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1D" w:rsidRPr="008E512A" w:rsidRDefault="000A371D" w:rsidP="000A371D">
      <w:pPr>
        <w:pStyle w:val="Intestazione"/>
        <w:rPr>
          <w:rFonts w:ascii="Calibri" w:hAnsi="Calibri"/>
        </w:rPr>
      </w:pPr>
      <w:r w:rsidRPr="008E512A">
        <w:rPr>
          <w:rFonts w:ascii="Calibri" w:hAnsi="Calibri"/>
        </w:rPr>
        <w:t>Spett.le</w:t>
      </w:r>
    </w:p>
    <w:p w:rsidR="000A371D" w:rsidRPr="008E512A" w:rsidRDefault="000A371D" w:rsidP="000A371D">
      <w:pPr>
        <w:pStyle w:val="Intestazione"/>
        <w:rPr>
          <w:rFonts w:ascii="Calibri" w:hAnsi="Calibri"/>
          <w:b/>
          <w:bCs/>
        </w:rPr>
      </w:pPr>
      <w:r w:rsidRPr="008E512A">
        <w:rPr>
          <w:rFonts w:ascii="Calibri" w:hAnsi="Calibri"/>
          <w:b/>
          <w:bCs/>
        </w:rPr>
        <w:t>Consip S.p.A.</w:t>
      </w:r>
    </w:p>
    <w:p w:rsidR="000A371D" w:rsidRPr="008E512A" w:rsidRDefault="000A371D" w:rsidP="000A371D">
      <w:pPr>
        <w:pStyle w:val="Intestazione"/>
        <w:rPr>
          <w:rFonts w:ascii="Calibri" w:hAnsi="Calibri"/>
        </w:rPr>
      </w:pPr>
      <w:r w:rsidRPr="008E512A">
        <w:rPr>
          <w:rFonts w:ascii="Calibri" w:hAnsi="Calibri"/>
        </w:rPr>
        <w:t>Via Isonzo, 19/E</w:t>
      </w:r>
    </w:p>
    <w:p w:rsidR="000A371D" w:rsidRPr="008E512A" w:rsidRDefault="000A371D" w:rsidP="000A371D">
      <w:pPr>
        <w:pStyle w:val="Intestazione"/>
        <w:rPr>
          <w:rFonts w:ascii="Calibri" w:hAnsi="Calibri"/>
        </w:rPr>
      </w:pPr>
      <w:r w:rsidRPr="008E512A">
        <w:rPr>
          <w:rFonts w:ascii="Calibri" w:hAnsi="Calibri"/>
        </w:rPr>
        <w:t>00198 ROMA</w:t>
      </w:r>
    </w:p>
    <w:p w:rsidR="000A371D" w:rsidRPr="008E512A" w:rsidRDefault="000A371D" w:rsidP="000D3C25">
      <w:pPr>
        <w:rPr>
          <w:rFonts w:ascii="Calibri" w:hAnsi="Calibri"/>
        </w:rPr>
      </w:pPr>
    </w:p>
    <w:p w:rsidR="000A371D" w:rsidRPr="008E512A" w:rsidRDefault="000A371D" w:rsidP="000D3C25">
      <w:pPr>
        <w:rPr>
          <w:rFonts w:ascii="Calibri" w:hAnsi="Calibri"/>
        </w:rPr>
      </w:pPr>
    </w:p>
    <w:p w:rsidR="000A371D" w:rsidRPr="008E512A" w:rsidRDefault="000A371D" w:rsidP="00C66834">
      <w:pPr>
        <w:rPr>
          <w:rStyle w:val="BLOCKBOLD"/>
          <w:rFonts w:ascii="Calibri" w:hAnsi="Calibri"/>
        </w:rPr>
      </w:pPr>
      <w:r w:rsidRPr="008E512A">
        <w:rPr>
          <w:rStyle w:val="BLOCKBOLD"/>
          <w:rFonts w:ascii="Calibri" w:hAnsi="Calibri"/>
        </w:rPr>
        <w:t xml:space="preserve">DICHIARAZIONE </w:t>
      </w:r>
      <w:r w:rsidR="008743FB" w:rsidRPr="008E512A">
        <w:rPr>
          <w:rStyle w:val="BLOCKBOLD"/>
          <w:rFonts w:ascii="Calibri" w:hAnsi="Calibri"/>
        </w:rPr>
        <w:t>ANCHE AI SENSI DEL D.P.R. 445/2000</w:t>
      </w:r>
    </w:p>
    <w:p w:rsidR="000A371D" w:rsidRPr="008E512A" w:rsidRDefault="002C3C00" w:rsidP="00C66834">
      <w:pPr>
        <w:rPr>
          <w:rStyle w:val="BLOCKBOLD"/>
          <w:rFonts w:ascii="Calibri" w:hAnsi="Calibri"/>
          <w:i/>
          <w:color w:val="0000FF"/>
        </w:rPr>
      </w:pPr>
      <w:r w:rsidRPr="002C3C00">
        <w:rPr>
          <w:rStyle w:val="BLOCKBOLD"/>
          <w:rFonts w:ascii="Calibri" w:hAnsi="Calibri"/>
        </w:rPr>
        <w:t>per la fornitura in noleggio di apparecchiature Multifunzione di fascia media per scansione, copia e stampa e dei servizi connessi per le Pubbliche Amministrazioni – ID 1688</w:t>
      </w:r>
    </w:p>
    <w:p w:rsidR="0019222B" w:rsidRPr="008E512A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8E512A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8E512A">
        <w:rPr>
          <w:rFonts w:ascii="Calibri" w:hAnsi="Calibri" w:cs="Arial"/>
          <w:sz w:val="18"/>
          <w:szCs w:val="18"/>
        </w:rPr>
        <w:t>_</w:t>
      </w:r>
      <w:r w:rsidRPr="008E512A">
        <w:rPr>
          <w:rFonts w:ascii="Calibri" w:hAnsi="Calibri" w:cs="Trebuchet MS"/>
          <w:szCs w:val="20"/>
        </w:rPr>
        <w:t xml:space="preserve">l_ </w:t>
      </w:r>
      <w:proofErr w:type="spellStart"/>
      <w:r w:rsidRPr="008E512A">
        <w:rPr>
          <w:rFonts w:ascii="Calibri" w:hAnsi="Calibri" w:cs="Trebuchet MS"/>
          <w:szCs w:val="20"/>
        </w:rPr>
        <w:t>sottoscritt</w:t>
      </w:r>
      <w:proofErr w:type="spellEnd"/>
      <w:r w:rsidRPr="008E512A">
        <w:rPr>
          <w:rFonts w:ascii="Calibri" w:hAnsi="Calibri" w:cs="Trebuchet MS"/>
          <w:szCs w:val="20"/>
        </w:rPr>
        <w:t>_ (nom</w:t>
      </w:r>
      <w:r w:rsidR="00103443" w:rsidRPr="008E512A">
        <w:rPr>
          <w:rFonts w:ascii="Calibri" w:hAnsi="Calibri" w:cs="Trebuchet MS"/>
          <w:szCs w:val="20"/>
        </w:rPr>
        <w:t>e e cognome) _________________</w:t>
      </w:r>
      <w:proofErr w:type="spellStart"/>
      <w:r w:rsidRPr="008E512A">
        <w:rPr>
          <w:rFonts w:ascii="Calibri" w:hAnsi="Calibri" w:cs="Trebuchet MS"/>
          <w:szCs w:val="20"/>
        </w:rPr>
        <w:t>nat</w:t>
      </w:r>
      <w:proofErr w:type="spellEnd"/>
      <w:r w:rsidRPr="008E512A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8E512A">
        <w:rPr>
          <w:rFonts w:ascii="Calibri" w:hAnsi="Calibri" w:cs="Trebuchet MS"/>
          <w:szCs w:val="20"/>
        </w:rPr>
        <w:t>Prov</w:t>
      </w:r>
      <w:proofErr w:type="spellEnd"/>
      <w:r w:rsidRPr="008E512A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</w:t>
      </w:r>
      <w:r w:rsidR="00103443" w:rsidRPr="008E512A">
        <w:rPr>
          <w:rFonts w:ascii="Calibri" w:hAnsi="Calibri" w:cs="Trebuchet MS"/>
          <w:szCs w:val="20"/>
        </w:rPr>
        <w:t xml:space="preserve"> F</w:t>
      </w:r>
      <w:r w:rsidRPr="008E512A">
        <w:rPr>
          <w:rFonts w:ascii="Calibri" w:hAnsi="Calibri" w:cs="Trebuchet MS"/>
          <w:szCs w:val="20"/>
        </w:rPr>
        <w:t>iscale_________________</w:t>
      </w:r>
      <w:r w:rsidR="00103443" w:rsidRPr="008E512A">
        <w:rPr>
          <w:rFonts w:ascii="Calibri" w:hAnsi="Calibri" w:cs="Trebuchet MS"/>
          <w:szCs w:val="20"/>
        </w:rPr>
        <w:t xml:space="preserve"> </w:t>
      </w:r>
      <w:r w:rsidRPr="008E512A">
        <w:rPr>
          <w:rFonts w:ascii="Calibri" w:hAnsi="Calibri" w:cs="Trebuchet MS"/>
          <w:szCs w:val="20"/>
        </w:rPr>
        <w:t xml:space="preserve">in qualità </w:t>
      </w:r>
      <w:proofErr w:type="spellStart"/>
      <w:r w:rsidRPr="008E512A">
        <w:rPr>
          <w:rFonts w:ascii="Calibri" w:hAnsi="Calibri" w:cs="Trebuchet MS"/>
          <w:szCs w:val="20"/>
        </w:rPr>
        <w:t>di_____________________________________della</w:t>
      </w:r>
      <w:proofErr w:type="spellEnd"/>
      <w:r w:rsidRPr="008E512A">
        <w:rPr>
          <w:rFonts w:ascii="Calibri" w:hAnsi="Calibri" w:cs="Trebuchet MS"/>
          <w:szCs w:val="20"/>
        </w:rPr>
        <w:t xml:space="preserve"> </w:t>
      </w:r>
      <w:proofErr w:type="spellStart"/>
      <w:r w:rsidRPr="008E512A">
        <w:rPr>
          <w:rFonts w:ascii="Calibri" w:hAnsi="Calibri" w:cs="Trebuchet MS"/>
          <w:szCs w:val="20"/>
        </w:rPr>
        <w:t>società_______</w:t>
      </w:r>
      <w:r w:rsidR="00103443" w:rsidRPr="008E512A">
        <w:rPr>
          <w:rFonts w:ascii="Calibri" w:hAnsi="Calibri" w:cs="Trebuchet MS"/>
          <w:szCs w:val="20"/>
        </w:rPr>
        <w:t>________________</w:t>
      </w:r>
      <w:r w:rsidR="009E640D" w:rsidRPr="008E512A">
        <w:rPr>
          <w:rFonts w:ascii="Calibri" w:hAnsi="Calibri" w:cs="Trebuchet MS"/>
          <w:szCs w:val="20"/>
        </w:rPr>
        <w:t>ai</w:t>
      </w:r>
      <w:proofErr w:type="spellEnd"/>
      <w:r w:rsidR="009E640D" w:rsidRPr="008E512A">
        <w:rPr>
          <w:rFonts w:ascii="Calibri" w:hAnsi="Calibri"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Pr="008E512A" w:rsidRDefault="009E640D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19222B" w:rsidRPr="008E512A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8E512A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8E512A" w:rsidRDefault="0019222B" w:rsidP="0019222B">
      <w:pPr>
        <w:rPr>
          <w:rFonts w:ascii="Calibri" w:hAnsi="Calibri" w:cs="Arial"/>
          <w:sz w:val="18"/>
          <w:szCs w:val="18"/>
        </w:rPr>
      </w:pPr>
    </w:p>
    <w:p w:rsidR="0019222B" w:rsidRPr="008E512A" w:rsidRDefault="0019222B" w:rsidP="0019222B">
      <w:pPr>
        <w:rPr>
          <w:rFonts w:ascii="Calibri" w:hAnsi="Calibri" w:cs="Arial"/>
          <w:bCs/>
          <w:szCs w:val="20"/>
        </w:rPr>
      </w:pPr>
      <w:r w:rsidRPr="008E512A">
        <w:rPr>
          <w:rFonts w:ascii="Calibri" w:hAnsi="Calibri" w:cs="Arial"/>
          <w:bCs/>
          <w:szCs w:val="20"/>
        </w:rPr>
        <w:t xml:space="preserve">ai sensi dell’ art. 85, del </w:t>
      </w:r>
      <w:proofErr w:type="spellStart"/>
      <w:r w:rsidRPr="008E512A">
        <w:rPr>
          <w:rFonts w:ascii="Calibri" w:hAnsi="Calibri" w:cs="Arial"/>
          <w:bCs/>
          <w:szCs w:val="20"/>
        </w:rPr>
        <w:t>D.Lgs</w:t>
      </w:r>
      <w:proofErr w:type="spellEnd"/>
      <w:r w:rsidRPr="008E512A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8E512A">
        <w:rPr>
          <w:rFonts w:ascii="Calibri" w:hAnsi="Calibri" w:cs="Arial"/>
          <w:bCs/>
          <w:szCs w:val="20"/>
        </w:rPr>
        <w:t>s.m.i.</w:t>
      </w:r>
      <w:proofErr w:type="spellEnd"/>
      <w:r w:rsidRPr="008E512A">
        <w:rPr>
          <w:rFonts w:ascii="Calibri" w:hAnsi="Calibri" w:cs="Arial"/>
          <w:bCs/>
          <w:szCs w:val="20"/>
        </w:rPr>
        <w:t>, di avere i seguenti famili</w:t>
      </w:r>
      <w:r w:rsidR="00B12F98" w:rsidRPr="008E512A">
        <w:rPr>
          <w:rFonts w:ascii="Calibri" w:hAnsi="Calibri" w:cs="Arial"/>
          <w:bCs/>
          <w:szCs w:val="20"/>
        </w:rPr>
        <w:t>ari conviventi di maggiore età</w:t>
      </w:r>
      <w:r w:rsidRPr="008E512A">
        <w:rPr>
          <w:rFonts w:ascii="Calibri" w:hAnsi="Calibri" w:cs="Arial"/>
          <w:bCs/>
          <w:szCs w:val="20"/>
        </w:rPr>
        <w:t>:</w:t>
      </w:r>
    </w:p>
    <w:p w:rsidR="0019222B" w:rsidRPr="008E512A" w:rsidRDefault="0019222B" w:rsidP="0019222B">
      <w:pPr>
        <w:rPr>
          <w:rFonts w:ascii="Calibri" w:hAnsi="Calibri" w:cs="Arial"/>
          <w:bCs/>
          <w:szCs w:val="20"/>
        </w:rPr>
      </w:pPr>
    </w:p>
    <w:p w:rsidR="0019222B" w:rsidRPr="008E512A" w:rsidRDefault="0019222B" w:rsidP="0019222B">
      <w:pPr>
        <w:rPr>
          <w:rFonts w:ascii="Calibri" w:hAnsi="Calibri" w:cs="Trebuchet MS"/>
          <w:szCs w:val="20"/>
        </w:rPr>
      </w:pPr>
      <w:r w:rsidRPr="008E512A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8E512A" w:rsidRDefault="0019222B" w:rsidP="0019222B">
      <w:pPr>
        <w:rPr>
          <w:rFonts w:ascii="Calibri" w:hAnsi="Calibri" w:cs="Trebuchet MS"/>
          <w:szCs w:val="20"/>
        </w:rPr>
      </w:pPr>
      <w:r w:rsidRPr="008E512A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8E512A" w:rsidRDefault="00103443" w:rsidP="0019222B">
      <w:pPr>
        <w:rPr>
          <w:rFonts w:ascii="Calibri" w:hAnsi="Calibri" w:cs="Trebuchet MS"/>
          <w:szCs w:val="20"/>
        </w:rPr>
      </w:pPr>
    </w:p>
    <w:p w:rsidR="0019222B" w:rsidRPr="008E512A" w:rsidRDefault="0019222B" w:rsidP="0019222B">
      <w:pPr>
        <w:rPr>
          <w:rFonts w:ascii="Calibri" w:hAnsi="Calibri" w:cs="Trebuchet MS"/>
          <w:szCs w:val="20"/>
        </w:rPr>
      </w:pPr>
      <w:r w:rsidRPr="008E512A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8E512A" w:rsidRDefault="0019222B" w:rsidP="0019222B">
      <w:pPr>
        <w:rPr>
          <w:rFonts w:ascii="Calibri" w:hAnsi="Calibri" w:cs="Trebuchet MS"/>
          <w:szCs w:val="20"/>
        </w:rPr>
      </w:pPr>
      <w:r w:rsidRPr="008E512A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8E512A" w:rsidRDefault="0019222B" w:rsidP="0019222B">
      <w:pPr>
        <w:rPr>
          <w:rFonts w:ascii="Calibri" w:hAnsi="Calibri"/>
          <w:szCs w:val="20"/>
        </w:rPr>
      </w:pPr>
    </w:p>
    <w:p w:rsidR="0019222B" w:rsidRPr="008E512A" w:rsidRDefault="0019222B" w:rsidP="0019222B">
      <w:pPr>
        <w:rPr>
          <w:rFonts w:ascii="Calibri" w:hAnsi="Calibri" w:cs="Arial"/>
          <w:bCs/>
          <w:szCs w:val="20"/>
        </w:rPr>
      </w:pPr>
      <w:r w:rsidRPr="008E512A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8E512A" w:rsidRDefault="0019222B" w:rsidP="0019222B">
      <w:pPr>
        <w:rPr>
          <w:rFonts w:ascii="Calibri" w:hAnsi="Calibri"/>
          <w:szCs w:val="20"/>
        </w:rPr>
      </w:pPr>
      <w:r w:rsidRPr="008E512A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8E512A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9222B" w:rsidRPr="008E512A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8E512A">
        <w:rPr>
          <w:rFonts w:ascii="Calibri" w:hAnsi="Calibri" w:cs="Arial"/>
          <w:b/>
          <w:bCs/>
          <w:sz w:val="18"/>
          <w:szCs w:val="18"/>
        </w:rPr>
        <w:t xml:space="preserve">Il/la sottoscritto/a dichiara inoltre di essere informato/a, ai sensi del </w:t>
      </w:r>
      <w:proofErr w:type="spellStart"/>
      <w:r w:rsidRPr="008E512A">
        <w:rPr>
          <w:rFonts w:ascii="Calibri" w:hAnsi="Calibri" w:cs="Arial"/>
          <w:b/>
          <w:bCs/>
          <w:sz w:val="18"/>
          <w:szCs w:val="18"/>
        </w:rPr>
        <w:t>D.Lgs.</w:t>
      </w:r>
      <w:proofErr w:type="spellEnd"/>
      <w:r w:rsidRPr="008E512A">
        <w:rPr>
          <w:rFonts w:ascii="Calibri" w:hAnsi="Calibri" w:cs="Arial"/>
          <w:b/>
          <w:bCs/>
          <w:sz w:val="18"/>
          <w:szCs w:val="18"/>
        </w:rPr>
        <w:t xml:space="preserve"> n. 196/2003 (codice in materia di protezione di dati personali) che i dati personali raccolti saranno trattati, anche con strumenti informatici, </w:t>
      </w:r>
      <w:r w:rsidRPr="008E512A">
        <w:rPr>
          <w:rFonts w:ascii="Calibri" w:hAnsi="Calibri" w:cs="Arial"/>
          <w:b/>
          <w:bCs/>
          <w:sz w:val="18"/>
          <w:szCs w:val="18"/>
        </w:rPr>
        <w:lastRenderedPageBreak/>
        <w:t>esclusivamente nell’ambito del procedimento per il quale la presente dichiarazione viene resa.</w:t>
      </w:r>
    </w:p>
    <w:p w:rsidR="0019222B" w:rsidRPr="008E512A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03443" w:rsidRPr="008E512A" w:rsidRDefault="00103443" w:rsidP="00103443">
      <w:pPr>
        <w:rPr>
          <w:rFonts w:ascii="Calibri" w:hAnsi="Calibri" w:cs="Trebuchet MS"/>
          <w:szCs w:val="20"/>
        </w:rPr>
      </w:pPr>
      <w:r w:rsidRPr="008E512A">
        <w:rPr>
          <w:rFonts w:ascii="Calibri" w:hAnsi="Calibri" w:cs="Trebuchet MS"/>
          <w:szCs w:val="20"/>
        </w:rPr>
        <w:t>______, li _________________</w:t>
      </w:r>
    </w:p>
    <w:p w:rsidR="00103443" w:rsidRPr="008E512A" w:rsidRDefault="00103443" w:rsidP="00103443">
      <w:pPr>
        <w:ind w:left="540"/>
        <w:rPr>
          <w:rFonts w:ascii="Calibri" w:hAnsi="Calibri" w:cs="Trebuchet MS"/>
          <w:szCs w:val="20"/>
        </w:rPr>
      </w:pP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  <w:t xml:space="preserve">  </w:t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  <w:t xml:space="preserve">  </w:t>
      </w:r>
      <w:r w:rsidRPr="008E512A">
        <w:rPr>
          <w:rFonts w:ascii="Calibri" w:hAnsi="Calibri" w:cs="Trebuchet MS"/>
          <w:szCs w:val="20"/>
        </w:rPr>
        <w:tab/>
        <w:t>Firma</w:t>
      </w:r>
    </w:p>
    <w:p w:rsidR="00103443" w:rsidRPr="008E512A" w:rsidRDefault="00103443" w:rsidP="00103443">
      <w:pPr>
        <w:rPr>
          <w:rFonts w:ascii="Calibri" w:hAnsi="Calibri"/>
        </w:rPr>
      </w:pP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</w:r>
      <w:r w:rsidRPr="008E512A">
        <w:rPr>
          <w:rFonts w:ascii="Calibri" w:hAnsi="Calibri" w:cs="Trebuchet MS"/>
          <w:szCs w:val="20"/>
        </w:rPr>
        <w:tab/>
        <w:t xml:space="preserve">    _______________</w:t>
      </w:r>
    </w:p>
    <w:p w:rsidR="000A371D" w:rsidRPr="008E512A" w:rsidRDefault="000A371D" w:rsidP="00103443">
      <w:pPr>
        <w:rPr>
          <w:rFonts w:ascii="Calibri" w:hAnsi="Calibri"/>
        </w:rPr>
      </w:pPr>
    </w:p>
    <w:sectPr w:rsidR="000A371D" w:rsidRPr="008E512A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17C" w:rsidRDefault="005B317C" w:rsidP="00816101">
      <w:r>
        <w:separator/>
      </w:r>
    </w:p>
  </w:endnote>
  <w:endnote w:type="continuationSeparator" w:id="0">
    <w:p w:rsidR="005B317C" w:rsidRDefault="005B317C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DC" w:rsidRDefault="003D5AD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0" w:rsidRPr="0088567E" w:rsidRDefault="00FB66F7" w:rsidP="009C5E95">
    <w:pPr>
      <w:pStyle w:val="Pidipagina"/>
      <w:rPr>
        <w:rStyle w:val="Numeropagina"/>
        <w:sz w:val="18"/>
        <w:szCs w:val="18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5410200</wp:posOffset>
              </wp:positionH>
              <wp:positionV relativeFrom="paragraph">
                <wp:posOffset>69215</wp:posOffset>
              </wp:positionV>
              <wp:extent cx="685800" cy="360045"/>
              <wp:effectExtent l="3175" t="0" r="0" b="3175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D5AD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D5AD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26pt;margin-top:5.4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PDgwIAAA8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U+&#10;x0iRDii654NHSz2gLA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D5ADC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3D5ADC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 w:rsidRPr="0088567E">
      <w:rPr>
        <w:sz w:val="18"/>
        <w:szCs w:val="18"/>
      </w:rPr>
      <w:t xml:space="preserve">Gara a procedura aperta ai sensi del </w:t>
    </w:r>
    <w:proofErr w:type="spellStart"/>
    <w:r w:rsidR="000F65A0" w:rsidRPr="0088567E">
      <w:rPr>
        <w:sz w:val="18"/>
        <w:szCs w:val="18"/>
      </w:rPr>
      <w:t>D.Lgs.</w:t>
    </w:r>
    <w:proofErr w:type="spellEnd"/>
    <w:r w:rsidR="000F65A0" w:rsidRPr="0088567E">
      <w:rPr>
        <w:sz w:val="18"/>
        <w:szCs w:val="18"/>
      </w:rPr>
      <w:t xml:space="preserve"> 163/2006 e </w:t>
    </w:r>
    <w:proofErr w:type="spellStart"/>
    <w:r w:rsidR="000F65A0" w:rsidRPr="0088567E">
      <w:rPr>
        <w:sz w:val="18"/>
        <w:szCs w:val="18"/>
      </w:rPr>
      <w:t>s.m.i.</w:t>
    </w:r>
    <w:proofErr w:type="spellEnd"/>
    <w:r w:rsidR="000F65A0" w:rsidRPr="0088567E">
      <w:rPr>
        <w:sz w:val="18"/>
        <w:szCs w:val="18"/>
      </w:rPr>
      <w:t>, per</w:t>
    </w:r>
    <w:r>
      <w:rPr>
        <w:sz w:val="18"/>
        <w:szCs w:val="18"/>
        <w:lang w:val="it-IT"/>
      </w:rPr>
      <w:t xml:space="preserve"> </w:t>
    </w:r>
    <w:r w:rsidRPr="00FB66F7">
      <w:rPr>
        <w:sz w:val="18"/>
        <w:szCs w:val="18"/>
        <w:lang w:val="it-IT"/>
      </w:rPr>
      <w:t>la fornitura in noleggio di apparecchiature Multifunzione di fascia media per scansione, copia e stampa e dei servizi connessi per le Pubbliche Amministrazioni – ID 1688</w:t>
    </w:r>
    <w:r w:rsidR="000F65A0" w:rsidRPr="0088567E">
      <w:rPr>
        <w:rStyle w:val="CorsivorossoCarattere"/>
        <w:sz w:val="18"/>
        <w:szCs w:val="18"/>
      </w:rPr>
      <w:t xml:space="preserve">                  </w:t>
    </w:r>
  </w:p>
  <w:p w:rsidR="00450DAF" w:rsidRPr="0088567E" w:rsidRDefault="003D5ADC" w:rsidP="009C5E95">
    <w:pPr>
      <w:pStyle w:val="Pidipagina"/>
      <w:rPr>
        <w:sz w:val="18"/>
        <w:szCs w:val="18"/>
      </w:rPr>
    </w:pPr>
    <w:r>
      <w:rPr>
        <w:sz w:val="18"/>
        <w:szCs w:val="18"/>
        <w:lang w:val="it-IT"/>
      </w:rPr>
      <w:t>Modulo di d</w:t>
    </w:r>
    <w:bookmarkStart w:id="0" w:name="_GoBack"/>
    <w:bookmarkEnd w:id="0"/>
    <w:r w:rsidR="000F65A0" w:rsidRPr="0088567E">
      <w:rPr>
        <w:sz w:val="18"/>
        <w:szCs w:val="18"/>
      </w:rPr>
      <w:t>ichiarazione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0" w:rsidRPr="008E512A" w:rsidRDefault="000F65A0" w:rsidP="009C5E95">
    <w:pPr>
      <w:pStyle w:val="Pidipagina"/>
      <w:rPr>
        <w:rStyle w:val="Numeropagina"/>
        <w:rFonts w:ascii="Calibri" w:hAnsi="Calibri"/>
        <w:sz w:val="18"/>
        <w:szCs w:val="18"/>
      </w:rPr>
    </w:pPr>
    <w:r w:rsidRPr="008E512A">
      <w:rPr>
        <w:rFonts w:ascii="Calibri" w:hAnsi="Calibri"/>
        <w:sz w:val="18"/>
        <w:szCs w:val="18"/>
      </w:rPr>
      <w:t xml:space="preserve">Gara a procedura aperta ai sensi del </w:t>
    </w:r>
    <w:proofErr w:type="spellStart"/>
    <w:r w:rsidRPr="008E512A">
      <w:rPr>
        <w:rFonts w:ascii="Calibri" w:hAnsi="Calibri"/>
        <w:sz w:val="18"/>
        <w:szCs w:val="18"/>
      </w:rPr>
      <w:t>D.Lgs.</w:t>
    </w:r>
    <w:proofErr w:type="spellEnd"/>
    <w:r w:rsidRPr="008E512A">
      <w:rPr>
        <w:rFonts w:ascii="Calibri" w:hAnsi="Calibri"/>
        <w:sz w:val="18"/>
        <w:szCs w:val="18"/>
      </w:rPr>
      <w:t xml:space="preserve"> 163/2006 e </w:t>
    </w:r>
    <w:proofErr w:type="spellStart"/>
    <w:r w:rsidRPr="008E512A">
      <w:rPr>
        <w:rFonts w:ascii="Calibri" w:hAnsi="Calibri"/>
        <w:sz w:val="18"/>
        <w:szCs w:val="18"/>
      </w:rPr>
      <w:t>s.m.i.</w:t>
    </w:r>
    <w:proofErr w:type="spellEnd"/>
    <w:r w:rsidRPr="008E512A">
      <w:rPr>
        <w:rFonts w:ascii="Calibri" w:hAnsi="Calibri"/>
        <w:sz w:val="18"/>
        <w:szCs w:val="18"/>
      </w:rPr>
      <w:t>, per</w:t>
    </w:r>
    <w:r w:rsidR="00FB66F7">
      <w:rPr>
        <w:rFonts w:ascii="Calibri" w:hAnsi="Calibri"/>
        <w:sz w:val="18"/>
        <w:szCs w:val="18"/>
        <w:lang w:val="it-IT"/>
      </w:rPr>
      <w:t xml:space="preserve"> </w:t>
    </w:r>
    <w:r w:rsidR="00FB66F7" w:rsidRPr="00FB66F7">
      <w:rPr>
        <w:rFonts w:ascii="Calibri" w:hAnsi="Calibri"/>
        <w:sz w:val="18"/>
        <w:szCs w:val="18"/>
        <w:lang w:val="it-IT"/>
      </w:rPr>
      <w:t>la fornitura in noleggio di apparecchiature Multifunzione di fascia media per scansione, copia e stampa e dei servizi connessi per le Pubbliche Amministrazioni – ID 1688</w:t>
    </w:r>
    <w:r w:rsidRPr="008E512A">
      <w:rPr>
        <w:rStyle w:val="CorsivorossoCarattere"/>
        <w:rFonts w:ascii="Calibri" w:hAnsi="Calibri"/>
        <w:sz w:val="18"/>
        <w:szCs w:val="18"/>
      </w:rPr>
      <w:t xml:space="preserve">                </w:t>
    </w:r>
  </w:p>
  <w:p w:rsidR="002000B6" w:rsidRPr="008E512A" w:rsidRDefault="003D5ADC" w:rsidP="009C5E95">
    <w:pPr>
      <w:pStyle w:val="Pidipagina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  <w:lang w:val="it-IT"/>
      </w:rPr>
      <w:t>Modulo di d</w:t>
    </w:r>
    <w:proofErr w:type="spellStart"/>
    <w:r w:rsidR="000F65A0" w:rsidRPr="008E512A">
      <w:rPr>
        <w:rFonts w:ascii="Calibri" w:hAnsi="Calibri"/>
        <w:sz w:val="18"/>
        <w:szCs w:val="18"/>
      </w:rPr>
      <w:t>ichiarazione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17C" w:rsidRDefault="005B317C" w:rsidP="00816101">
      <w:r>
        <w:separator/>
      </w:r>
    </w:p>
  </w:footnote>
  <w:footnote w:type="continuationSeparator" w:id="0">
    <w:p w:rsidR="005B317C" w:rsidRDefault="005B317C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DC" w:rsidRDefault="003D5AD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DC" w:rsidRDefault="003D5AD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650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E5B92"/>
    <w:rsid w:val="000E7239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12D7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5FD8"/>
    <w:rsid w:val="001F65CC"/>
    <w:rsid w:val="002000B6"/>
    <w:rsid w:val="00201BC9"/>
    <w:rsid w:val="00202846"/>
    <w:rsid w:val="0020325F"/>
    <w:rsid w:val="00203C08"/>
    <w:rsid w:val="00205452"/>
    <w:rsid w:val="00206252"/>
    <w:rsid w:val="002069C1"/>
    <w:rsid w:val="00210AD4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8095D"/>
    <w:rsid w:val="002827F5"/>
    <w:rsid w:val="002853C8"/>
    <w:rsid w:val="002928B5"/>
    <w:rsid w:val="002941C5"/>
    <w:rsid w:val="00294B5E"/>
    <w:rsid w:val="002A2275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3C00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14D"/>
    <w:rsid w:val="00333E69"/>
    <w:rsid w:val="00334917"/>
    <w:rsid w:val="00334CB3"/>
    <w:rsid w:val="00334DDC"/>
    <w:rsid w:val="00334E98"/>
    <w:rsid w:val="00335116"/>
    <w:rsid w:val="0033514E"/>
    <w:rsid w:val="00336792"/>
    <w:rsid w:val="00336EE8"/>
    <w:rsid w:val="00337191"/>
    <w:rsid w:val="00337AA0"/>
    <w:rsid w:val="003424A6"/>
    <w:rsid w:val="0034293D"/>
    <w:rsid w:val="00342AD0"/>
    <w:rsid w:val="00344265"/>
    <w:rsid w:val="00345560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5ADC"/>
    <w:rsid w:val="003D7EAA"/>
    <w:rsid w:val="003E1035"/>
    <w:rsid w:val="003E1C91"/>
    <w:rsid w:val="003E2904"/>
    <w:rsid w:val="003E4BE5"/>
    <w:rsid w:val="003E5CB3"/>
    <w:rsid w:val="003E757C"/>
    <w:rsid w:val="003F01CB"/>
    <w:rsid w:val="003F2EC1"/>
    <w:rsid w:val="003F34A9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044D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4B1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317C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240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1CF9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4C1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3578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2E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67E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C76"/>
    <w:rsid w:val="008B58F7"/>
    <w:rsid w:val="008B6C85"/>
    <w:rsid w:val="008B7AB1"/>
    <w:rsid w:val="008C0C41"/>
    <w:rsid w:val="008C1B60"/>
    <w:rsid w:val="008C1D6E"/>
    <w:rsid w:val="008C3062"/>
    <w:rsid w:val="008C34BA"/>
    <w:rsid w:val="008C75CF"/>
    <w:rsid w:val="008C7AA1"/>
    <w:rsid w:val="008D0938"/>
    <w:rsid w:val="008D13DB"/>
    <w:rsid w:val="008D30EC"/>
    <w:rsid w:val="008E068B"/>
    <w:rsid w:val="008E1CC1"/>
    <w:rsid w:val="008E4BCE"/>
    <w:rsid w:val="008E512A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5E95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59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2F98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0A12"/>
    <w:rsid w:val="00B316C4"/>
    <w:rsid w:val="00B31834"/>
    <w:rsid w:val="00B3199E"/>
    <w:rsid w:val="00B33887"/>
    <w:rsid w:val="00B33FC9"/>
    <w:rsid w:val="00B343FB"/>
    <w:rsid w:val="00B34884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3845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0FE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2D85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3CD5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3212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49B8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346D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B66F7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Giuseppe Fiocchi</dc:creator>
  <cp:lastModifiedBy>Alessia Cerqua</cp:lastModifiedBy>
  <cp:revision>2</cp:revision>
  <cp:lastPrinted>2013-12-11T16:22:00Z</cp:lastPrinted>
  <dcterms:created xsi:type="dcterms:W3CDTF">2015-12-22T10:52:00Z</dcterms:created>
  <dcterms:modified xsi:type="dcterms:W3CDTF">2015-12-22T10:52:00Z</dcterms:modified>
</cp:coreProperties>
</file>