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5D6" w:rsidRPr="009246BE" w:rsidRDefault="001355D6">
      <w:pPr>
        <w:pStyle w:val="Titolo1"/>
        <w:rPr>
          <w:rFonts w:ascii="Calibri" w:hAnsi="Calibri"/>
        </w:rPr>
      </w:pPr>
      <w:r w:rsidRPr="009246BE">
        <w:rPr>
          <w:rFonts w:ascii="Calibri" w:hAnsi="Calibri"/>
        </w:rPr>
        <w:t>FACSIMILE CAUZIONE DEFINITIVA</w:t>
      </w:r>
    </w:p>
    <w:p w:rsidR="001355D6" w:rsidRPr="009246BE" w:rsidRDefault="001355D6">
      <w:pPr>
        <w:rPr>
          <w:rFonts w:ascii="Calibri" w:hAnsi="Calibri"/>
        </w:rPr>
      </w:pPr>
    </w:p>
    <w:p w:rsidR="00F105F6" w:rsidRDefault="00F105F6">
      <w:pPr>
        <w:widowControl/>
        <w:spacing w:line="240" w:lineRule="auto"/>
        <w:jc w:val="left"/>
        <w:rPr>
          <w:rFonts w:ascii="Calibri" w:hAnsi="Calibri"/>
          <w:szCs w:val="24"/>
        </w:rPr>
      </w:pPr>
    </w:p>
    <w:p w:rsidR="001355D6" w:rsidRPr="009246BE" w:rsidRDefault="001355D6">
      <w:pPr>
        <w:pStyle w:val="Indirizzo"/>
        <w:rPr>
          <w:rFonts w:ascii="Calibri" w:hAnsi="Calibri"/>
        </w:rPr>
      </w:pPr>
      <w:r w:rsidRPr="009246BE">
        <w:rPr>
          <w:rFonts w:ascii="Calibri" w:hAnsi="Calibri"/>
        </w:rPr>
        <w:t xml:space="preserve">Spett.le </w:t>
      </w:r>
    </w:p>
    <w:p w:rsidR="001355D6" w:rsidRPr="009246BE" w:rsidRDefault="001355D6">
      <w:pPr>
        <w:pStyle w:val="Indirizzo"/>
        <w:rPr>
          <w:rStyle w:val="Grassetto"/>
          <w:rFonts w:ascii="Calibri" w:hAnsi="Calibri"/>
        </w:rPr>
      </w:pPr>
      <w:r w:rsidRPr="009246BE">
        <w:rPr>
          <w:rStyle w:val="Grassetto"/>
          <w:rFonts w:ascii="Calibri" w:hAnsi="Calibri"/>
        </w:rPr>
        <w:t>Consip S.p.A.</w:t>
      </w:r>
    </w:p>
    <w:p w:rsidR="001355D6" w:rsidRPr="009246BE" w:rsidRDefault="001355D6">
      <w:pPr>
        <w:pStyle w:val="Indirizzo"/>
        <w:rPr>
          <w:rFonts w:ascii="Calibri" w:hAnsi="Calibri" w:cs="Trebuchet MS"/>
        </w:rPr>
      </w:pPr>
      <w:r w:rsidRPr="009246BE">
        <w:rPr>
          <w:rFonts w:ascii="Calibri" w:hAnsi="Calibri" w:cs="Trebuchet MS"/>
        </w:rPr>
        <w:t>Via Isonzo, 19/E</w:t>
      </w:r>
    </w:p>
    <w:p w:rsidR="001355D6" w:rsidRPr="009246BE" w:rsidRDefault="001355D6">
      <w:pPr>
        <w:pStyle w:val="Indirizzo"/>
        <w:rPr>
          <w:rFonts w:ascii="Calibri" w:hAnsi="Calibri" w:cs="Trebuchet MS"/>
        </w:rPr>
      </w:pPr>
      <w:r w:rsidRPr="009246BE">
        <w:rPr>
          <w:rFonts w:ascii="Calibri" w:hAnsi="Calibri" w:cs="Trebuchet MS"/>
        </w:rPr>
        <w:t>00198 Roma</w:t>
      </w:r>
    </w:p>
    <w:p w:rsidR="001355D6" w:rsidRPr="009246BE" w:rsidRDefault="001355D6">
      <w:pPr>
        <w:pStyle w:val="Indirizzo"/>
        <w:rPr>
          <w:rFonts w:ascii="Calibri" w:hAnsi="Calibri" w:cs="Trebuchet MS"/>
        </w:rPr>
      </w:pPr>
    </w:p>
    <w:p w:rsidR="001355D6" w:rsidRPr="009246BE" w:rsidRDefault="001355D6">
      <w:pPr>
        <w:rPr>
          <w:rFonts w:ascii="Calibri" w:hAnsi="Calibri"/>
        </w:rPr>
      </w:pPr>
      <w:r w:rsidRPr="009246BE">
        <w:rPr>
          <w:rFonts w:ascii="Calibri" w:hAnsi="Calibri"/>
        </w:rPr>
        <w:t>_________, lì __________</w:t>
      </w:r>
    </w:p>
    <w:p w:rsidR="008D421C" w:rsidRDefault="008D421C">
      <w:pPr>
        <w:rPr>
          <w:rFonts w:ascii="Calibri" w:hAnsi="Calibri"/>
        </w:rPr>
      </w:pPr>
      <w:bookmarkStart w:id="0" w:name="_GoBack"/>
      <w:bookmarkEnd w:id="0"/>
    </w:p>
    <w:p w:rsidR="001355D6" w:rsidRPr="009246BE" w:rsidRDefault="001355D6">
      <w:pPr>
        <w:rPr>
          <w:rFonts w:ascii="Calibri" w:hAnsi="Calibri"/>
        </w:rPr>
      </w:pPr>
      <w:r w:rsidRPr="009246BE">
        <w:rPr>
          <w:rFonts w:ascii="Calibri" w:hAnsi="Calibri"/>
        </w:rPr>
        <w:t>Premesso che:</w:t>
      </w:r>
    </w:p>
    <w:p w:rsidR="001355D6" w:rsidRPr="009246BE" w:rsidRDefault="001355D6">
      <w:pPr>
        <w:ind w:left="360" w:hanging="360"/>
        <w:rPr>
          <w:rFonts w:ascii="Calibri" w:hAnsi="Calibri"/>
        </w:rPr>
      </w:pPr>
      <w:r w:rsidRPr="009246BE">
        <w:rPr>
          <w:rStyle w:val="StileGrassettoCorsivo"/>
          <w:rFonts w:ascii="Calibri" w:hAnsi="Calibri"/>
        </w:rPr>
        <w:t>(a)</w:t>
      </w:r>
      <w:r w:rsidRPr="009246BE">
        <w:rPr>
          <w:rFonts w:ascii="Calibri" w:hAnsi="Calibri"/>
        </w:rPr>
        <w:t xml:space="preserve"> in data __ Consip S.p.A. a socio unico (di seguito per brevità anche “Consip”) ha aggiudicato alla ______ (in seguito, per brevità anche “Fornitore” e/o “Impresa”) la gara relativa alla stipula di una Convenzione, ai sensi dell’art. 26 della Legge n. 488/1999 e s.m.i. e dell’art. 58 della Leg</w:t>
      </w:r>
      <w:r w:rsidR="000D6934">
        <w:rPr>
          <w:rFonts w:ascii="Calibri" w:hAnsi="Calibri"/>
        </w:rPr>
        <w:t xml:space="preserve">ge n. 388/2000, per </w:t>
      </w:r>
      <w:r w:rsidR="000D6934" w:rsidRPr="000D6934">
        <w:rPr>
          <w:rFonts w:ascii="Calibri" w:hAnsi="Calibri"/>
        </w:rPr>
        <w:t>la fornitura in noleggio di apparecchiature Multifunzione di fascia media per scansione, copia e stampa e dei servizi connessi per le Pubbliche Amministrazioni – ID 1688</w:t>
      </w:r>
      <w:r w:rsidRPr="009246BE">
        <w:rPr>
          <w:rFonts w:ascii="Calibri" w:hAnsi="Calibri"/>
        </w:rPr>
        <w:t xml:space="preserve">, con la quale il Fornitore si impegna ad accettare gli Ordinativi di Fornitura emessi dalle Pubbliche Amministrazioni, quali definite ai sensi dell’art. 1 D. Lgs. n. 165/2001, nonché dagli altri soggetti legittimati ai sensi della normativa vigente ad utilizzare </w:t>
      </w:r>
      <w:smartTag w:uri="urn:schemas-microsoft-com:office:smarttags" w:element="PersonName">
        <w:smartTagPr>
          <w:attr w:name="ProductID" w:val="la Convenzione"/>
        </w:smartTagPr>
        <w:r w:rsidRPr="009246BE">
          <w:rPr>
            <w:rFonts w:ascii="Calibri" w:hAnsi="Calibri"/>
          </w:rPr>
          <w:t>la Convenzione</w:t>
        </w:r>
      </w:smartTag>
      <w:r w:rsidRPr="009246BE">
        <w:rPr>
          <w:rFonts w:ascii="Calibri" w:hAnsi="Calibri"/>
        </w:rPr>
        <w:t xml:space="preserve"> (di seguito anche solo “Amministrazioni”), sino a concorrenza delle quantità/importi  massime/i complessive/i stabilite/i dalla suddetta Convenzione, ai prezzi ed alle condizioni nella stessa indicate;</w:t>
      </w:r>
    </w:p>
    <w:p w:rsidR="001355D6" w:rsidRPr="009246BE" w:rsidRDefault="001355D6">
      <w:pPr>
        <w:ind w:left="360" w:hanging="360"/>
        <w:rPr>
          <w:rFonts w:ascii="Calibri" w:hAnsi="Calibri"/>
        </w:rPr>
      </w:pPr>
      <w:r w:rsidRPr="009246BE">
        <w:rPr>
          <w:rStyle w:val="StileGrassettoCorsivo"/>
          <w:rFonts w:ascii="Calibri" w:hAnsi="Calibri"/>
        </w:rPr>
        <w:t>(b)</w:t>
      </w:r>
      <w:r w:rsidRPr="009246BE">
        <w:rPr>
          <w:rFonts w:ascii="Calibri" w:hAnsi="Calibri"/>
        </w:rPr>
        <w:t xml:space="preserve"> ai sensi della predetta Convenzione il Fornitore si impegna a garantire, nei confronti d</w:t>
      </w:r>
      <w:r w:rsidR="008D421C">
        <w:rPr>
          <w:rFonts w:ascii="Calibri" w:hAnsi="Calibri"/>
        </w:rPr>
        <w:t>i</w:t>
      </w:r>
      <w:r w:rsidRPr="009246BE">
        <w:rPr>
          <w:rFonts w:ascii="Calibri" w:hAnsi="Calibri"/>
        </w:rPr>
        <w:t xml:space="preserve"> Consip S.p.A. e delle singole Amministrazioni Contraenti l’esatto e corretto adempimento di tutti gli obblighi, anche futuri, nascenti dalla Convenzione e dalla esecuzione dei singoli contratti attuativi conclusi con l’emissione da parte delle Amministrazioni degli Ordinativi di Fornitura;</w:t>
      </w:r>
    </w:p>
    <w:p w:rsidR="001355D6" w:rsidRPr="009246BE" w:rsidRDefault="001355D6">
      <w:pPr>
        <w:ind w:left="360" w:hanging="360"/>
        <w:rPr>
          <w:rFonts w:ascii="Calibri" w:hAnsi="Calibri"/>
        </w:rPr>
      </w:pPr>
      <w:r w:rsidRPr="009246BE" w:rsidDel="001355D6">
        <w:rPr>
          <w:rFonts w:ascii="Calibri" w:hAnsi="Calibri" w:cs="Trebuchet MS"/>
          <w:szCs w:val="22"/>
        </w:rPr>
        <w:t xml:space="preserve"> </w:t>
      </w:r>
      <w:r w:rsidRPr="009246BE">
        <w:rPr>
          <w:rStyle w:val="StileGrassettoCorsivo"/>
          <w:rFonts w:ascii="Calibri" w:hAnsi="Calibri"/>
        </w:rPr>
        <w:t>(c)</w:t>
      </w:r>
      <w:r w:rsidRPr="009246BE">
        <w:rPr>
          <w:rFonts w:ascii="Calibri" w:hAnsi="Calibri"/>
        </w:rPr>
        <w:t xml:space="preserve"> il Fornitore si è impegnato a stipulare in favore d</w:t>
      </w:r>
      <w:r w:rsidR="008D421C">
        <w:rPr>
          <w:rFonts w:ascii="Calibri" w:hAnsi="Calibri"/>
        </w:rPr>
        <w:t>i</w:t>
      </w:r>
      <w:r w:rsidRPr="009246BE">
        <w:rPr>
          <w:rFonts w:ascii="Calibri" w:hAnsi="Calibri"/>
        </w:rPr>
        <w:t xml:space="preserve"> Consip S.p.A. e delle Amministrazioni Pubbliche e, comunque, dei soggetti legittimati, che utilizzano </w:t>
      </w:r>
      <w:smartTag w:uri="urn:schemas-microsoft-com:office:smarttags" w:element="PersonName">
        <w:smartTagPr>
          <w:attr w:name="ProductID" w:val="la Convenzione"/>
        </w:smartTagPr>
        <w:r w:rsidRPr="009246BE">
          <w:rPr>
            <w:rFonts w:ascii="Calibri" w:hAnsi="Calibri"/>
          </w:rPr>
          <w:t>la Convenzione</w:t>
        </w:r>
      </w:smartTag>
      <w:r w:rsidRPr="009246BE">
        <w:rPr>
          <w:rFonts w:ascii="Calibri" w:hAnsi="Calibri"/>
        </w:rPr>
        <w:t xml:space="preserve"> ai sensi dell’art. 26 della legge 488/99 e s.m.i.,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delle Amministrazioni e/o d</w:t>
      </w:r>
      <w:r w:rsidR="008D421C">
        <w:rPr>
          <w:rFonts w:ascii="Calibri" w:hAnsi="Calibri"/>
        </w:rPr>
        <w:t>i</w:t>
      </w:r>
      <w:r w:rsidRPr="009246BE">
        <w:rPr>
          <w:rFonts w:ascii="Calibri" w:hAnsi="Calibri"/>
        </w:rPr>
        <w:t xml:space="preserve"> Consip S.p.A., con Istituto di Credito/Società Finanziaria o con imprese di assicurazione debitamente autorizzate all’esercizio del ramo cauzioni per l’importo massimo di Euro ____________,___= (_______________/__); </w:t>
      </w:r>
    </w:p>
    <w:p w:rsidR="001355D6" w:rsidRPr="009246BE" w:rsidRDefault="001355D6">
      <w:pPr>
        <w:ind w:left="360" w:hanging="360"/>
        <w:rPr>
          <w:rFonts w:ascii="Calibri" w:hAnsi="Calibri"/>
        </w:rPr>
      </w:pPr>
      <w:r w:rsidRPr="009246BE">
        <w:rPr>
          <w:rFonts w:ascii="Calibri" w:hAnsi="Calibri"/>
        </w:rPr>
        <w:t xml:space="preserve"> </w:t>
      </w:r>
      <w:r w:rsidRPr="009246BE">
        <w:rPr>
          <w:rStyle w:val="StileGrassettoCorsivo"/>
          <w:rFonts w:ascii="Calibri" w:hAnsi="Calibri"/>
        </w:rPr>
        <w:t>(d)</w:t>
      </w:r>
      <w:r w:rsidRPr="009246BE">
        <w:rPr>
          <w:rFonts w:ascii="Calibri" w:hAnsi="Calibri"/>
        </w:rPr>
        <w:t xml:space="preserve"> il sottoscritto Istituto di credito _________ [ovvero, in alternativa: la sottoscritta Impresa di Assicurazione ovvero, in alternativa la sottoscritta Società Finanziaria], con sede in _, Via ____, n. _ si è dichiarato/a disponibile a concedere la predetta fideiussione.</w:t>
      </w:r>
    </w:p>
    <w:p w:rsidR="001355D6" w:rsidRPr="009246BE" w:rsidRDefault="001355D6">
      <w:pPr>
        <w:rPr>
          <w:rFonts w:ascii="Calibri" w:hAnsi="Calibri"/>
        </w:rPr>
      </w:pPr>
    </w:p>
    <w:p w:rsidR="001355D6" w:rsidRPr="009246BE" w:rsidRDefault="001355D6">
      <w:pPr>
        <w:rPr>
          <w:rFonts w:ascii="Calibri" w:hAnsi="Calibri"/>
        </w:rPr>
      </w:pPr>
      <w:r w:rsidRPr="009246BE">
        <w:rPr>
          <w:rFonts w:ascii="Calibri" w:hAnsi="Calibri"/>
        </w:rPr>
        <w:t>Tutto ciò premesso, a valere quale parte integrante e sostanziale della presente lettera, il sottoscritto Istituto di credito ___________[</w:t>
      </w:r>
      <w:r w:rsidRPr="009246BE">
        <w:rPr>
          <w:rStyle w:val="StileGrassetto"/>
          <w:rFonts w:ascii="Calibri" w:hAnsi="Calibri"/>
        </w:rPr>
        <w:t>ovvero, in alternativa</w:t>
      </w:r>
      <w:r w:rsidRPr="009246BE">
        <w:rPr>
          <w:rFonts w:ascii="Calibri" w:hAnsi="Calibri"/>
        </w:rPr>
        <w:t xml:space="preserve">: la sottoscritta Società Finanziaria </w:t>
      </w:r>
      <w:r w:rsidRPr="009246BE">
        <w:rPr>
          <w:rStyle w:val="StileGrassetto"/>
          <w:rFonts w:ascii="Calibri" w:hAnsi="Calibri"/>
        </w:rPr>
        <w:t>ovvero, in alternativa</w:t>
      </w:r>
      <w:r w:rsidRPr="009246BE">
        <w:rPr>
          <w:rFonts w:ascii="Calibri" w:hAnsi="Calibri"/>
        </w:rPr>
        <w:t xml:space="preserve">: la sottoscritta Impresa di Assicurazione] (in seguito per brevità </w:t>
      </w:r>
      <w:r w:rsidRPr="009246BE">
        <w:rPr>
          <w:rFonts w:ascii="Calibri" w:hAnsi="Calibri"/>
        </w:rPr>
        <w:lastRenderedPageBreak/>
        <w:t xml:space="preserve">anche l’“Istituto” ovvero, in alternativa: la “Società” ovvero, in alternativa: l’“Assicuratore”), con sede  in ______, Via ____, n. _,  iscritto/a nel registro delle imprese di ________ al n. ___ iscritto/a all’albo delle banche presso </w:t>
      </w:r>
      <w:smartTag w:uri="urn:schemas-microsoft-com:office:smarttags" w:element="PersonName">
        <w:smartTagPr>
          <w:attr w:name="ProductID" w:val="la Banca"/>
        </w:smartTagPr>
        <w:r w:rsidRPr="009246BE">
          <w:rPr>
            <w:rFonts w:ascii="Calibri" w:hAnsi="Calibri"/>
          </w:rPr>
          <w:t>la Banca</w:t>
        </w:r>
      </w:smartTag>
      <w:r w:rsidRPr="009246BE">
        <w:rPr>
          <w:rFonts w:ascii="Calibri" w:hAnsi="Calibri"/>
        </w:rPr>
        <w:t xml:space="preserve"> d’Italia ________ (</w:t>
      </w:r>
      <w:r w:rsidRPr="009246BE">
        <w:rPr>
          <w:rStyle w:val="Corsivo"/>
          <w:rFonts w:ascii="Calibri" w:hAnsi="Calibri"/>
          <w:color w:val="0070C0"/>
        </w:rPr>
        <w:t>per le società di assicurazione indicare gli estremi di iscrizione all’elenco delle imprese autorizzate all’esercizio del ramo cauzioni; per le società finanziarie indicare gli estremi di iscrizione all’</w:t>
      </w:r>
      <w:r w:rsidR="001511DD" w:rsidRPr="009246BE">
        <w:rPr>
          <w:rStyle w:val="Corsivo"/>
          <w:rFonts w:ascii="Calibri" w:hAnsi="Calibri"/>
          <w:color w:val="0070C0"/>
        </w:rPr>
        <w:t xml:space="preserve">albo </w:t>
      </w:r>
      <w:r w:rsidRPr="009246BE">
        <w:rPr>
          <w:rStyle w:val="Corsivo"/>
          <w:rFonts w:ascii="Calibri" w:hAnsi="Calibri"/>
          <w:color w:val="0070C0"/>
        </w:rPr>
        <w:t>ex art. 10</w:t>
      </w:r>
      <w:r w:rsidR="001511DD" w:rsidRPr="009246BE">
        <w:rPr>
          <w:rStyle w:val="Corsivo"/>
          <w:rFonts w:ascii="Calibri" w:hAnsi="Calibri"/>
          <w:color w:val="0070C0"/>
        </w:rPr>
        <w:t>6</w:t>
      </w:r>
      <w:r w:rsidRPr="009246BE">
        <w:rPr>
          <w:rStyle w:val="Corsivo"/>
          <w:rFonts w:ascii="Calibri" w:hAnsi="Calibri"/>
          <w:color w:val="0070C0"/>
        </w:rPr>
        <w:t xml:space="preserve"> del D.Lgs. 385/93 presso </w:t>
      </w:r>
      <w:smartTag w:uri="urn:schemas-microsoft-com:office:smarttags" w:element="PersonName">
        <w:smartTagPr>
          <w:attr w:name="ProductID" w:val="la Banca"/>
        </w:smartTagPr>
        <w:r w:rsidRPr="009246BE">
          <w:rPr>
            <w:rStyle w:val="Corsivo"/>
            <w:rFonts w:ascii="Calibri" w:hAnsi="Calibri"/>
            <w:color w:val="0070C0"/>
          </w:rPr>
          <w:t>la Banca</w:t>
        </w:r>
      </w:smartTag>
      <w:r w:rsidRPr="009246BE">
        <w:rPr>
          <w:rStyle w:val="Corsivo"/>
          <w:rFonts w:ascii="Calibri" w:hAnsi="Calibri"/>
          <w:color w:val="0070C0"/>
        </w:rPr>
        <w:t xml:space="preserve"> d’Italia</w:t>
      </w:r>
      <w:r w:rsidR="007F54B5" w:rsidRPr="009246BE">
        <w:rPr>
          <w:rStyle w:val="Corsivo"/>
          <w:rFonts w:ascii="Calibri" w:hAnsi="Calibri"/>
          <w:color w:val="0070C0"/>
        </w:rPr>
        <w:t xml:space="preserve"> </w:t>
      </w:r>
      <w:r w:rsidR="00DE495F" w:rsidRPr="009246BE">
        <w:rPr>
          <w:rStyle w:val="Corsivo"/>
          <w:rFonts w:ascii="Calibri" w:hAnsi="Calibri"/>
          <w:color w:val="0070C0"/>
        </w:rPr>
        <w:t xml:space="preserve">- </w:t>
      </w:r>
      <w:r w:rsidR="007C5490" w:rsidRPr="009246BE">
        <w:rPr>
          <w:rStyle w:val="Corsivo"/>
          <w:rFonts w:ascii="Calibri" w:hAnsi="Calibri"/>
          <w:color w:val="0070C0"/>
        </w:rPr>
        <w:t>s</w:t>
      </w:r>
      <w:r w:rsidR="007C5490" w:rsidRPr="009246BE">
        <w:rPr>
          <w:rStyle w:val="Corsivo"/>
          <w:rFonts w:ascii="Calibri" w:hAnsi="Calibri"/>
          <w:iCs w:val="0"/>
          <w:color w:val="0070C0"/>
        </w:rPr>
        <w:t xml:space="preserve">i precisa, tuttavia, che, </w:t>
      </w:r>
      <w:r w:rsidR="007C5490" w:rsidRPr="009246BE">
        <w:rPr>
          <w:rStyle w:val="Corsivo"/>
          <w:rFonts w:ascii="Calibri" w:hAnsi="Calibri"/>
          <w:color w:val="0070C0"/>
        </w:rPr>
        <w:t>stante anche l’adozione delle disposizioni attuative del D.Lgs. 141/2010 - i.e. il DM del 2.4.2015, n. 53 e la Circolare della Banca d’Italia 288 del 3.4.2015-  e nelle more della loro completa applicazione, la fideiussione potrà essere rilasciata da (i)  intermediari finanziari che risultano già iscritti al nuovo albo di cui all’articolo 106 del D.Lgs. n. 385/1993, che svolgono in via esclusiva o prevalente attività di rilascio di garanzie e che sono sottoposti a revisione contabile da parte di una società di revisione iscritta nell'albo previsto dall'articolo 161 del decreto legislativo 24 febbraio 1998, n. 58 o (ii) intermediari finanziari iscritti nell’elenco speciale di cui all’art. 107 del D.lgs. 385/1993, che svolgono in via esclusiva o prevalente attività di rilascio di garanzie, a ciò autorizzati dal Ministero dell'economia e delle finanze</w:t>
      </w:r>
      <w:r w:rsidR="00802E1A" w:rsidRPr="009246BE">
        <w:rPr>
          <w:rStyle w:val="Corsivo"/>
          <w:rFonts w:ascii="Calibri" w:hAnsi="Calibri"/>
          <w:color w:val="0070C0"/>
        </w:rPr>
        <w:t xml:space="preserve">; </w:t>
      </w:r>
      <w:r w:rsidR="00802E1A" w:rsidRPr="009246BE">
        <w:rPr>
          <w:rFonts w:ascii="Calibri" w:hAnsi="Calibri"/>
          <w:i/>
          <w:iCs/>
          <w:color w:val="0070C0"/>
        </w:rPr>
        <w:t xml:space="preserve">essi dovranno indicare </w:t>
      </w:r>
      <w:r w:rsidR="00802E1A" w:rsidRPr="009246BE">
        <w:rPr>
          <w:rStyle w:val="Corsivo"/>
          <w:rFonts w:ascii="Calibri" w:hAnsi="Calibri"/>
          <w:color w:val="0070C0"/>
        </w:rPr>
        <w:t xml:space="preserve">gli estremi di iscrizione nel suddetto albo o nel suddetto </w:t>
      </w:r>
      <w:r w:rsidR="00802E1A" w:rsidRPr="000D6934">
        <w:rPr>
          <w:rStyle w:val="Corsivo"/>
          <w:rFonts w:ascii="Calibri" w:hAnsi="Calibri"/>
          <w:color w:val="0070C0"/>
        </w:rPr>
        <w:t>elenco</w:t>
      </w:r>
      <w:r w:rsidRPr="000D6934">
        <w:rPr>
          <w:rStyle w:val="Corsivo"/>
          <w:rFonts w:ascii="Calibri" w:hAnsi="Calibri"/>
        </w:rPr>
        <w:t>)</w:t>
      </w:r>
      <w:r w:rsidRPr="000D6934">
        <w:rPr>
          <w:rFonts w:ascii="Calibri" w:hAnsi="Calibri"/>
        </w:rPr>
        <w:t>,</w:t>
      </w:r>
      <w:r w:rsidRPr="000D6934">
        <w:rPr>
          <w:rStyle w:val="Corsivo"/>
          <w:rFonts w:ascii="Calibri" w:hAnsi="Calibri"/>
        </w:rPr>
        <w:t xml:space="preserve"> </w:t>
      </w:r>
      <w:r w:rsidRPr="000D6934">
        <w:rPr>
          <w:rFonts w:ascii="Calibri" w:hAnsi="Calibri"/>
        </w:rPr>
        <w:t>nella</w:t>
      </w:r>
      <w:r w:rsidRPr="009246BE">
        <w:rPr>
          <w:rFonts w:ascii="Calibri" w:hAnsi="Calibri"/>
        </w:rPr>
        <w:t xml:space="preserve"> persona dei suoi procuratori Sig. ________________________, nato a ______, il _________ e Sig. __________ nato a ___________ il __________, in forza di procura speciale del _________, con la presente si costituisce fideiussore nell’interesse della ________________ </w:t>
      </w:r>
      <w:r w:rsidRPr="009246BE">
        <w:rPr>
          <w:rStyle w:val="Corsivo"/>
          <w:rFonts w:ascii="Calibri" w:hAnsi="Calibri"/>
        </w:rPr>
        <w:t>(Fornitore)</w:t>
      </w:r>
      <w:r w:rsidRPr="009246BE">
        <w:rPr>
          <w:rFonts w:ascii="Calibri" w:hAnsi="Calibri"/>
        </w:rPr>
        <w:t xml:space="preserve"> in favore d</w:t>
      </w:r>
      <w:r w:rsidR="008D421C">
        <w:rPr>
          <w:rFonts w:ascii="Calibri" w:hAnsi="Calibri"/>
        </w:rPr>
        <w:t>i</w:t>
      </w:r>
      <w:r w:rsidRPr="009246BE">
        <w:rPr>
          <w:rFonts w:ascii="Calibri" w:hAnsi="Calibri"/>
        </w:rPr>
        <w:t xml:space="preserve"> Consip S.p.A. e delle Pubbliche Amministrazioni che stipuleranno contratti di fornitura con le modalità stabilite nella Convenzione di cui in premessa che precede, e garantisce loro, alle condizioni di seguito stabilite, il puntuale ed esatto adempimento degli obblighi, anche futuri ai sensi e per gli effetti dell’art. 1938 cod. civ., assunti con la stipula della Convenzione e dei suoi contratti esecutivi di cui alla premessa che precede, nonché il pagamento alle Amministrazioni e alla Consip S.p.A. delle somme il tutto sino ad un importo massimo pari a Euro ____________,___= (_______________/__).</w:t>
      </w:r>
    </w:p>
    <w:p w:rsidR="001355D6" w:rsidRPr="009246BE" w:rsidRDefault="001355D6">
      <w:pPr>
        <w:rPr>
          <w:rFonts w:ascii="Calibri" w:hAnsi="Calibri"/>
        </w:rPr>
      </w:pPr>
    </w:p>
    <w:p w:rsidR="001355D6" w:rsidRPr="009246BE" w:rsidRDefault="001355D6">
      <w:pPr>
        <w:rPr>
          <w:rFonts w:ascii="Calibri" w:hAnsi="Calibri"/>
        </w:rPr>
      </w:pPr>
      <w:r w:rsidRPr="009246BE">
        <w:rPr>
          <w:rFonts w:ascii="Calibri" w:hAnsi="Calibri"/>
        </w:rPr>
        <w:t>La garanzia è prestata alle seguenti condizioni:</w:t>
      </w:r>
    </w:p>
    <w:p w:rsidR="001355D6" w:rsidRPr="009246BE" w:rsidRDefault="001355D6">
      <w:pPr>
        <w:rPr>
          <w:rFonts w:ascii="Calibri" w:hAnsi="Calibri"/>
        </w:rPr>
      </w:pPr>
    </w:p>
    <w:p w:rsidR="001355D6" w:rsidRPr="009246BE" w:rsidRDefault="001355D6">
      <w:pPr>
        <w:pStyle w:val="Numeroelenco"/>
        <w:autoSpaceDE w:val="0"/>
        <w:autoSpaceDN w:val="0"/>
        <w:adjustRightInd w:val="0"/>
        <w:spacing w:line="300" w:lineRule="exact"/>
        <w:ind w:left="360" w:hanging="360"/>
        <w:rPr>
          <w:rFonts w:ascii="Calibri" w:hAnsi="Calibri"/>
        </w:rPr>
      </w:pPr>
      <w:r w:rsidRPr="009246BE">
        <w:rPr>
          <w:rFonts w:ascii="Calibri" w:hAnsi="Calibri"/>
        </w:rPr>
        <w:t>L’Istituto [</w:t>
      </w:r>
      <w:r w:rsidRPr="009246BE">
        <w:rPr>
          <w:rFonts w:ascii="Calibri" w:hAnsi="Calibri"/>
          <w:b/>
          <w:bCs/>
          <w:i/>
          <w:iCs/>
        </w:rPr>
        <w:t>ovvero, in alternativa:</w:t>
      </w:r>
      <w:r w:rsidRPr="009246BE">
        <w:rPr>
          <w:rFonts w:ascii="Calibri" w:hAnsi="Calibri"/>
          <w:bCs/>
        </w:rPr>
        <w:t xml:space="preserve"> </w:t>
      </w:r>
      <w:smartTag w:uri="urn:schemas-microsoft-com:office:smarttags" w:element="PersonName">
        <w:smartTagPr>
          <w:attr w:name="ProductID" w:val="la Societ￠"/>
        </w:smartTagPr>
        <w:r w:rsidRPr="009246BE">
          <w:rPr>
            <w:rFonts w:ascii="Calibri" w:hAnsi="Calibri"/>
          </w:rPr>
          <w:t>la Società</w:t>
        </w:r>
      </w:smartTag>
      <w:r w:rsidRPr="009246BE">
        <w:rPr>
          <w:rFonts w:ascii="Calibri" w:hAnsi="Calibri"/>
        </w:rPr>
        <w:t>,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e/o della singola Amministrazione, a mezzo raccomandata con ricevuta di ritorno, formulata con l’indicazione dell’inadempienza riscontrata.</w:t>
      </w:r>
    </w:p>
    <w:p w:rsidR="001355D6" w:rsidRPr="009246BE" w:rsidRDefault="001355D6">
      <w:pPr>
        <w:pStyle w:val="Numeroelenco"/>
        <w:autoSpaceDE w:val="0"/>
        <w:autoSpaceDN w:val="0"/>
        <w:adjustRightInd w:val="0"/>
        <w:spacing w:line="300" w:lineRule="exact"/>
        <w:ind w:left="360" w:hanging="360"/>
        <w:rPr>
          <w:rFonts w:ascii="Calibri" w:hAnsi="Calibri"/>
        </w:rPr>
      </w:pPr>
      <w:r w:rsidRPr="009246BE">
        <w:rPr>
          <w:rFonts w:ascii="Calibri" w:hAnsi="Calibri"/>
        </w:rPr>
        <w:t xml:space="preserve">Alla richiesta non potrà essere opposta alcuna eccezione dall’Istituto </w:t>
      </w:r>
      <w:r w:rsidRPr="009246BE">
        <w:rPr>
          <w:rStyle w:val="Corsivo"/>
          <w:rFonts w:ascii="Calibri" w:hAnsi="Calibri"/>
        </w:rPr>
        <w:t>[</w:t>
      </w:r>
      <w:r w:rsidRPr="009246BE">
        <w:rPr>
          <w:rFonts w:ascii="Calibri" w:hAnsi="Calibri"/>
          <w:b/>
          <w:bCs/>
          <w:i/>
          <w:iCs/>
        </w:rPr>
        <w:t>ovvero, in alternativa:</w:t>
      </w:r>
      <w:r w:rsidRPr="009246BE">
        <w:rPr>
          <w:rFonts w:ascii="Calibri" w:hAnsi="Calibri"/>
          <w:bCs/>
        </w:rPr>
        <w:t xml:space="preserve"> </w:t>
      </w:r>
      <w:r w:rsidRPr="009246BE">
        <w:rPr>
          <w:rFonts w:ascii="Calibri" w:hAnsi="Calibri"/>
        </w:rPr>
        <w:t>dalla Società, ovvero, in alternativa: dall’Assicuratore], anche nell’eventualità di opposizione proposta dal Fornitore o da altri soggetti comunque interessati ed anche nel caso in cui il Fornitore</w:t>
      </w:r>
      <w:r w:rsidRPr="009246BE">
        <w:rPr>
          <w:rStyle w:val="Corsivo"/>
          <w:rFonts w:ascii="Calibri" w:hAnsi="Calibri"/>
        </w:rPr>
        <w:t xml:space="preserve"> </w:t>
      </w:r>
      <w:r w:rsidRPr="009246BE">
        <w:rPr>
          <w:rFonts w:ascii="Calibri" w:hAnsi="Calibri"/>
        </w:rPr>
        <w:t>sia stato dichiarato nel frattempo fallito ovvero sottoposto a procedure concorsuali o posto in liquidazione.</w:t>
      </w:r>
    </w:p>
    <w:p w:rsidR="001355D6" w:rsidRPr="009246BE" w:rsidRDefault="001355D6">
      <w:pPr>
        <w:pStyle w:val="Numeroelenco"/>
        <w:autoSpaceDE w:val="0"/>
        <w:autoSpaceDN w:val="0"/>
        <w:adjustRightInd w:val="0"/>
        <w:spacing w:line="300" w:lineRule="exact"/>
        <w:ind w:left="360" w:hanging="360"/>
        <w:rPr>
          <w:rFonts w:ascii="Calibri" w:hAnsi="Calibri"/>
        </w:rPr>
      </w:pPr>
      <w:r w:rsidRPr="009246BE">
        <w:rPr>
          <w:rFonts w:ascii="Calibri" w:hAnsi="Calibri"/>
        </w:rPr>
        <w:t xml:space="preserve">Quale presupposto di escutibilità della garanzia nel caso di richiesta delle Pubbliche Amministrazioni o soggetti contraenti si prevede che la richiesta di cui al punto 1 che precede sia accompagnata da una copia dell’ordinativo di fornitura anche per estratto inviato per via telematica da parte dell’Amministrazione - in relazione al quale si è verificato </w:t>
      </w:r>
      <w:r w:rsidRPr="009246BE">
        <w:rPr>
          <w:rFonts w:ascii="Calibri" w:hAnsi="Calibri"/>
        </w:rPr>
        <w:lastRenderedPageBreak/>
        <w:t>l’inadempimento e/o il diritto al percepimento della penale.</w:t>
      </w:r>
    </w:p>
    <w:p w:rsidR="001355D6" w:rsidRPr="009246BE" w:rsidRDefault="001355D6">
      <w:pPr>
        <w:pStyle w:val="Numeroelenco"/>
        <w:autoSpaceDE w:val="0"/>
        <w:autoSpaceDN w:val="0"/>
        <w:adjustRightInd w:val="0"/>
        <w:spacing w:line="300" w:lineRule="exact"/>
        <w:ind w:left="360" w:hanging="360"/>
        <w:rPr>
          <w:rFonts w:ascii="Calibri" w:hAnsi="Calibri"/>
        </w:rPr>
      </w:pPr>
      <w:r w:rsidRPr="009246BE">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e/o della singola Amministrazione, accompagnata, in quest’ultimo caso, dall’evidenza informatica dell’Ordinativo di Fornitura di cui al punto 1 che precede, sarà obbligata ad eseguire il pagamento della somma richiesta. </w:t>
      </w:r>
    </w:p>
    <w:p w:rsidR="001355D6" w:rsidRPr="009246BE" w:rsidRDefault="001355D6">
      <w:pPr>
        <w:pStyle w:val="Numeroelenco"/>
        <w:autoSpaceDE w:val="0"/>
        <w:autoSpaceDN w:val="0"/>
        <w:adjustRightInd w:val="0"/>
        <w:spacing w:line="300" w:lineRule="exact"/>
        <w:ind w:left="360" w:hanging="360"/>
        <w:rPr>
          <w:rFonts w:ascii="Calibri" w:hAnsi="Calibri"/>
        </w:rPr>
      </w:pPr>
      <w:r w:rsidRPr="009246BE">
        <w:rPr>
          <w:rFonts w:ascii="Calibri" w:hAnsi="Calibri"/>
        </w:rPr>
        <w:t>L’Istituto [</w:t>
      </w:r>
      <w:r w:rsidRPr="009246BE">
        <w:rPr>
          <w:rFonts w:ascii="Calibri" w:hAnsi="Calibri"/>
          <w:b/>
          <w:bCs/>
          <w:i/>
          <w:iCs/>
        </w:rPr>
        <w:t>ovvero, in alternativa</w:t>
      </w:r>
      <w:r w:rsidRPr="009246BE">
        <w:rPr>
          <w:rStyle w:val="Corsivo"/>
          <w:rFonts w:ascii="Calibri" w:hAnsi="Calibri"/>
        </w:rPr>
        <w:t>:</w:t>
      </w:r>
      <w:r w:rsidRPr="009246BE">
        <w:rPr>
          <w:rFonts w:ascii="Calibri" w:hAnsi="Calibri"/>
        </w:rPr>
        <w:t xml:space="preserve"> </w:t>
      </w:r>
      <w:smartTag w:uri="urn:schemas-microsoft-com:office:smarttags" w:element="PersonName">
        <w:smartTagPr>
          <w:attr w:name="ProductID" w:val="la Societ￠"/>
        </w:smartTagPr>
        <w:r w:rsidRPr="009246BE">
          <w:rPr>
            <w:rFonts w:ascii="Calibri" w:hAnsi="Calibri"/>
          </w:rPr>
          <w:t>la Società</w:t>
        </w:r>
      </w:smartTag>
      <w:r w:rsidRPr="009246BE">
        <w:rPr>
          <w:rFonts w:ascii="Calibri" w:hAnsi="Calibri"/>
        </w:rPr>
        <w:t xml:space="preserve">, </w:t>
      </w:r>
      <w:r w:rsidRPr="009246BE">
        <w:rPr>
          <w:rFonts w:ascii="Calibri" w:hAnsi="Calibri"/>
          <w:b/>
          <w:bCs/>
          <w:i/>
          <w:iCs/>
        </w:rPr>
        <w:t>ovvero, in alternativa</w:t>
      </w:r>
      <w:r w:rsidRPr="009246BE">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AC3C60" w:rsidRPr="009246BE" w:rsidRDefault="001355D6" w:rsidP="00FB07C3">
      <w:pPr>
        <w:pStyle w:val="Numeroelenco"/>
        <w:autoSpaceDE w:val="0"/>
        <w:autoSpaceDN w:val="0"/>
        <w:adjustRightInd w:val="0"/>
        <w:spacing w:line="300" w:lineRule="exact"/>
        <w:ind w:left="360" w:hanging="360"/>
        <w:rPr>
          <w:rFonts w:ascii="Calibri" w:hAnsi="Calibri"/>
        </w:rPr>
      </w:pPr>
      <w:r w:rsidRPr="009246BE">
        <w:rPr>
          <w:rFonts w:ascii="Calibri" w:hAnsi="Calibri"/>
        </w:rPr>
        <w:t>La presente fideiussione opererà per tutta la durata della Convenzione, anche eventualmente prorogata, e, comunque, sino alla completa ed esatta esecuzione delle obbligazioni nascenti dai contratti esecutivi della Convenzione medesima e sarà svincolata, secondo le modalità ed alle condizioni di seguito indicate - previa deduzione di eventuali crediti delle Amministrazioni Contraenti e/o della Consip S.p.A. verso il Fornitore - a seguito della esatta esecuzione delle obbligazioni contrattuali e decorsi detti termini. In particolare, la garanzia è progressivamente svincolata in ragione e a misura dell'avanzamento dell'esecuzione, nel limite massimo de</w:t>
      </w:r>
      <w:r w:rsidR="00F40867" w:rsidRPr="009246BE">
        <w:rPr>
          <w:rFonts w:ascii="Calibri" w:hAnsi="Calibri"/>
        </w:rPr>
        <w:t>ll’80</w:t>
      </w:r>
      <w:r w:rsidRPr="009246BE">
        <w:rPr>
          <w:rFonts w:ascii="Calibri" w:hAnsi="Calibri"/>
        </w:rPr>
        <w:t xml:space="preserve"> per cento dell'iniziale importo garantito secondo quanto stabilito all’art. 113, comma 3, D.Lgs. n. 163/2006</w:t>
      </w:r>
      <w:r w:rsidR="00EC4206" w:rsidRPr="009246BE">
        <w:rPr>
          <w:rFonts w:ascii="Calibri" w:hAnsi="Calibri"/>
        </w:rPr>
        <w:t xml:space="preserve">. In particolare, ai sensi dell’art. 306 del </w:t>
      </w:r>
      <w:r w:rsidRPr="009246BE">
        <w:rPr>
          <w:rFonts w:ascii="Calibri" w:hAnsi="Calibri"/>
        </w:rPr>
        <w:t xml:space="preserve">d.P.R. n. 207/2010, </w:t>
      </w:r>
      <w:r w:rsidR="00EC4206" w:rsidRPr="009246BE">
        <w:rPr>
          <w:rFonts w:ascii="Calibri" w:hAnsi="Calibri"/>
        </w:rPr>
        <w:t xml:space="preserve">lo svincolo avviene </w:t>
      </w:r>
      <w:r w:rsidRPr="009246BE">
        <w:rPr>
          <w:rFonts w:ascii="Calibri" w:hAnsi="Calibri"/>
        </w:rPr>
        <w:t>subordinatamente alla preventiva consegna</w:t>
      </w:r>
      <w:r w:rsidR="00EC4206" w:rsidRPr="009246BE">
        <w:rPr>
          <w:rFonts w:ascii="Calibri" w:hAnsi="Calibri"/>
        </w:rPr>
        <w:t xml:space="preserve"> alla Consip S.p.A.</w:t>
      </w:r>
      <w:r w:rsidRPr="009246BE">
        <w:rPr>
          <w:rFonts w:ascii="Calibri" w:hAnsi="Calibri"/>
        </w:rPr>
        <w:t>, da parte del</w:t>
      </w:r>
      <w:r w:rsidR="00EC4206" w:rsidRPr="009246BE">
        <w:rPr>
          <w:rFonts w:ascii="Calibri" w:hAnsi="Calibri"/>
        </w:rPr>
        <w:t xml:space="preserve">le Amministrazioni contraenti, dei certificati di verifica di </w:t>
      </w:r>
      <w:r w:rsidR="00EC4206" w:rsidRPr="008D421C">
        <w:rPr>
          <w:rFonts w:ascii="Calibri" w:hAnsi="Calibri"/>
        </w:rPr>
        <w:t xml:space="preserve">conformità di cui all’art. 322 del d.P.R. n. 207/2010. </w:t>
      </w:r>
      <w:smartTag w:uri="urn:schemas-microsoft-com:office:smarttags" w:element="PersonName">
        <w:smartTagPr>
          <w:attr w:name="ProductID" w:val="la Consip S.p"/>
        </w:smartTagPr>
        <w:r w:rsidR="00EC4206" w:rsidRPr="008D421C">
          <w:rPr>
            <w:rFonts w:ascii="Calibri" w:hAnsi="Calibri"/>
          </w:rPr>
          <w:t>La Consip S.p</w:t>
        </w:r>
      </w:smartTag>
      <w:r w:rsidR="00EC4206" w:rsidRPr="008D421C">
        <w:rPr>
          <w:rFonts w:ascii="Calibri" w:hAnsi="Calibri"/>
        </w:rPr>
        <w:t xml:space="preserve">.A. provvederà allo svincolo </w:t>
      </w:r>
      <w:r w:rsidR="008D421C" w:rsidRPr="008D421C">
        <w:rPr>
          <w:rStyle w:val="StileNumeroelencoBluCarattere"/>
          <w:rFonts w:ascii="Calibri" w:hAnsi="Calibri"/>
          <w:color w:val="auto"/>
        </w:rPr>
        <w:t>semestrale</w:t>
      </w:r>
      <w:r w:rsidRPr="008D421C">
        <w:rPr>
          <w:rFonts w:ascii="Calibri" w:hAnsi="Calibri"/>
        </w:rPr>
        <w:t xml:space="preserve"> soltanto </w:t>
      </w:r>
      <w:r w:rsidRPr="009246BE">
        <w:rPr>
          <w:rFonts w:ascii="Calibri" w:hAnsi="Calibri"/>
        </w:rPr>
        <w:t>a seguito</w:t>
      </w:r>
      <w:r w:rsidR="00EC4206" w:rsidRPr="009246BE">
        <w:rPr>
          <w:rFonts w:ascii="Calibri" w:hAnsi="Calibri"/>
        </w:rPr>
        <w:t xml:space="preserve"> della presentazione, relativamente a ciascun Ordinativo di Fornitura, da parte delle Amministrazioni contraenti della documentazione di cui sopra. Ai fini dello svincolo progressivo è ammessa, altresì, la possibilità che i certificati di verifica di conformità relativi a ciascun Ordinativo di fornitura, così come rilasciati dalla Amministrazioni contraenti, siano inviati alla Consip S.p.A. direttamente dal Fornitore. </w:t>
      </w:r>
    </w:p>
    <w:p w:rsidR="001355D6" w:rsidRPr="009246BE" w:rsidRDefault="001355D6">
      <w:pPr>
        <w:pStyle w:val="Numeroelenco"/>
        <w:autoSpaceDE w:val="0"/>
        <w:autoSpaceDN w:val="0"/>
        <w:adjustRightInd w:val="0"/>
        <w:spacing w:line="300" w:lineRule="exact"/>
        <w:ind w:left="360" w:hanging="360"/>
        <w:rPr>
          <w:rFonts w:ascii="Calibri" w:hAnsi="Calibri"/>
        </w:rPr>
      </w:pPr>
      <w:r w:rsidRPr="009246BE">
        <w:rPr>
          <w:rFonts w:ascii="Calibri" w:hAnsi="Calibri"/>
        </w:rPr>
        <w:t>L’Istituto [</w:t>
      </w:r>
      <w:r w:rsidRPr="009246BE">
        <w:rPr>
          <w:rFonts w:ascii="Calibri" w:hAnsi="Calibri"/>
          <w:b/>
          <w:bCs/>
          <w:i/>
          <w:iCs/>
        </w:rPr>
        <w:t>ovvero, in alternativa</w:t>
      </w:r>
      <w:r w:rsidRPr="009246BE">
        <w:rPr>
          <w:rStyle w:val="Corsivo"/>
          <w:rFonts w:ascii="Calibri" w:hAnsi="Calibri"/>
        </w:rPr>
        <w:t>:</w:t>
      </w:r>
      <w:r w:rsidRPr="009246BE">
        <w:rPr>
          <w:rFonts w:ascii="Calibri" w:hAnsi="Calibri"/>
        </w:rPr>
        <w:t xml:space="preserve"> </w:t>
      </w:r>
      <w:smartTag w:uri="urn:schemas-microsoft-com:office:smarttags" w:element="PersonName">
        <w:smartTagPr>
          <w:attr w:name="ProductID" w:val="la Societ￠"/>
        </w:smartTagPr>
        <w:r w:rsidRPr="009246BE">
          <w:rPr>
            <w:rFonts w:ascii="Calibri" w:hAnsi="Calibri"/>
          </w:rPr>
          <w:t>la Società</w:t>
        </w:r>
      </w:smartTag>
      <w:r w:rsidRPr="009246BE">
        <w:rPr>
          <w:rFonts w:ascii="Calibri" w:hAnsi="Calibri"/>
        </w:rPr>
        <w:t xml:space="preserve">, </w:t>
      </w:r>
      <w:r w:rsidRPr="009246BE">
        <w:rPr>
          <w:rFonts w:ascii="Calibri" w:hAnsi="Calibri"/>
          <w:b/>
          <w:bCs/>
          <w:i/>
          <w:iCs/>
        </w:rPr>
        <w:t>ovvero, in alternativa</w:t>
      </w:r>
      <w:r w:rsidRPr="009246BE">
        <w:rPr>
          <w:rFonts w:ascii="Calibri" w:hAnsi="Calibri"/>
        </w:rPr>
        <w:t xml:space="preserve">: l’Assicuratore] sarà liberato dal vincolo di cui alla presente fideiussione solo con il consenso espresso in forma scritta dalla Consip S.p.A.. </w:t>
      </w:r>
    </w:p>
    <w:p w:rsidR="001355D6" w:rsidRPr="009246BE" w:rsidRDefault="001355D6">
      <w:pPr>
        <w:pStyle w:val="Numeroelenco"/>
        <w:autoSpaceDE w:val="0"/>
        <w:autoSpaceDN w:val="0"/>
        <w:adjustRightInd w:val="0"/>
        <w:spacing w:line="300" w:lineRule="exact"/>
        <w:ind w:left="360" w:hanging="360"/>
        <w:rPr>
          <w:rFonts w:ascii="Calibri" w:hAnsi="Calibri"/>
        </w:rPr>
      </w:pPr>
      <w:r w:rsidRPr="009246BE">
        <w:rPr>
          <w:rFonts w:ascii="Calibri" w:hAnsi="Calibri"/>
        </w:rPr>
        <w:t xml:space="preserve">La presente fideiussione non potrà formare oggetto di cessione a terzi, ad alcun titolo o causa, da parte della Consip S.p.A. e delle singole Amministrazioni. </w:t>
      </w:r>
    </w:p>
    <w:p w:rsidR="001355D6" w:rsidRPr="009246BE" w:rsidRDefault="001355D6">
      <w:pPr>
        <w:pStyle w:val="Numeroelenco"/>
        <w:autoSpaceDE w:val="0"/>
        <w:autoSpaceDN w:val="0"/>
        <w:adjustRightInd w:val="0"/>
        <w:spacing w:line="300" w:lineRule="exact"/>
        <w:ind w:left="360" w:hanging="360"/>
        <w:rPr>
          <w:rStyle w:val="Corsivo"/>
          <w:rFonts w:ascii="Calibri" w:hAnsi="Calibri"/>
        </w:rPr>
      </w:pPr>
      <w:r w:rsidRPr="009246BE">
        <w:rPr>
          <w:rFonts w:ascii="Calibri" w:hAnsi="Calibri"/>
        </w:rPr>
        <w:t xml:space="preserve">La presente fideiussione è regolata, per tutto quanto non espressamente previsto dal presente contratto, dalla legge italiana e verrà interpretata in conformità alla medesima. </w:t>
      </w:r>
    </w:p>
    <w:p w:rsidR="001355D6" w:rsidRPr="009246BE" w:rsidRDefault="001355D6">
      <w:pPr>
        <w:pStyle w:val="Numeroelenco"/>
        <w:autoSpaceDE w:val="0"/>
        <w:autoSpaceDN w:val="0"/>
        <w:adjustRightInd w:val="0"/>
        <w:spacing w:line="300" w:lineRule="exact"/>
        <w:ind w:left="360" w:hanging="360"/>
        <w:rPr>
          <w:rFonts w:ascii="Calibri" w:hAnsi="Calibri"/>
        </w:rPr>
      </w:pPr>
      <w:r w:rsidRPr="009246BE">
        <w:rPr>
          <w:rFonts w:ascii="Calibri" w:hAnsi="Calibri"/>
        </w:rPr>
        <w:t>In caso di controversia tra l’Istituto [</w:t>
      </w:r>
      <w:r w:rsidRPr="009246BE">
        <w:rPr>
          <w:rFonts w:ascii="Calibri" w:hAnsi="Calibri"/>
          <w:b/>
          <w:bCs/>
          <w:i/>
          <w:iCs/>
        </w:rPr>
        <w:t>ovvero, in alternativa</w:t>
      </w:r>
      <w:r w:rsidRPr="009246BE">
        <w:rPr>
          <w:rStyle w:val="Corsivo"/>
          <w:rFonts w:ascii="Calibri" w:hAnsi="Calibri"/>
        </w:rPr>
        <w:t>:</w:t>
      </w:r>
      <w:r w:rsidRPr="009246BE">
        <w:rPr>
          <w:rFonts w:ascii="Calibri" w:hAnsi="Calibri"/>
        </w:rPr>
        <w:t xml:space="preserve"> </w:t>
      </w:r>
      <w:smartTag w:uri="urn:schemas-microsoft-com:office:smarttags" w:element="PersonName">
        <w:smartTagPr>
          <w:attr w:name="ProductID" w:val="la Societ￠"/>
        </w:smartTagPr>
        <w:r w:rsidRPr="009246BE">
          <w:rPr>
            <w:rFonts w:ascii="Calibri" w:hAnsi="Calibri"/>
          </w:rPr>
          <w:t>la Società</w:t>
        </w:r>
      </w:smartTag>
      <w:r w:rsidRPr="009246BE">
        <w:rPr>
          <w:rFonts w:ascii="Calibri" w:hAnsi="Calibri"/>
        </w:rPr>
        <w:t xml:space="preserve">, </w:t>
      </w:r>
      <w:r w:rsidRPr="009246BE">
        <w:rPr>
          <w:rFonts w:ascii="Calibri" w:hAnsi="Calibri"/>
          <w:b/>
          <w:bCs/>
          <w:i/>
          <w:iCs/>
        </w:rPr>
        <w:t>ovvero, in alternativa</w:t>
      </w:r>
      <w:r w:rsidRPr="009246BE">
        <w:rPr>
          <w:rFonts w:ascii="Calibri" w:hAnsi="Calibri"/>
        </w:rPr>
        <w:t xml:space="preserve">: l’Assicuratore] e </w:t>
      </w:r>
      <w:smartTag w:uri="urn:schemas-microsoft-com:office:smarttags" w:element="PersonName">
        <w:smartTagPr>
          <w:attr w:name="ProductID" w:val="la Consip S.p"/>
        </w:smartTagPr>
        <w:r w:rsidRPr="009246BE">
          <w:rPr>
            <w:rFonts w:ascii="Calibri" w:hAnsi="Calibri"/>
          </w:rPr>
          <w:t>la Consip S.p</w:t>
        </w:r>
      </w:smartTag>
      <w:r w:rsidRPr="009246BE">
        <w:rPr>
          <w:rFonts w:ascii="Calibri" w:hAnsi="Calibri"/>
        </w:rPr>
        <w:t>.A. e/o le Amministrazioni contraenti è competente in</w:t>
      </w:r>
      <w:r w:rsidR="00FC2379" w:rsidRPr="009246BE">
        <w:rPr>
          <w:rFonts w:ascii="Calibri" w:hAnsi="Calibri"/>
        </w:rPr>
        <w:t xml:space="preserve"> via esclusiva il Foro di Roma.</w:t>
      </w:r>
    </w:p>
    <w:p w:rsidR="001355D6" w:rsidRPr="009246BE" w:rsidRDefault="001355D6">
      <w:pPr>
        <w:pStyle w:val="Indirizzo"/>
        <w:ind w:left="0"/>
        <w:rPr>
          <w:rFonts w:ascii="Calibri" w:hAnsi="Calibri"/>
        </w:rPr>
      </w:pPr>
      <w:r w:rsidRPr="009246BE">
        <w:rPr>
          <w:rFonts w:ascii="Calibri" w:hAnsi="Calibri"/>
        </w:rPr>
        <w:t>Il Fornitore</w:t>
      </w:r>
      <w:r w:rsidRPr="009246BE">
        <w:rPr>
          <w:rFonts w:ascii="Calibri" w:hAnsi="Calibri"/>
        </w:rPr>
        <w:tab/>
        <w:t xml:space="preserve">L’Istituto </w:t>
      </w:r>
    </w:p>
    <w:p w:rsidR="001355D6" w:rsidRPr="009246BE" w:rsidRDefault="001355D6">
      <w:pPr>
        <w:pStyle w:val="Indirizzo"/>
        <w:rPr>
          <w:rFonts w:ascii="Calibri" w:hAnsi="Calibri" w:cs="Trebuchet MS"/>
        </w:rPr>
      </w:pPr>
      <w:r w:rsidRPr="009246BE">
        <w:rPr>
          <w:rFonts w:ascii="Calibri" w:hAnsi="Calibri" w:cs="Trebuchet MS"/>
        </w:rPr>
        <w:t>(</w:t>
      </w:r>
      <w:r w:rsidRPr="009246BE">
        <w:rPr>
          <w:rStyle w:val="StileIndirizzoGrassettoCorsivoCarattere"/>
          <w:rFonts w:ascii="Calibri" w:hAnsi="Calibri"/>
        </w:rPr>
        <w:t>ovvero:</w:t>
      </w:r>
      <w:r w:rsidRPr="009246BE">
        <w:rPr>
          <w:rFonts w:ascii="Calibri" w:hAnsi="Calibri" w:cs="Trebuchet MS"/>
        </w:rPr>
        <w:t xml:space="preserve"> </w:t>
      </w:r>
      <w:smartTag w:uri="urn:schemas-microsoft-com:office:smarttags" w:element="PersonName">
        <w:smartTagPr>
          <w:attr w:name="ProductID" w:val="la Societ￠"/>
        </w:smartTagPr>
        <w:r w:rsidRPr="009246BE">
          <w:rPr>
            <w:rFonts w:ascii="Calibri" w:hAnsi="Calibri" w:cs="Trebuchet MS"/>
          </w:rPr>
          <w:t>La Società</w:t>
        </w:r>
      </w:smartTag>
      <w:r w:rsidRPr="009246BE">
        <w:rPr>
          <w:rFonts w:ascii="Calibri" w:hAnsi="Calibri" w:cs="Trebuchet MS"/>
        </w:rPr>
        <w:t xml:space="preserve">) </w:t>
      </w:r>
    </w:p>
    <w:p w:rsidR="001355D6" w:rsidRPr="009246BE" w:rsidRDefault="001355D6">
      <w:pPr>
        <w:pStyle w:val="Indirizzo"/>
        <w:rPr>
          <w:rFonts w:ascii="Calibri" w:hAnsi="Calibri"/>
        </w:rPr>
      </w:pPr>
      <w:r w:rsidRPr="009246BE">
        <w:rPr>
          <w:rFonts w:ascii="Calibri" w:hAnsi="Calibri"/>
        </w:rPr>
        <w:t>(</w:t>
      </w:r>
      <w:r w:rsidRPr="009246BE">
        <w:rPr>
          <w:rStyle w:val="StileIndirizzoGrassettoCorsivoCarattere"/>
          <w:rFonts w:ascii="Calibri" w:hAnsi="Calibri"/>
        </w:rPr>
        <w:t>ovvero:</w:t>
      </w:r>
      <w:r w:rsidRPr="009246BE">
        <w:rPr>
          <w:rFonts w:ascii="Calibri" w:hAnsi="Calibri" w:cs="Trebuchet MS"/>
        </w:rPr>
        <w:t xml:space="preserve"> L’Assicuratore</w:t>
      </w:r>
      <w:r w:rsidRPr="009246BE">
        <w:rPr>
          <w:rFonts w:ascii="Calibri" w:hAnsi="Calibri"/>
        </w:rPr>
        <w:t>)</w:t>
      </w:r>
    </w:p>
    <w:p w:rsidR="001355D6" w:rsidRPr="009246BE" w:rsidRDefault="001355D6">
      <w:pPr>
        <w:rPr>
          <w:rFonts w:ascii="Calibri" w:hAnsi="Calibri"/>
        </w:rPr>
        <w:sectPr w:rsidR="001355D6" w:rsidRPr="009246BE">
          <w:footerReference w:type="even" r:id="rId8"/>
          <w:footerReference w:type="default" r:id="rId9"/>
          <w:headerReference w:type="first" r:id="rId10"/>
          <w:footerReference w:type="first" r:id="rId11"/>
          <w:type w:val="continuous"/>
          <w:pgSz w:w="11906" w:h="16838" w:code="9"/>
          <w:pgMar w:top="1985" w:right="1985" w:bottom="1797" w:left="1985" w:header="709" w:footer="0" w:gutter="0"/>
          <w:pgNumType w:start="1"/>
          <w:cols w:space="708"/>
          <w:titlePg/>
          <w:docGrid w:linePitch="360"/>
        </w:sectPr>
      </w:pPr>
    </w:p>
    <w:p w:rsidR="001355D6" w:rsidRPr="009246BE" w:rsidRDefault="001355D6">
      <w:pPr>
        <w:pStyle w:val="Titolo1"/>
        <w:rPr>
          <w:rFonts w:ascii="Calibri" w:hAnsi="Calibri"/>
        </w:rPr>
      </w:pPr>
      <w:r w:rsidRPr="009246BE">
        <w:rPr>
          <w:rFonts w:ascii="Calibri" w:hAnsi="Calibri"/>
        </w:rPr>
        <w:lastRenderedPageBreak/>
        <w:t>MOD. 2</w:t>
      </w:r>
    </w:p>
    <w:p w:rsidR="001355D6" w:rsidRPr="009246BE" w:rsidRDefault="001355D6">
      <w:pPr>
        <w:pStyle w:val="Titolo1"/>
        <w:rPr>
          <w:rFonts w:ascii="Calibri" w:hAnsi="Calibri"/>
        </w:rPr>
      </w:pPr>
      <w:r w:rsidRPr="009246BE">
        <w:rPr>
          <w:rFonts w:ascii="Calibri" w:hAnsi="Calibri"/>
        </w:rPr>
        <w:t>FACSIMILE CAUZIONE PER LE VERIFICHE ISPETTIVE</w:t>
      </w:r>
    </w:p>
    <w:p w:rsidR="001355D6" w:rsidRPr="009246BE" w:rsidRDefault="001355D6">
      <w:pPr>
        <w:rPr>
          <w:rFonts w:ascii="Calibri" w:hAnsi="Calibri"/>
        </w:rPr>
      </w:pPr>
    </w:p>
    <w:p w:rsidR="001355D6" w:rsidRPr="009246BE" w:rsidRDefault="001355D6">
      <w:pPr>
        <w:rPr>
          <w:rFonts w:ascii="Calibri" w:hAnsi="Calibri"/>
        </w:rPr>
      </w:pPr>
    </w:p>
    <w:p w:rsidR="001355D6" w:rsidRPr="009246BE" w:rsidRDefault="001355D6">
      <w:pPr>
        <w:rPr>
          <w:rFonts w:ascii="Calibri" w:hAnsi="Calibri"/>
        </w:rPr>
      </w:pPr>
    </w:p>
    <w:p w:rsidR="001355D6" w:rsidRPr="009246BE" w:rsidRDefault="001355D6">
      <w:pPr>
        <w:pStyle w:val="Indirizzo"/>
        <w:rPr>
          <w:rFonts w:ascii="Calibri" w:hAnsi="Calibri"/>
        </w:rPr>
      </w:pPr>
      <w:r w:rsidRPr="009246BE">
        <w:rPr>
          <w:rFonts w:ascii="Calibri" w:hAnsi="Calibri"/>
        </w:rPr>
        <w:t xml:space="preserve">Spett.le </w:t>
      </w:r>
    </w:p>
    <w:p w:rsidR="001355D6" w:rsidRPr="009246BE" w:rsidRDefault="001355D6">
      <w:pPr>
        <w:pStyle w:val="Indirizzo"/>
        <w:rPr>
          <w:rStyle w:val="Grassetto"/>
          <w:rFonts w:ascii="Calibri" w:hAnsi="Calibri"/>
        </w:rPr>
      </w:pPr>
      <w:r w:rsidRPr="009246BE">
        <w:rPr>
          <w:rStyle w:val="Grassetto"/>
          <w:rFonts w:ascii="Calibri" w:hAnsi="Calibri"/>
        </w:rPr>
        <w:t>Consip S.p.A.</w:t>
      </w:r>
    </w:p>
    <w:p w:rsidR="001355D6" w:rsidRPr="009246BE" w:rsidRDefault="001355D6">
      <w:pPr>
        <w:pStyle w:val="Indirizzo"/>
        <w:rPr>
          <w:rFonts w:ascii="Calibri" w:hAnsi="Calibri" w:cs="Trebuchet MS"/>
        </w:rPr>
      </w:pPr>
      <w:r w:rsidRPr="009246BE">
        <w:rPr>
          <w:rFonts w:ascii="Calibri" w:hAnsi="Calibri" w:cs="Trebuchet MS"/>
        </w:rPr>
        <w:t>Via Isonzo, 19/E</w:t>
      </w:r>
    </w:p>
    <w:p w:rsidR="001355D6" w:rsidRPr="009246BE" w:rsidRDefault="001355D6">
      <w:pPr>
        <w:pStyle w:val="Indirizzo"/>
        <w:rPr>
          <w:rFonts w:ascii="Calibri" w:hAnsi="Calibri"/>
        </w:rPr>
      </w:pPr>
      <w:r w:rsidRPr="009246BE">
        <w:rPr>
          <w:rFonts w:ascii="Calibri" w:hAnsi="Calibri"/>
        </w:rPr>
        <w:t>00198 ROMA</w:t>
      </w:r>
    </w:p>
    <w:p w:rsidR="001355D6" w:rsidRPr="009246BE" w:rsidRDefault="001355D6">
      <w:pPr>
        <w:rPr>
          <w:rFonts w:ascii="Calibri" w:hAnsi="Calibri"/>
        </w:rPr>
      </w:pPr>
      <w:r w:rsidRPr="009246BE">
        <w:rPr>
          <w:rFonts w:ascii="Calibri" w:hAnsi="Calibri"/>
        </w:rPr>
        <w:t>_________, lì __________</w:t>
      </w:r>
    </w:p>
    <w:p w:rsidR="001355D6" w:rsidRPr="009246BE" w:rsidRDefault="001355D6">
      <w:pPr>
        <w:rPr>
          <w:rFonts w:ascii="Calibri" w:hAnsi="Calibri"/>
        </w:rPr>
      </w:pPr>
    </w:p>
    <w:p w:rsidR="001355D6" w:rsidRPr="009246BE" w:rsidRDefault="001355D6">
      <w:pPr>
        <w:rPr>
          <w:rFonts w:ascii="Calibri" w:hAnsi="Calibri"/>
        </w:rPr>
      </w:pPr>
      <w:r w:rsidRPr="009246BE">
        <w:rPr>
          <w:rFonts w:ascii="Calibri" w:hAnsi="Calibri"/>
        </w:rPr>
        <w:t>Premesso che:</w:t>
      </w:r>
    </w:p>
    <w:p w:rsidR="001355D6" w:rsidRPr="009246BE" w:rsidRDefault="001355D6">
      <w:pPr>
        <w:ind w:left="360" w:hanging="360"/>
        <w:rPr>
          <w:rFonts w:ascii="Calibri" w:hAnsi="Calibri"/>
        </w:rPr>
      </w:pPr>
      <w:r w:rsidRPr="009246BE">
        <w:rPr>
          <w:rStyle w:val="StileGrassettoCorsivo"/>
          <w:rFonts w:ascii="Calibri" w:hAnsi="Calibri"/>
        </w:rPr>
        <w:t>(a)</w:t>
      </w:r>
      <w:r w:rsidRPr="009246BE">
        <w:rPr>
          <w:rFonts w:ascii="Calibri" w:hAnsi="Calibri"/>
        </w:rPr>
        <w:t xml:space="preserve"> in data __  </w:t>
      </w:r>
      <w:smartTag w:uri="urn:schemas-microsoft-com:office:smarttags" w:element="PersonName">
        <w:smartTagPr>
          <w:attr w:name="ProductID" w:val="la Consip S.p"/>
        </w:smartTagPr>
        <w:r w:rsidRPr="009246BE">
          <w:rPr>
            <w:rFonts w:ascii="Calibri" w:hAnsi="Calibri"/>
          </w:rPr>
          <w:t>la Consip S.p</w:t>
        </w:r>
      </w:smartTag>
      <w:r w:rsidRPr="009246BE">
        <w:rPr>
          <w:rFonts w:ascii="Calibri" w:hAnsi="Calibri"/>
        </w:rPr>
        <w:t xml:space="preserve">.A. a socio unico, (in seguito per brevità anche “Consip”) ha aggiudicato a ______ (in seguito, per brevità anche “Fornitore”) la gara relativa alla stipula di una Convenzione, ai sensi dell’art. 26 della Legge n. 488/1999 e s.m.i. e dell’art. 58 della Legge n. 388/2000, per </w:t>
      </w:r>
      <w:r w:rsidR="000D6934" w:rsidRPr="000D6934">
        <w:rPr>
          <w:rFonts w:ascii="Calibri" w:hAnsi="Calibri"/>
        </w:rPr>
        <w:t>la fornitura in noleggio di apparecchiature Multifunzione di fascia media per scansione, copia e stampa e dei servizi connessi per le Pub</w:t>
      </w:r>
      <w:r w:rsidR="000D6934">
        <w:rPr>
          <w:rFonts w:ascii="Calibri" w:hAnsi="Calibri"/>
        </w:rPr>
        <w:t xml:space="preserve">bliche Amministrazioni, </w:t>
      </w:r>
      <w:r w:rsidRPr="009246BE">
        <w:rPr>
          <w:rFonts w:ascii="Calibri" w:hAnsi="Calibri"/>
        </w:rPr>
        <w:t xml:space="preserve">con la quale il Fornitore si impegna ad accettare gli Ordinativi di Fornitura emessi dalle Pubbliche Amministrazioni, quali definite ai sensi dell’art. 1 del D.Lgs. n. 165/2001, nonché dagli altri soggetti legittimati ai sensi della normativa vigente ad utilizzare </w:t>
      </w:r>
      <w:smartTag w:uri="urn:schemas-microsoft-com:office:smarttags" w:element="PersonName">
        <w:smartTagPr>
          <w:attr w:name="ProductID" w:val="la Convenzione"/>
        </w:smartTagPr>
        <w:r w:rsidRPr="009246BE">
          <w:rPr>
            <w:rFonts w:ascii="Calibri" w:hAnsi="Calibri"/>
          </w:rPr>
          <w:t>la Convenzione</w:t>
        </w:r>
      </w:smartTag>
      <w:r w:rsidRPr="009246BE">
        <w:rPr>
          <w:rFonts w:ascii="Calibri" w:hAnsi="Calibri"/>
        </w:rPr>
        <w:t xml:space="preserve"> (di seguito: “Amministrazioni”) sino a concorrenza della quantità massima complessiva stabilita dalla suddetta Convenzione, ai prezzi ed alle condizioni nella stessa indicate;</w:t>
      </w:r>
    </w:p>
    <w:p w:rsidR="001355D6" w:rsidRPr="009246BE" w:rsidRDefault="001355D6">
      <w:pPr>
        <w:ind w:left="360" w:hanging="360"/>
        <w:rPr>
          <w:rFonts w:ascii="Calibri" w:hAnsi="Calibri"/>
        </w:rPr>
      </w:pPr>
      <w:r w:rsidRPr="009246BE">
        <w:rPr>
          <w:rStyle w:val="StileGrassettoCorsivo"/>
          <w:rFonts w:ascii="Calibri" w:hAnsi="Calibri"/>
        </w:rPr>
        <w:t>(b)</w:t>
      </w:r>
      <w:r w:rsidRPr="009246BE">
        <w:rPr>
          <w:rFonts w:ascii="Calibri" w:hAnsi="Calibri"/>
        </w:rPr>
        <w:t xml:space="preserve"> ai sensi della predetta Convenzione il Fornitore si impegna a garantire, nei confronti della Consip, l’esatto e corretto pagamento dei costi delle verifiche ispettive;</w:t>
      </w:r>
    </w:p>
    <w:p w:rsidR="001355D6" w:rsidRPr="009246BE" w:rsidRDefault="001355D6">
      <w:pPr>
        <w:ind w:left="360" w:hanging="360"/>
        <w:rPr>
          <w:rFonts w:ascii="Calibri" w:hAnsi="Calibri"/>
        </w:rPr>
      </w:pPr>
      <w:r w:rsidRPr="009246BE">
        <w:rPr>
          <w:rStyle w:val="StileGrassettoCorsivo"/>
          <w:rFonts w:ascii="Calibri" w:hAnsi="Calibri"/>
        </w:rPr>
        <w:t>(c)</w:t>
      </w:r>
      <w:r w:rsidRPr="009246BE">
        <w:rPr>
          <w:rFonts w:ascii="Calibri" w:hAnsi="Calibri"/>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(_______________/__);</w:t>
      </w:r>
    </w:p>
    <w:p w:rsidR="001355D6" w:rsidRPr="009246BE" w:rsidRDefault="001355D6">
      <w:pPr>
        <w:ind w:left="360" w:hanging="360"/>
        <w:rPr>
          <w:rFonts w:ascii="Calibri" w:hAnsi="Calibri"/>
        </w:rPr>
      </w:pPr>
      <w:r w:rsidRPr="009246BE">
        <w:rPr>
          <w:rStyle w:val="StileGrassettoCorsivo"/>
          <w:rFonts w:ascii="Calibri" w:hAnsi="Calibri"/>
        </w:rPr>
        <w:t>(d)</w:t>
      </w:r>
      <w:r w:rsidRPr="009246BE">
        <w:rPr>
          <w:rFonts w:ascii="Calibri" w:hAnsi="Calibri"/>
        </w:rPr>
        <w:t xml:space="preserve"> il sottoscritto Istituto di Credito _________[</w:t>
      </w:r>
      <w:r w:rsidRPr="009246BE">
        <w:rPr>
          <w:rStyle w:val="Grassettocorsivo"/>
          <w:rFonts w:ascii="Calibri" w:hAnsi="Calibri"/>
        </w:rPr>
        <w:t>ovvero, in alternativa</w:t>
      </w:r>
      <w:r w:rsidRPr="009246BE">
        <w:rPr>
          <w:rFonts w:ascii="Calibri" w:hAnsi="Calibri"/>
        </w:rPr>
        <w:t xml:space="preserve">: la sottoscritta Società Finanziaria </w:t>
      </w:r>
      <w:r w:rsidRPr="009246BE">
        <w:rPr>
          <w:rStyle w:val="Grassettocorsivo"/>
          <w:rFonts w:ascii="Calibri" w:hAnsi="Calibri"/>
        </w:rPr>
        <w:t>ovvero, in alternativa</w:t>
      </w:r>
      <w:r w:rsidRPr="009246BE">
        <w:rPr>
          <w:rFonts w:ascii="Calibri" w:hAnsi="Calibri"/>
        </w:rPr>
        <w:t>: la sottoscritta Impresa di Assicurazione], con sede in _, Via ____, n. _ si è dichiarato/a disponibile a concedere la predetta garanzia.</w:t>
      </w:r>
    </w:p>
    <w:p w:rsidR="001355D6" w:rsidRPr="009246BE" w:rsidRDefault="001355D6">
      <w:pPr>
        <w:rPr>
          <w:rFonts w:ascii="Calibri" w:hAnsi="Calibri"/>
        </w:rPr>
      </w:pPr>
    </w:p>
    <w:p w:rsidR="001355D6" w:rsidRPr="009246BE" w:rsidRDefault="001355D6">
      <w:pPr>
        <w:rPr>
          <w:rFonts w:ascii="Calibri" w:hAnsi="Calibri"/>
        </w:rPr>
      </w:pPr>
      <w:r w:rsidRPr="009246BE">
        <w:rPr>
          <w:rFonts w:ascii="Calibri" w:hAnsi="Calibri"/>
        </w:rPr>
        <w:t>Tutto ciò premesso, a valere quale parte integrante e sostanziale della presente lettera, il sottoscritto Istituto di Credito ___________[</w:t>
      </w:r>
      <w:r w:rsidRPr="009246BE">
        <w:rPr>
          <w:rStyle w:val="Grassettocorsivo"/>
          <w:rFonts w:ascii="Calibri" w:hAnsi="Calibri"/>
        </w:rPr>
        <w:t>ovvero, in alternativa</w:t>
      </w:r>
      <w:r w:rsidRPr="009246BE">
        <w:rPr>
          <w:rFonts w:ascii="Calibri" w:hAnsi="Calibri"/>
        </w:rPr>
        <w:t xml:space="preserve">: la sottoscritta Società Finanziaria </w:t>
      </w:r>
      <w:r w:rsidRPr="009246BE">
        <w:rPr>
          <w:rStyle w:val="Grassettocorsivo"/>
          <w:rFonts w:ascii="Calibri" w:hAnsi="Calibri"/>
        </w:rPr>
        <w:t>ovvero, in alternativa</w:t>
      </w:r>
      <w:r w:rsidRPr="009246BE">
        <w:rPr>
          <w:rFonts w:ascii="Calibri" w:hAnsi="Calibri"/>
        </w:rPr>
        <w:t>: la sottoscritta Impresa di Assicurazione] (in seguito per brevità anche l’“Istituto”</w:t>
      </w:r>
      <w:r w:rsidRPr="009246BE">
        <w:rPr>
          <w:rStyle w:val="StileGrassettoCorsivo"/>
          <w:rFonts w:ascii="Calibri" w:hAnsi="Calibri"/>
        </w:rPr>
        <w:t xml:space="preserve"> ovvero, in alternativa:</w:t>
      </w:r>
      <w:r w:rsidRPr="009246BE">
        <w:rPr>
          <w:rFonts w:ascii="Calibri" w:hAnsi="Calibri"/>
        </w:rPr>
        <w:t xml:space="preserve"> la “Società”</w:t>
      </w:r>
      <w:r w:rsidRPr="009246BE">
        <w:rPr>
          <w:rStyle w:val="StileGrassettoCorsivo"/>
          <w:rFonts w:ascii="Calibri" w:hAnsi="Calibri"/>
        </w:rPr>
        <w:t xml:space="preserve"> ovvero, in alternativa: </w:t>
      </w:r>
      <w:r w:rsidRPr="009246BE">
        <w:rPr>
          <w:rFonts w:ascii="Calibri" w:hAnsi="Calibri"/>
        </w:rPr>
        <w:t>l’“Assicuratore”), con sede  in ______, Via ____, n. _, iscritto/a nel registro delle imprese di</w:t>
      </w:r>
      <w:r w:rsidRPr="009246BE">
        <w:rPr>
          <w:rStyle w:val="Corsivo"/>
          <w:rFonts w:ascii="Calibri" w:hAnsi="Calibri"/>
        </w:rPr>
        <w:t xml:space="preserve"> ________</w:t>
      </w:r>
      <w:r w:rsidRPr="009246BE">
        <w:rPr>
          <w:rFonts w:ascii="Calibri" w:hAnsi="Calibri"/>
        </w:rPr>
        <w:t xml:space="preserve"> al n. ___ iscritto/a all’albo delle banche presso </w:t>
      </w:r>
      <w:smartTag w:uri="urn:schemas-microsoft-com:office:smarttags" w:element="PersonName">
        <w:smartTagPr>
          <w:attr w:name="ProductID" w:val="la Banca"/>
        </w:smartTagPr>
        <w:r w:rsidRPr="009246BE">
          <w:rPr>
            <w:rFonts w:ascii="Calibri" w:hAnsi="Calibri"/>
          </w:rPr>
          <w:t>la Banca</w:t>
        </w:r>
      </w:smartTag>
      <w:r w:rsidRPr="009246BE">
        <w:rPr>
          <w:rFonts w:ascii="Calibri" w:hAnsi="Calibri"/>
        </w:rPr>
        <w:t xml:space="preserve"> d’Italia ________ (</w:t>
      </w:r>
      <w:r w:rsidRPr="009246BE">
        <w:rPr>
          <w:rStyle w:val="Corsivo"/>
          <w:rFonts w:ascii="Calibri" w:hAnsi="Calibri"/>
        </w:rPr>
        <w:t>per le società di assicurazione indicare gli estremi di iscrizione all’elenco delle imprese autorizzate all’esercizio del ramo cauzioni; per le società finanziarie indicare gli estremi di iscrizione all’</w:t>
      </w:r>
      <w:r w:rsidR="001511DD" w:rsidRPr="009246BE">
        <w:rPr>
          <w:rStyle w:val="Corsivo"/>
          <w:rFonts w:ascii="Calibri" w:hAnsi="Calibri"/>
        </w:rPr>
        <w:t xml:space="preserve">albo </w:t>
      </w:r>
      <w:r w:rsidRPr="009246BE">
        <w:rPr>
          <w:rStyle w:val="Corsivo"/>
          <w:rFonts w:ascii="Calibri" w:hAnsi="Calibri"/>
        </w:rPr>
        <w:t>ex art. 10</w:t>
      </w:r>
      <w:r w:rsidR="001511DD" w:rsidRPr="009246BE">
        <w:rPr>
          <w:rStyle w:val="Corsivo"/>
          <w:rFonts w:ascii="Calibri" w:hAnsi="Calibri"/>
        </w:rPr>
        <w:t>6</w:t>
      </w:r>
      <w:r w:rsidRPr="009246BE">
        <w:rPr>
          <w:rStyle w:val="Corsivo"/>
          <w:rFonts w:ascii="Calibri" w:hAnsi="Calibri"/>
        </w:rPr>
        <w:t xml:space="preserve"> del D.Lgs. 385/93 presso </w:t>
      </w:r>
      <w:smartTag w:uri="urn:schemas-microsoft-com:office:smarttags" w:element="PersonName">
        <w:smartTagPr>
          <w:attr w:name="ProductID" w:val="la Banca"/>
        </w:smartTagPr>
        <w:r w:rsidRPr="009246BE">
          <w:rPr>
            <w:rStyle w:val="Corsivo"/>
            <w:rFonts w:ascii="Calibri" w:hAnsi="Calibri"/>
          </w:rPr>
          <w:t>la Banca</w:t>
        </w:r>
      </w:smartTag>
      <w:r w:rsidRPr="009246BE">
        <w:rPr>
          <w:rStyle w:val="Corsivo"/>
          <w:rFonts w:ascii="Calibri" w:hAnsi="Calibri"/>
        </w:rPr>
        <w:t xml:space="preserve"> d’Italia</w:t>
      </w:r>
      <w:r w:rsidR="00DC1517" w:rsidRPr="009246BE">
        <w:rPr>
          <w:rStyle w:val="Corsivo"/>
          <w:rFonts w:ascii="Calibri" w:hAnsi="Calibri"/>
        </w:rPr>
        <w:t xml:space="preserve"> -</w:t>
      </w:r>
      <w:r w:rsidR="00E71581" w:rsidRPr="009246BE">
        <w:rPr>
          <w:rStyle w:val="Corsivo"/>
          <w:rFonts w:ascii="Calibri" w:hAnsi="Calibri"/>
        </w:rPr>
        <w:t xml:space="preserve"> </w:t>
      </w:r>
      <w:r w:rsidR="007C5490" w:rsidRPr="009246BE">
        <w:rPr>
          <w:rStyle w:val="Corsivo"/>
          <w:rFonts w:ascii="Calibri" w:hAnsi="Calibri"/>
          <w:color w:val="0070C0"/>
        </w:rPr>
        <w:t>s</w:t>
      </w:r>
      <w:r w:rsidR="007C5490" w:rsidRPr="009246BE">
        <w:rPr>
          <w:rStyle w:val="Corsivo"/>
          <w:rFonts w:ascii="Calibri" w:hAnsi="Calibri"/>
          <w:iCs w:val="0"/>
          <w:color w:val="0070C0"/>
        </w:rPr>
        <w:t xml:space="preserve">i precisa, tuttavia, che, </w:t>
      </w:r>
      <w:r w:rsidR="007C5490" w:rsidRPr="009246BE">
        <w:rPr>
          <w:rStyle w:val="Corsivo"/>
          <w:rFonts w:ascii="Calibri" w:hAnsi="Calibri"/>
          <w:color w:val="0070C0"/>
        </w:rPr>
        <w:t xml:space="preserve">stante anche l’adozione delle disposizioni attuative del D.Lgs. 141/2010 - i.e. il DM del 2.4.2015, n. 53 e la Circolare della Banca </w:t>
      </w:r>
      <w:r w:rsidR="007C5490" w:rsidRPr="009246BE">
        <w:rPr>
          <w:rStyle w:val="Corsivo"/>
          <w:rFonts w:ascii="Calibri" w:hAnsi="Calibri"/>
          <w:color w:val="0070C0"/>
        </w:rPr>
        <w:lastRenderedPageBreak/>
        <w:t>d’Italia 288 del 3.4.2015-  e nelle more della loro completa applicazione, la fideiussione potrà essere rilasciata da (i)  intermediari finanziari che risultano già iscritti al nuovo albo di cui all’articolo 106 del D.Lgs. n. 385/1993, che svolgono in via esclusiva o prevalente attività di rilascio di garanzie e che sono sottoposti a revisione contabile da parte di una società di revisione iscritta nell'albo previsto dall'articolo 161 del decreto legislativo 24 febbraio 1998, n. 58 o (ii) intermediari finanziari iscritti nell’elenco speciale di cui all’art. 107 del D.lgs. 385/1993, che svolgono in via esclusiva o prevalente attività di rilascio di garanzie, a ciò autorizzati dal Ministero dell'economia e delle finanze</w:t>
      </w:r>
      <w:r w:rsidR="00E71581" w:rsidRPr="009246BE">
        <w:rPr>
          <w:rFonts w:ascii="Calibri" w:hAnsi="Calibri"/>
          <w:i/>
          <w:iCs/>
          <w:color w:val="0070C0"/>
        </w:rPr>
        <w:t xml:space="preserve">; essi dovranno indicare </w:t>
      </w:r>
      <w:r w:rsidR="00E71581" w:rsidRPr="009246BE">
        <w:rPr>
          <w:rStyle w:val="Corsivo"/>
          <w:rFonts w:ascii="Calibri" w:hAnsi="Calibri"/>
          <w:color w:val="0070C0"/>
        </w:rPr>
        <w:t>gli estremi di iscrizione nel suddetto</w:t>
      </w:r>
      <w:r w:rsidR="00802E1A" w:rsidRPr="009246BE">
        <w:rPr>
          <w:rStyle w:val="Corsivo"/>
          <w:rFonts w:ascii="Calibri" w:hAnsi="Calibri"/>
          <w:color w:val="0070C0"/>
        </w:rPr>
        <w:t xml:space="preserve"> albo o nel suddetto</w:t>
      </w:r>
      <w:r w:rsidR="00E71581" w:rsidRPr="009246BE">
        <w:rPr>
          <w:rStyle w:val="Corsivo"/>
          <w:rFonts w:ascii="Calibri" w:hAnsi="Calibri"/>
          <w:color w:val="0070C0"/>
        </w:rPr>
        <w:t xml:space="preserve"> elenco</w:t>
      </w:r>
      <w:r w:rsidR="00E71581" w:rsidRPr="009246BE">
        <w:rPr>
          <w:rStyle w:val="Corsivo"/>
          <w:rFonts w:ascii="Calibri" w:hAnsi="Calibri"/>
        </w:rPr>
        <w:t>)</w:t>
      </w:r>
      <w:r w:rsidRPr="009246BE">
        <w:rPr>
          <w:rFonts w:ascii="Calibri" w:hAnsi="Calibri"/>
        </w:rPr>
        <w:t>,</w:t>
      </w:r>
      <w:r w:rsidRPr="009246BE">
        <w:rPr>
          <w:rStyle w:val="Corsivo"/>
          <w:rFonts w:ascii="Calibri" w:hAnsi="Calibri"/>
        </w:rPr>
        <w:t xml:space="preserve"> </w:t>
      </w:r>
      <w:r w:rsidRPr="009246BE">
        <w:rPr>
          <w:rFonts w:ascii="Calibri" w:hAnsi="Calibri"/>
        </w:rPr>
        <w:t>nella persona dei suoi procuratori Sig. _______</w:t>
      </w:r>
      <w:r w:rsidR="00C04702" w:rsidRPr="009246BE">
        <w:rPr>
          <w:rFonts w:ascii="Calibri" w:hAnsi="Calibri"/>
        </w:rPr>
        <w:t xml:space="preserve"> </w:t>
      </w:r>
      <w:r w:rsidRPr="009246BE">
        <w:rPr>
          <w:rFonts w:ascii="Calibri" w:hAnsi="Calibri"/>
        </w:rPr>
        <w:t xml:space="preserve">_________________, nato a ______, il _________ e Sig. __________ nato a ___________ il __________, in forza di procura speciale del _________, con la presente si costituisce fideiussore nell’interesse della ________________ </w:t>
      </w:r>
      <w:r w:rsidRPr="009246BE">
        <w:rPr>
          <w:rStyle w:val="Corsivo"/>
          <w:rFonts w:ascii="Calibri" w:hAnsi="Calibri"/>
        </w:rPr>
        <w:t>(Fornitore)</w:t>
      </w:r>
      <w:r w:rsidRPr="009246BE">
        <w:rPr>
          <w:rFonts w:ascii="Calibri" w:hAnsi="Calibri"/>
        </w:rPr>
        <w:t xml:space="preserve"> in favore della Consip S.p.A. e garantisce l’adempimento dell’obbligo assunto dal Fornitore con la stipula della Convenzione del pagamento dei costi dovuti all’Organismo di Ispezione per le verifiche ispettive il tutto sino ad un importo massimo pari ad Euro ____________,___= (_______________/__)</w:t>
      </w:r>
    </w:p>
    <w:p w:rsidR="001355D6" w:rsidRPr="009246BE" w:rsidRDefault="001355D6">
      <w:pPr>
        <w:rPr>
          <w:rFonts w:ascii="Calibri" w:hAnsi="Calibri"/>
        </w:rPr>
      </w:pPr>
    </w:p>
    <w:p w:rsidR="001355D6" w:rsidRPr="009246BE" w:rsidRDefault="001355D6">
      <w:pPr>
        <w:rPr>
          <w:rFonts w:ascii="Calibri" w:hAnsi="Calibri"/>
        </w:rPr>
      </w:pPr>
      <w:r w:rsidRPr="009246BE">
        <w:rPr>
          <w:rFonts w:ascii="Calibri" w:hAnsi="Calibri"/>
        </w:rPr>
        <w:t>La garanzia è prestata alle seguenti condizioni:</w:t>
      </w:r>
    </w:p>
    <w:p w:rsidR="001355D6" w:rsidRPr="009246BE" w:rsidRDefault="001355D6">
      <w:pPr>
        <w:rPr>
          <w:rFonts w:ascii="Calibri" w:hAnsi="Calibri"/>
        </w:rPr>
      </w:pPr>
    </w:p>
    <w:p w:rsidR="001355D6" w:rsidRPr="009246BE" w:rsidRDefault="001355D6">
      <w:pPr>
        <w:pStyle w:val="Numeroelenco"/>
        <w:numPr>
          <w:ilvl w:val="0"/>
          <w:numId w:val="3"/>
        </w:numPr>
        <w:tabs>
          <w:tab w:val="clear" w:pos="720"/>
        </w:tabs>
        <w:autoSpaceDE w:val="0"/>
        <w:autoSpaceDN w:val="0"/>
        <w:adjustRightInd w:val="0"/>
        <w:spacing w:line="300" w:lineRule="exact"/>
        <w:ind w:left="360"/>
        <w:rPr>
          <w:rFonts w:ascii="Calibri" w:hAnsi="Calibri"/>
        </w:rPr>
      </w:pPr>
      <w:r w:rsidRPr="009246BE">
        <w:rPr>
          <w:rFonts w:ascii="Calibri" w:hAnsi="Calibri"/>
        </w:rPr>
        <w:t>L’Istituto [</w:t>
      </w:r>
      <w:r w:rsidRPr="009246BE">
        <w:rPr>
          <w:rStyle w:val="Grassettocorsivo"/>
          <w:rFonts w:ascii="Calibri" w:hAnsi="Calibri"/>
        </w:rPr>
        <w:t>ovvero, in alternativa</w:t>
      </w:r>
      <w:r w:rsidRPr="009246BE">
        <w:rPr>
          <w:rFonts w:ascii="Calibri" w:hAnsi="Calibri"/>
        </w:rPr>
        <w:t xml:space="preserve">: </w:t>
      </w:r>
      <w:smartTag w:uri="urn:schemas-microsoft-com:office:smarttags" w:element="PersonName">
        <w:smartTagPr>
          <w:attr w:name="ProductID" w:val="la Societ￠"/>
        </w:smartTagPr>
        <w:r w:rsidRPr="009246BE">
          <w:rPr>
            <w:rFonts w:ascii="Calibri" w:hAnsi="Calibri"/>
          </w:rPr>
          <w:t>la Società</w:t>
        </w:r>
      </w:smartTag>
      <w:r w:rsidRPr="009246BE">
        <w:rPr>
          <w:rFonts w:ascii="Calibri" w:hAnsi="Calibri"/>
        </w:rPr>
        <w:t xml:space="preserve">, </w:t>
      </w:r>
      <w:r w:rsidRPr="009246BE">
        <w:rPr>
          <w:rStyle w:val="Grassettocorsivo"/>
          <w:rFonts w:ascii="Calibri" w:hAnsi="Calibri"/>
        </w:rPr>
        <w:t>ovvero, in alternativa</w:t>
      </w:r>
      <w:r w:rsidRPr="009246BE">
        <w:rPr>
          <w:rFonts w:ascii="Calibri" w:hAnsi="Calibri"/>
        </w:rPr>
        <w:t>: l’Assicuratore] si impegna, irrevocabilmente ed incondizionatamente, ad effettuare il  pagamento sino all’importo massimo di Euro ____________,___= (_______________/__), entro quindici giorni, a semplice richiesta scritta della Consip S.p.A. formulata a mezzo raccomandata con ricevuta di ritorno.</w:t>
      </w:r>
    </w:p>
    <w:p w:rsidR="001355D6" w:rsidRPr="009246BE" w:rsidRDefault="001355D6">
      <w:pPr>
        <w:numPr>
          <w:ilvl w:val="0"/>
          <w:numId w:val="3"/>
        </w:numPr>
        <w:tabs>
          <w:tab w:val="clear" w:pos="720"/>
          <w:tab w:val="num" w:pos="360"/>
        </w:tabs>
        <w:ind w:left="360"/>
        <w:rPr>
          <w:rFonts w:ascii="Calibri" w:hAnsi="Calibri"/>
        </w:rPr>
      </w:pPr>
      <w:r w:rsidRPr="009246BE">
        <w:rPr>
          <w:rFonts w:ascii="Calibri" w:hAnsi="Calibri"/>
        </w:rPr>
        <w:t>Alla richiesta non potrà essere opposta alcuna eccezione dall’Istituto [</w:t>
      </w:r>
      <w:r w:rsidRPr="009246BE">
        <w:rPr>
          <w:rStyle w:val="Grassettocorsivo"/>
          <w:rFonts w:ascii="Calibri" w:hAnsi="Calibri"/>
        </w:rPr>
        <w:t>ovvero, in alternativa</w:t>
      </w:r>
      <w:r w:rsidRPr="009246BE">
        <w:rPr>
          <w:rFonts w:ascii="Calibri" w:hAnsi="Calibri"/>
        </w:rPr>
        <w:t xml:space="preserve">: dalla Società, </w:t>
      </w:r>
      <w:r w:rsidRPr="009246BE">
        <w:rPr>
          <w:rStyle w:val="Grassettocorsivo"/>
          <w:rFonts w:ascii="Calibri" w:hAnsi="Calibri"/>
        </w:rPr>
        <w:t>ovvero, in alternativa</w:t>
      </w:r>
      <w:r w:rsidRPr="009246BE">
        <w:rPr>
          <w:rFonts w:ascii="Calibri" w:hAnsi="Calibri"/>
        </w:rPr>
        <w:t>: dall’Assicuratore], anche nell’eventualità di opposizione proposta dal Fornitore</w:t>
      </w:r>
      <w:r w:rsidRPr="009246BE">
        <w:rPr>
          <w:rStyle w:val="Corsivo"/>
          <w:rFonts w:ascii="Calibri" w:hAnsi="Calibri"/>
        </w:rPr>
        <w:t xml:space="preserve"> </w:t>
      </w:r>
      <w:r w:rsidRPr="009246BE">
        <w:rPr>
          <w:rFonts w:ascii="Calibri" w:hAnsi="Calibri"/>
        </w:rPr>
        <w:t>o da altri soggetti comunque interessati ed anche nel caso in cui il Fornitore</w:t>
      </w:r>
      <w:r w:rsidRPr="009246BE">
        <w:rPr>
          <w:rStyle w:val="Corsivo"/>
          <w:rFonts w:ascii="Calibri" w:hAnsi="Calibri"/>
        </w:rPr>
        <w:t xml:space="preserve"> </w:t>
      </w:r>
      <w:r w:rsidRPr="009246BE">
        <w:rPr>
          <w:rFonts w:ascii="Calibri" w:hAnsi="Calibri"/>
        </w:rPr>
        <w:t>sia stato dichiarato nel frattempo fallito ovvero sottoposto a procedure concorsuali o posto in liquidazione.</w:t>
      </w:r>
    </w:p>
    <w:p w:rsidR="001355D6" w:rsidRPr="009246BE"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246BE">
        <w:rPr>
          <w:rFonts w:ascii="Calibri" w:hAnsi="Calibri"/>
        </w:rPr>
        <w:t>L’Istituto [</w:t>
      </w:r>
      <w:r w:rsidRPr="009246BE">
        <w:rPr>
          <w:rStyle w:val="Grassettocorsivo"/>
          <w:rFonts w:ascii="Calibri" w:hAnsi="Calibri"/>
        </w:rPr>
        <w:t>ovvero, in alternativa</w:t>
      </w:r>
      <w:r w:rsidRPr="009246BE">
        <w:rPr>
          <w:rFonts w:ascii="Calibri" w:hAnsi="Calibri"/>
        </w:rPr>
        <w:t xml:space="preserve">: </w:t>
      </w:r>
      <w:smartTag w:uri="urn:schemas-microsoft-com:office:smarttags" w:element="PersonName">
        <w:smartTagPr>
          <w:attr w:name="ProductID" w:val="la Societ￠"/>
        </w:smartTagPr>
        <w:r w:rsidRPr="009246BE">
          <w:rPr>
            <w:rFonts w:ascii="Calibri" w:hAnsi="Calibri"/>
          </w:rPr>
          <w:t>la Società</w:t>
        </w:r>
      </w:smartTag>
      <w:r w:rsidRPr="009246BE">
        <w:rPr>
          <w:rFonts w:ascii="Calibri" w:hAnsi="Calibri"/>
        </w:rPr>
        <w:t xml:space="preserve">, </w:t>
      </w:r>
      <w:r w:rsidRPr="009246BE">
        <w:rPr>
          <w:rStyle w:val="Grassettocorsivo"/>
          <w:rFonts w:ascii="Calibri" w:hAnsi="Calibri"/>
        </w:rPr>
        <w:t>ovvero, in alternativa</w:t>
      </w:r>
      <w:r w:rsidRPr="009246BE">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1355D6" w:rsidRPr="009246BE"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246BE">
        <w:rPr>
          <w:rFonts w:ascii="Calibri" w:hAnsi="Calibri"/>
        </w:rPr>
        <w:t>La presente garanzia opererà per tutta la durata della Convenzione, anche eventualmente prorogata, e dei singoli contratti attuativi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rsidR="001355D6" w:rsidRPr="009246BE"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246BE">
        <w:rPr>
          <w:rFonts w:ascii="Calibri" w:hAnsi="Calibri"/>
        </w:rPr>
        <w:t>L’Istituto [</w:t>
      </w:r>
      <w:r w:rsidRPr="009246BE">
        <w:rPr>
          <w:rStyle w:val="Grassettocorsivo"/>
          <w:rFonts w:ascii="Calibri" w:hAnsi="Calibri"/>
        </w:rPr>
        <w:t>ovvero, in alternativa</w:t>
      </w:r>
      <w:r w:rsidRPr="009246BE">
        <w:rPr>
          <w:rFonts w:ascii="Calibri" w:hAnsi="Calibri"/>
        </w:rPr>
        <w:t xml:space="preserve">: </w:t>
      </w:r>
      <w:smartTag w:uri="urn:schemas-microsoft-com:office:smarttags" w:element="PersonName">
        <w:smartTagPr>
          <w:attr w:name="ProductID" w:val="la Societ￠"/>
        </w:smartTagPr>
        <w:r w:rsidRPr="009246BE">
          <w:rPr>
            <w:rFonts w:ascii="Calibri" w:hAnsi="Calibri"/>
          </w:rPr>
          <w:t>la Società</w:t>
        </w:r>
      </w:smartTag>
      <w:r w:rsidRPr="009246BE">
        <w:rPr>
          <w:rFonts w:ascii="Calibri" w:hAnsi="Calibri"/>
        </w:rPr>
        <w:t xml:space="preserve">, </w:t>
      </w:r>
      <w:r w:rsidRPr="009246BE">
        <w:rPr>
          <w:rStyle w:val="Grassettocorsivo"/>
          <w:rFonts w:ascii="Calibri" w:hAnsi="Calibri"/>
        </w:rPr>
        <w:t>ovvero, in alternativa</w:t>
      </w:r>
      <w:r w:rsidRPr="009246BE">
        <w:rPr>
          <w:rFonts w:ascii="Calibri" w:hAnsi="Calibri"/>
        </w:rPr>
        <w:t>: l’Assicuratore] sarà liberato dal vincolo di cui alla presente garanzia solo con il consenso espresso in forma scritta dalla Consip S.p.A..</w:t>
      </w:r>
    </w:p>
    <w:p w:rsidR="001355D6" w:rsidRPr="009246BE"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246BE">
        <w:rPr>
          <w:rFonts w:ascii="Calibri" w:hAnsi="Calibri"/>
        </w:rPr>
        <w:t>La presente garanzia non potrà formare oggetto di cessione a terzi, ad alcun titolo o causa, da parte della Consip S.p.A..</w:t>
      </w:r>
    </w:p>
    <w:p w:rsidR="001355D6" w:rsidRPr="009246BE" w:rsidRDefault="001355D6">
      <w:pPr>
        <w:pStyle w:val="Numeroelenco"/>
        <w:numPr>
          <w:ilvl w:val="0"/>
          <w:numId w:val="3"/>
        </w:numPr>
        <w:tabs>
          <w:tab w:val="clear" w:pos="720"/>
        </w:tabs>
        <w:autoSpaceDE w:val="0"/>
        <w:autoSpaceDN w:val="0"/>
        <w:adjustRightInd w:val="0"/>
        <w:spacing w:line="300" w:lineRule="exact"/>
        <w:ind w:left="360"/>
        <w:rPr>
          <w:rStyle w:val="Corsivo"/>
          <w:rFonts w:ascii="Calibri" w:hAnsi="Calibri"/>
        </w:rPr>
      </w:pPr>
      <w:r w:rsidRPr="009246BE">
        <w:rPr>
          <w:rFonts w:ascii="Calibri" w:hAnsi="Calibri"/>
        </w:rPr>
        <w:t xml:space="preserve">La presente garanzia è regolata, per tutto quanto non espressamente previsto dal presente contratto, dalla legge italiana e verrà interpretata in conformità alla medesima. </w:t>
      </w:r>
    </w:p>
    <w:p w:rsidR="001355D6" w:rsidRPr="009246BE" w:rsidRDefault="001355D6">
      <w:pPr>
        <w:pStyle w:val="Numeroelenco"/>
        <w:numPr>
          <w:ilvl w:val="0"/>
          <w:numId w:val="3"/>
        </w:numPr>
        <w:tabs>
          <w:tab w:val="clear" w:pos="720"/>
        </w:tabs>
        <w:autoSpaceDE w:val="0"/>
        <w:autoSpaceDN w:val="0"/>
        <w:adjustRightInd w:val="0"/>
        <w:spacing w:line="300" w:lineRule="exact"/>
        <w:ind w:left="360"/>
        <w:rPr>
          <w:rFonts w:ascii="Calibri" w:hAnsi="Calibri"/>
        </w:rPr>
      </w:pPr>
      <w:r w:rsidRPr="009246BE">
        <w:rPr>
          <w:rFonts w:ascii="Calibri" w:hAnsi="Calibri"/>
        </w:rPr>
        <w:lastRenderedPageBreak/>
        <w:t>In caso di controversia, comunque occasionata o derivante dal presente contratto, tra l’Istituto [</w:t>
      </w:r>
      <w:r w:rsidRPr="009246BE">
        <w:rPr>
          <w:rStyle w:val="Grassettocorsivo"/>
          <w:rFonts w:ascii="Calibri" w:hAnsi="Calibri"/>
        </w:rPr>
        <w:t>ovvero, in alternativa</w:t>
      </w:r>
      <w:r w:rsidRPr="009246BE">
        <w:rPr>
          <w:rFonts w:ascii="Calibri" w:hAnsi="Calibri"/>
        </w:rPr>
        <w:t xml:space="preserve">: </w:t>
      </w:r>
      <w:smartTag w:uri="urn:schemas-microsoft-com:office:smarttags" w:element="PersonName">
        <w:smartTagPr>
          <w:attr w:name="ProductID" w:val="la Societ￠"/>
        </w:smartTagPr>
        <w:r w:rsidRPr="009246BE">
          <w:rPr>
            <w:rFonts w:ascii="Calibri" w:hAnsi="Calibri"/>
          </w:rPr>
          <w:t>la Società</w:t>
        </w:r>
      </w:smartTag>
      <w:r w:rsidRPr="009246BE">
        <w:rPr>
          <w:rFonts w:ascii="Calibri" w:hAnsi="Calibri"/>
        </w:rPr>
        <w:t xml:space="preserve">, </w:t>
      </w:r>
      <w:r w:rsidRPr="009246BE">
        <w:rPr>
          <w:rStyle w:val="Grassettocorsivo"/>
          <w:rFonts w:ascii="Calibri" w:hAnsi="Calibri"/>
        </w:rPr>
        <w:t>ovvero, in alternativa</w:t>
      </w:r>
      <w:r w:rsidRPr="009246BE">
        <w:rPr>
          <w:rFonts w:ascii="Calibri" w:hAnsi="Calibri"/>
        </w:rPr>
        <w:t xml:space="preserve">: l’Assicuratore] e </w:t>
      </w:r>
      <w:smartTag w:uri="urn:schemas-microsoft-com:office:smarttags" w:element="PersonName">
        <w:smartTagPr>
          <w:attr w:name="ProductID" w:val="la Consip S.p"/>
        </w:smartTagPr>
        <w:r w:rsidRPr="009246BE">
          <w:rPr>
            <w:rFonts w:ascii="Calibri" w:hAnsi="Calibri"/>
          </w:rPr>
          <w:t>la Consip S.p</w:t>
        </w:r>
      </w:smartTag>
      <w:r w:rsidRPr="009246BE">
        <w:rPr>
          <w:rFonts w:ascii="Calibri" w:hAnsi="Calibri"/>
        </w:rPr>
        <w:t>.A. è competente in via esclusiva il Foro di Roma.</w:t>
      </w:r>
    </w:p>
    <w:p w:rsidR="001355D6" w:rsidRPr="009246BE" w:rsidRDefault="001355D6">
      <w:pPr>
        <w:pStyle w:val="Indirizzo"/>
        <w:ind w:left="0"/>
        <w:rPr>
          <w:rFonts w:ascii="Calibri" w:hAnsi="Calibri"/>
          <w:szCs w:val="20"/>
        </w:rPr>
      </w:pPr>
    </w:p>
    <w:p w:rsidR="001355D6" w:rsidRPr="009246BE" w:rsidRDefault="001355D6">
      <w:pPr>
        <w:pStyle w:val="Indirizzo"/>
        <w:ind w:left="0"/>
        <w:rPr>
          <w:rFonts w:ascii="Calibri" w:hAnsi="Calibri"/>
        </w:rPr>
      </w:pPr>
      <w:r w:rsidRPr="009246BE">
        <w:rPr>
          <w:rFonts w:ascii="Calibri" w:hAnsi="Calibri"/>
        </w:rPr>
        <w:t>Il Fornitore</w:t>
      </w:r>
      <w:r w:rsidRPr="009246BE">
        <w:rPr>
          <w:rFonts w:ascii="Calibri" w:hAnsi="Calibri"/>
        </w:rPr>
        <w:tab/>
        <w:t xml:space="preserve">L’Istituto </w:t>
      </w:r>
    </w:p>
    <w:p w:rsidR="001355D6" w:rsidRPr="009246BE" w:rsidRDefault="001355D6">
      <w:pPr>
        <w:pStyle w:val="Indirizzo"/>
        <w:rPr>
          <w:rFonts w:ascii="Calibri" w:hAnsi="Calibri" w:cs="Trebuchet MS"/>
        </w:rPr>
      </w:pPr>
      <w:r w:rsidRPr="009246BE">
        <w:rPr>
          <w:rFonts w:ascii="Calibri" w:hAnsi="Calibri" w:cs="Trebuchet MS"/>
        </w:rPr>
        <w:t>(</w:t>
      </w:r>
      <w:r w:rsidRPr="009246BE">
        <w:rPr>
          <w:rStyle w:val="StileIndirizzoGrassettoCorsivoCarattere"/>
          <w:rFonts w:ascii="Calibri" w:hAnsi="Calibri"/>
        </w:rPr>
        <w:t>ovvero:</w:t>
      </w:r>
      <w:r w:rsidRPr="009246BE">
        <w:rPr>
          <w:rFonts w:ascii="Calibri" w:hAnsi="Calibri" w:cs="Trebuchet MS"/>
        </w:rPr>
        <w:t xml:space="preserve"> </w:t>
      </w:r>
      <w:smartTag w:uri="urn:schemas-microsoft-com:office:smarttags" w:element="PersonName">
        <w:smartTagPr>
          <w:attr w:name="ProductID" w:val="la Societ￠"/>
        </w:smartTagPr>
        <w:r w:rsidRPr="009246BE">
          <w:rPr>
            <w:rFonts w:ascii="Calibri" w:hAnsi="Calibri" w:cs="Trebuchet MS"/>
          </w:rPr>
          <w:t>La Società</w:t>
        </w:r>
      </w:smartTag>
      <w:r w:rsidRPr="009246BE">
        <w:rPr>
          <w:rFonts w:ascii="Calibri" w:hAnsi="Calibri" w:cs="Trebuchet MS"/>
        </w:rPr>
        <w:t xml:space="preserve">) </w:t>
      </w:r>
    </w:p>
    <w:p w:rsidR="001355D6" w:rsidRDefault="001355D6">
      <w:pPr>
        <w:pStyle w:val="Indirizzo"/>
        <w:rPr>
          <w:rFonts w:ascii="Calibri" w:hAnsi="Calibri"/>
        </w:rPr>
      </w:pPr>
      <w:r w:rsidRPr="009246BE">
        <w:rPr>
          <w:rFonts w:ascii="Calibri" w:hAnsi="Calibri"/>
        </w:rPr>
        <w:t>(</w:t>
      </w:r>
      <w:r w:rsidRPr="009246BE">
        <w:rPr>
          <w:rStyle w:val="StileIndirizzoGrassettoCorsivoCarattere"/>
          <w:rFonts w:ascii="Calibri" w:hAnsi="Calibri"/>
        </w:rPr>
        <w:t>ovvero:</w:t>
      </w:r>
      <w:r w:rsidRPr="009246BE">
        <w:rPr>
          <w:rFonts w:ascii="Calibri" w:hAnsi="Calibri"/>
        </w:rPr>
        <w:t xml:space="preserve"> L’Assicuratore)</w:t>
      </w:r>
    </w:p>
    <w:sectPr w:rsidR="001355D6">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225" w:rsidRDefault="008F3225">
      <w:r>
        <w:separator/>
      </w:r>
    </w:p>
  </w:endnote>
  <w:endnote w:type="continuationSeparator" w:id="0">
    <w:p w:rsidR="008F3225" w:rsidRDefault="008F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3DF" w:rsidRDefault="009E23DF">
    <w:pPr>
      <w:rPr>
        <w:rStyle w:val="Numeropagina"/>
      </w:rPr>
    </w:pPr>
    <w:r>
      <w:rPr>
        <w:rStyle w:val="Numeropagina"/>
      </w:rPr>
      <w:fldChar w:fldCharType="begin"/>
    </w:r>
    <w:r>
      <w:rPr>
        <w:rStyle w:val="Numeropagina"/>
      </w:rPr>
      <w:instrText xml:space="preserve">PAGE  </w:instrText>
    </w:r>
    <w:r>
      <w:rPr>
        <w:rStyle w:val="Numeropagina"/>
      </w:rPr>
      <w:fldChar w:fldCharType="end"/>
    </w:r>
  </w:p>
  <w:p w:rsidR="009E23DF" w:rsidRDefault="009E23DF"/>
  <w:p w:rsidR="009E23DF" w:rsidRDefault="009E23DF"/>
  <w:p w:rsidR="009E23DF" w:rsidRDefault="009E23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E23DF" w:rsidRPr="00105322">
      <w:trPr>
        <w:cantSplit/>
      </w:trPr>
      <w:tc>
        <w:tcPr>
          <w:tcW w:w="4333" w:type="pct"/>
        </w:tcPr>
        <w:p w:rsidR="008A427A" w:rsidRPr="00105322" w:rsidRDefault="008A427A" w:rsidP="00551440">
          <w:pPr>
            <w:pStyle w:val="Pidipagina"/>
            <w:pBdr>
              <w:top w:val="none" w:sz="0" w:space="0" w:color="auto"/>
            </w:pBdr>
            <w:ind w:right="55"/>
            <w:rPr>
              <w:rFonts w:asciiTheme="minorHAnsi" w:hAnsiTheme="minorHAnsi"/>
              <w:szCs w:val="16"/>
            </w:rPr>
          </w:pPr>
          <w:r w:rsidRPr="00105322">
            <w:rPr>
              <w:rFonts w:asciiTheme="minorHAnsi" w:hAnsiTheme="minorHAnsi"/>
              <w:szCs w:val="16"/>
            </w:rPr>
            <w:t>Gara a procedura aperta ai sensi del D.Lgs. 163/2006 e s.m.i., per</w:t>
          </w:r>
          <w:r w:rsidR="000D6934" w:rsidRPr="00105322">
            <w:rPr>
              <w:rFonts w:asciiTheme="minorHAnsi" w:hAnsiTheme="minorHAnsi"/>
              <w:szCs w:val="16"/>
            </w:rPr>
            <w:t xml:space="preserve"> la fornitura in noleggio di apparecchiature Multifunzione di fascia media per scansione, copia e stampa e dei servizi connessi per le Pubbliche Amministrazioni – ID 1688</w:t>
          </w:r>
        </w:p>
        <w:p w:rsidR="008A427A" w:rsidRPr="00105322" w:rsidRDefault="00D62B87" w:rsidP="00551440">
          <w:pPr>
            <w:pStyle w:val="Pidipagina"/>
            <w:pBdr>
              <w:top w:val="none" w:sz="0" w:space="0" w:color="auto"/>
            </w:pBdr>
            <w:ind w:right="55"/>
            <w:rPr>
              <w:rFonts w:asciiTheme="minorHAnsi" w:hAnsiTheme="minorHAnsi"/>
              <w:szCs w:val="16"/>
            </w:rPr>
          </w:pPr>
          <w:r>
            <w:rPr>
              <w:rFonts w:asciiTheme="minorHAnsi" w:hAnsiTheme="minorHAnsi"/>
              <w:szCs w:val="16"/>
            </w:rPr>
            <w:t xml:space="preserve">Modulo di dichiarazione </w:t>
          </w:r>
        </w:p>
        <w:p w:rsidR="009E23DF" w:rsidRDefault="009E23DF">
          <w:pPr>
            <w:pStyle w:val="Pidipagina"/>
            <w:pBdr>
              <w:top w:val="none" w:sz="0" w:space="0" w:color="auto"/>
            </w:pBdr>
            <w:spacing w:before="40"/>
          </w:pPr>
        </w:p>
      </w:tc>
      <w:tc>
        <w:tcPr>
          <w:tcW w:w="667" w:type="pct"/>
        </w:tcPr>
        <w:p w:rsidR="009E23DF" w:rsidRPr="00105322" w:rsidRDefault="009E23DF">
          <w:pPr>
            <w:pStyle w:val="Pidipagina"/>
            <w:pBdr>
              <w:top w:val="none" w:sz="0" w:space="0" w:color="auto"/>
            </w:pBdr>
            <w:spacing w:before="40" w:line="240" w:lineRule="auto"/>
            <w:ind w:right="-68"/>
            <w:jc w:val="right"/>
            <w:rPr>
              <w:rFonts w:asciiTheme="minorHAnsi" w:hAnsiTheme="minorHAnsi"/>
              <w:szCs w:val="16"/>
            </w:rPr>
          </w:pPr>
          <w:r w:rsidRPr="00105322">
            <w:rPr>
              <w:rFonts w:asciiTheme="minorHAnsi" w:hAnsiTheme="minorHAnsi"/>
              <w:szCs w:val="16"/>
            </w:rPr>
            <w:t xml:space="preserve">Pag. </w:t>
          </w:r>
          <w:r w:rsidRPr="00105322">
            <w:rPr>
              <w:rStyle w:val="Numeropagina"/>
              <w:rFonts w:asciiTheme="minorHAnsi" w:hAnsiTheme="minorHAnsi"/>
              <w:b w:val="0"/>
              <w:szCs w:val="16"/>
            </w:rPr>
            <w:fldChar w:fldCharType="begin"/>
          </w:r>
          <w:r w:rsidRPr="00105322">
            <w:rPr>
              <w:rStyle w:val="Numeropagina"/>
              <w:rFonts w:asciiTheme="minorHAnsi" w:hAnsiTheme="minorHAnsi"/>
              <w:b w:val="0"/>
              <w:szCs w:val="16"/>
            </w:rPr>
            <w:instrText xml:space="preserve"> PAGE </w:instrText>
          </w:r>
          <w:r w:rsidRPr="00105322">
            <w:rPr>
              <w:rStyle w:val="Numeropagina"/>
              <w:rFonts w:asciiTheme="minorHAnsi" w:hAnsiTheme="minorHAnsi"/>
              <w:b w:val="0"/>
              <w:szCs w:val="16"/>
            </w:rPr>
            <w:fldChar w:fldCharType="separate"/>
          </w:r>
          <w:r w:rsidR="00A62F23">
            <w:rPr>
              <w:rStyle w:val="Numeropagina"/>
              <w:rFonts w:asciiTheme="minorHAnsi" w:hAnsiTheme="minorHAnsi"/>
              <w:b w:val="0"/>
              <w:noProof/>
              <w:szCs w:val="16"/>
            </w:rPr>
            <w:t>3</w:t>
          </w:r>
          <w:r w:rsidRPr="00105322">
            <w:rPr>
              <w:rStyle w:val="Numeropagina"/>
              <w:rFonts w:asciiTheme="minorHAnsi" w:hAnsiTheme="minorHAnsi"/>
              <w:b w:val="0"/>
              <w:szCs w:val="16"/>
            </w:rPr>
            <w:fldChar w:fldCharType="end"/>
          </w:r>
          <w:r w:rsidRPr="00105322">
            <w:rPr>
              <w:rStyle w:val="Numeropagina"/>
              <w:rFonts w:asciiTheme="minorHAnsi" w:hAnsiTheme="minorHAnsi"/>
              <w:b w:val="0"/>
              <w:szCs w:val="16"/>
            </w:rPr>
            <w:t xml:space="preserve"> di </w:t>
          </w:r>
          <w:r w:rsidRPr="00105322">
            <w:rPr>
              <w:rStyle w:val="Numeropagina"/>
              <w:rFonts w:asciiTheme="minorHAnsi" w:hAnsiTheme="minorHAnsi"/>
              <w:b w:val="0"/>
              <w:szCs w:val="16"/>
            </w:rPr>
            <w:fldChar w:fldCharType="begin"/>
          </w:r>
          <w:r w:rsidRPr="00105322">
            <w:rPr>
              <w:rStyle w:val="Numeropagina"/>
              <w:rFonts w:asciiTheme="minorHAnsi" w:hAnsiTheme="minorHAnsi"/>
              <w:b w:val="0"/>
              <w:szCs w:val="16"/>
            </w:rPr>
            <w:instrText xml:space="preserve"> NUMPAGES </w:instrText>
          </w:r>
          <w:r w:rsidRPr="00105322">
            <w:rPr>
              <w:rStyle w:val="Numeropagina"/>
              <w:rFonts w:asciiTheme="minorHAnsi" w:hAnsiTheme="minorHAnsi"/>
              <w:b w:val="0"/>
              <w:szCs w:val="16"/>
            </w:rPr>
            <w:fldChar w:fldCharType="separate"/>
          </w:r>
          <w:r w:rsidR="00A62F23">
            <w:rPr>
              <w:rStyle w:val="Numeropagina"/>
              <w:rFonts w:asciiTheme="minorHAnsi" w:hAnsiTheme="minorHAnsi"/>
              <w:b w:val="0"/>
              <w:noProof/>
              <w:szCs w:val="16"/>
            </w:rPr>
            <w:t>6</w:t>
          </w:r>
          <w:r w:rsidRPr="00105322">
            <w:rPr>
              <w:rStyle w:val="Numeropagina"/>
              <w:rFonts w:asciiTheme="minorHAnsi" w:hAnsiTheme="minorHAnsi"/>
              <w:b w:val="0"/>
              <w:szCs w:val="16"/>
            </w:rPr>
            <w:fldChar w:fldCharType="end"/>
          </w:r>
        </w:p>
      </w:tc>
    </w:tr>
  </w:tbl>
  <w:p w:rsidR="009E23DF" w:rsidRDefault="009E23DF">
    <w:pPr>
      <w:pStyle w:val="Pidipagina"/>
      <w:pBdr>
        <w:top w:val="none" w:sz="0" w:space="0" w:color="auto"/>
      </w:pBd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E23DF" w:rsidRPr="00105322">
      <w:trPr>
        <w:cantSplit/>
      </w:trPr>
      <w:tc>
        <w:tcPr>
          <w:tcW w:w="4333" w:type="pct"/>
        </w:tcPr>
        <w:p w:rsidR="008A427A" w:rsidRPr="009246BE" w:rsidRDefault="008A427A" w:rsidP="008A427A">
          <w:pPr>
            <w:pStyle w:val="Pidipagina"/>
            <w:rPr>
              <w:rFonts w:ascii="Calibri" w:hAnsi="Calibri"/>
            </w:rPr>
          </w:pPr>
          <w:r w:rsidRPr="009246BE">
            <w:rPr>
              <w:rFonts w:ascii="Calibri" w:hAnsi="Calibri"/>
            </w:rPr>
            <w:t>Gara a procedura aperta ai sensi del D.Lgs. 163/2006 e s.m.i., per</w:t>
          </w:r>
          <w:r w:rsidR="000D6934">
            <w:rPr>
              <w:rFonts w:ascii="Calibri" w:hAnsi="Calibri"/>
            </w:rPr>
            <w:t xml:space="preserve"> </w:t>
          </w:r>
          <w:r w:rsidR="000D6934" w:rsidRPr="000D6934">
            <w:rPr>
              <w:rFonts w:ascii="Calibri" w:hAnsi="Calibri"/>
            </w:rPr>
            <w:t>la fornitura in noleggio di apparecchiature Multifunzione di fascia media per scansione, copia e stampa e dei servizi connessi per le Pubbliche Amministrazioni – ID 1688</w:t>
          </w:r>
        </w:p>
        <w:p w:rsidR="009E23DF" w:rsidRDefault="00D62B87">
          <w:pPr>
            <w:pStyle w:val="Pidipagina"/>
            <w:pBdr>
              <w:top w:val="none" w:sz="0" w:space="0" w:color="auto"/>
            </w:pBdr>
            <w:spacing w:before="40"/>
          </w:pPr>
          <w:r>
            <w:t>Modulo di dichiarazione</w:t>
          </w:r>
        </w:p>
      </w:tc>
      <w:tc>
        <w:tcPr>
          <w:tcW w:w="667" w:type="pct"/>
        </w:tcPr>
        <w:p w:rsidR="009E23DF" w:rsidRPr="00105322" w:rsidRDefault="009E23DF">
          <w:pPr>
            <w:pStyle w:val="Pidipagina"/>
            <w:pBdr>
              <w:top w:val="none" w:sz="0" w:space="0" w:color="auto"/>
            </w:pBdr>
            <w:spacing w:before="40" w:line="240" w:lineRule="auto"/>
            <w:ind w:right="-68"/>
            <w:jc w:val="right"/>
            <w:rPr>
              <w:rFonts w:asciiTheme="minorHAnsi" w:hAnsiTheme="minorHAnsi"/>
              <w:szCs w:val="16"/>
            </w:rPr>
          </w:pPr>
          <w:r w:rsidRPr="00105322">
            <w:rPr>
              <w:rFonts w:asciiTheme="minorHAnsi" w:hAnsiTheme="minorHAnsi"/>
              <w:szCs w:val="16"/>
            </w:rPr>
            <w:t xml:space="preserve">Pag. </w:t>
          </w:r>
          <w:r w:rsidRPr="00105322">
            <w:rPr>
              <w:rStyle w:val="Numeropagina"/>
              <w:rFonts w:asciiTheme="minorHAnsi" w:hAnsiTheme="minorHAnsi"/>
              <w:b w:val="0"/>
              <w:szCs w:val="16"/>
            </w:rPr>
            <w:fldChar w:fldCharType="begin"/>
          </w:r>
          <w:r w:rsidRPr="00105322">
            <w:rPr>
              <w:rStyle w:val="Numeropagina"/>
              <w:rFonts w:asciiTheme="minorHAnsi" w:hAnsiTheme="minorHAnsi"/>
              <w:b w:val="0"/>
              <w:szCs w:val="16"/>
            </w:rPr>
            <w:instrText xml:space="preserve"> PAGE </w:instrText>
          </w:r>
          <w:r w:rsidRPr="00105322">
            <w:rPr>
              <w:rStyle w:val="Numeropagina"/>
              <w:rFonts w:asciiTheme="minorHAnsi" w:hAnsiTheme="minorHAnsi"/>
              <w:b w:val="0"/>
              <w:szCs w:val="16"/>
            </w:rPr>
            <w:fldChar w:fldCharType="separate"/>
          </w:r>
          <w:r w:rsidR="00D62B87">
            <w:rPr>
              <w:rStyle w:val="Numeropagina"/>
              <w:rFonts w:asciiTheme="minorHAnsi" w:hAnsiTheme="minorHAnsi"/>
              <w:b w:val="0"/>
              <w:noProof/>
              <w:szCs w:val="16"/>
            </w:rPr>
            <w:t>1</w:t>
          </w:r>
          <w:r w:rsidRPr="00105322">
            <w:rPr>
              <w:rStyle w:val="Numeropagina"/>
              <w:rFonts w:asciiTheme="minorHAnsi" w:hAnsiTheme="minorHAnsi"/>
              <w:b w:val="0"/>
              <w:szCs w:val="16"/>
            </w:rPr>
            <w:fldChar w:fldCharType="end"/>
          </w:r>
          <w:r w:rsidRPr="00105322">
            <w:rPr>
              <w:rStyle w:val="Numeropagina"/>
              <w:rFonts w:asciiTheme="minorHAnsi" w:hAnsiTheme="minorHAnsi"/>
              <w:b w:val="0"/>
              <w:szCs w:val="16"/>
            </w:rPr>
            <w:t xml:space="preserve"> di </w:t>
          </w:r>
          <w:r w:rsidRPr="00105322">
            <w:rPr>
              <w:rStyle w:val="Numeropagina"/>
              <w:rFonts w:asciiTheme="minorHAnsi" w:hAnsiTheme="minorHAnsi"/>
              <w:b w:val="0"/>
              <w:szCs w:val="16"/>
            </w:rPr>
            <w:fldChar w:fldCharType="begin"/>
          </w:r>
          <w:r w:rsidRPr="00105322">
            <w:rPr>
              <w:rStyle w:val="Numeropagina"/>
              <w:rFonts w:asciiTheme="minorHAnsi" w:hAnsiTheme="minorHAnsi"/>
              <w:b w:val="0"/>
              <w:szCs w:val="16"/>
            </w:rPr>
            <w:instrText xml:space="preserve"> NUMPAGES </w:instrText>
          </w:r>
          <w:r w:rsidRPr="00105322">
            <w:rPr>
              <w:rStyle w:val="Numeropagina"/>
              <w:rFonts w:asciiTheme="minorHAnsi" w:hAnsiTheme="minorHAnsi"/>
              <w:b w:val="0"/>
              <w:szCs w:val="16"/>
            </w:rPr>
            <w:fldChar w:fldCharType="separate"/>
          </w:r>
          <w:r w:rsidR="00D62B87">
            <w:rPr>
              <w:rStyle w:val="Numeropagina"/>
              <w:rFonts w:asciiTheme="minorHAnsi" w:hAnsiTheme="minorHAnsi"/>
              <w:b w:val="0"/>
              <w:noProof/>
              <w:szCs w:val="16"/>
            </w:rPr>
            <w:t>6</w:t>
          </w:r>
          <w:r w:rsidRPr="00105322">
            <w:rPr>
              <w:rStyle w:val="Numeropagina"/>
              <w:rFonts w:asciiTheme="minorHAnsi" w:hAnsiTheme="minorHAnsi"/>
              <w:b w:val="0"/>
              <w:szCs w:val="16"/>
            </w:rPr>
            <w:fldChar w:fldCharType="end"/>
          </w:r>
        </w:p>
      </w:tc>
    </w:tr>
  </w:tbl>
  <w:p w:rsidR="009E23DF" w:rsidRDefault="009E23DF">
    <w:pPr>
      <w:pStyle w:val="Pidipagina"/>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E23DF">
      <w:trPr>
        <w:cantSplit/>
      </w:trPr>
      <w:tc>
        <w:tcPr>
          <w:tcW w:w="4333" w:type="pct"/>
        </w:tcPr>
        <w:p w:rsidR="00FB5CFC" w:rsidRPr="000D6934" w:rsidRDefault="00FB5CFC" w:rsidP="00FB5CFC">
          <w:pPr>
            <w:pStyle w:val="Pidipagina"/>
            <w:rPr>
              <w:rFonts w:asciiTheme="minorHAnsi" w:hAnsiTheme="minorHAnsi"/>
              <w:sz w:val="18"/>
              <w:szCs w:val="18"/>
            </w:rPr>
          </w:pPr>
          <w:r w:rsidRPr="000D6934">
            <w:rPr>
              <w:rFonts w:asciiTheme="minorHAnsi" w:hAnsiTheme="minorHAnsi"/>
              <w:sz w:val="18"/>
              <w:szCs w:val="18"/>
            </w:rPr>
            <w:t>Gara a procedura aperta ai sensi del D.Lgs. 163/2006 e s.m.i., per</w:t>
          </w:r>
          <w:r w:rsidR="000D6934" w:rsidRPr="000D6934">
            <w:rPr>
              <w:rFonts w:asciiTheme="minorHAnsi" w:hAnsiTheme="minorHAnsi"/>
              <w:sz w:val="18"/>
              <w:szCs w:val="18"/>
            </w:rPr>
            <w:t xml:space="preserve"> la fornitura in noleggio di apparecchiature Multifunzione di fascia media per scansione, copia e stampa e dei servizi connessi per le Pubbliche Amministrazioni – ID 1688</w:t>
          </w:r>
        </w:p>
        <w:p w:rsidR="009E23DF" w:rsidRDefault="00D62B87" w:rsidP="00D62B87">
          <w:pPr>
            <w:pStyle w:val="Pidipagina"/>
            <w:pBdr>
              <w:top w:val="none" w:sz="0" w:space="0" w:color="auto"/>
            </w:pBdr>
            <w:spacing w:before="40"/>
          </w:pPr>
          <w:r>
            <w:t>Modulo di dichiarazione</w:t>
          </w:r>
        </w:p>
      </w:tc>
      <w:tc>
        <w:tcPr>
          <w:tcW w:w="667" w:type="pct"/>
        </w:tcPr>
        <w:p w:rsidR="009E23DF" w:rsidRPr="000D6934" w:rsidRDefault="009E23DF">
          <w:pPr>
            <w:pStyle w:val="Pidipagina"/>
            <w:pBdr>
              <w:top w:val="none" w:sz="0" w:space="0" w:color="auto"/>
            </w:pBdr>
            <w:spacing w:before="40" w:line="240" w:lineRule="auto"/>
            <w:ind w:right="-68"/>
            <w:jc w:val="right"/>
            <w:rPr>
              <w:rFonts w:asciiTheme="minorHAnsi" w:hAnsiTheme="minorHAnsi"/>
              <w:sz w:val="18"/>
              <w:szCs w:val="18"/>
            </w:rPr>
          </w:pPr>
          <w:r w:rsidRPr="000D6934">
            <w:rPr>
              <w:rFonts w:asciiTheme="minorHAnsi" w:hAnsiTheme="minorHAnsi"/>
              <w:sz w:val="18"/>
              <w:szCs w:val="18"/>
            </w:rPr>
            <w:t xml:space="preserve">Pag. </w:t>
          </w:r>
          <w:r w:rsidRPr="000D6934">
            <w:rPr>
              <w:rStyle w:val="Numeropagina"/>
              <w:rFonts w:asciiTheme="minorHAnsi" w:hAnsiTheme="minorHAnsi"/>
              <w:b w:val="0"/>
              <w:sz w:val="18"/>
              <w:szCs w:val="18"/>
            </w:rPr>
            <w:fldChar w:fldCharType="begin"/>
          </w:r>
          <w:r w:rsidRPr="000D6934">
            <w:rPr>
              <w:rStyle w:val="Numeropagina"/>
              <w:rFonts w:asciiTheme="minorHAnsi" w:hAnsiTheme="minorHAnsi"/>
              <w:b w:val="0"/>
              <w:sz w:val="18"/>
              <w:szCs w:val="18"/>
            </w:rPr>
            <w:instrText xml:space="preserve"> PAGE </w:instrText>
          </w:r>
          <w:r w:rsidRPr="000D6934">
            <w:rPr>
              <w:rStyle w:val="Numeropagina"/>
              <w:rFonts w:asciiTheme="minorHAnsi" w:hAnsiTheme="minorHAnsi"/>
              <w:b w:val="0"/>
              <w:sz w:val="18"/>
              <w:szCs w:val="18"/>
            </w:rPr>
            <w:fldChar w:fldCharType="separate"/>
          </w:r>
          <w:r w:rsidR="00D62B87">
            <w:rPr>
              <w:rStyle w:val="Numeropagina"/>
              <w:rFonts w:asciiTheme="minorHAnsi" w:hAnsiTheme="minorHAnsi"/>
              <w:b w:val="0"/>
              <w:noProof/>
              <w:sz w:val="18"/>
              <w:szCs w:val="18"/>
            </w:rPr>
            <w:t>6</w:t>
          </w:r>
          <w:r w:rsidRPr="000D6934">
            <w:rPr>
              <w:rStyle w:val="Numeropagina"/>
              <w:rFonts w:asciiTheme="minorHAnsi" w:hAnsiTheme="minorHAnsi"/>
              <w:b w:val="0"/>
              <w:sz w:val="18"/>
              <w:szCs w:val="18"/>
            </w:rPr>
            <w:fldChar w:fldCharType="end"/>
          </w:r>
          <w:r w:rsidRPr="000D6934">
            <w:rPr>
              <w:rStyle w:val="Numeropagina"/>
              <w:rFonts w:asciiTheme="minorHAnsi" w:hAnsiTheme="minorHAnsi"/>
              <w:b w:val="0"/>
              <w:sz w:val="18"/>
              <w:szCs w:val="18"/>
            </w:rPr>
            <w:t xml:space="preserve"> di </w:t>
          </w:r>
          <w:r w:rsidRPr="000D6934">
            <w:rPr>
              <w:rStyle w:val="Numeropagina"/>
              <w:rFonts w:asciiTheme="minorHAnsi" w:hAnsiTheme="minorHAnsi"/>
              <w:b w:val="0"/>
              <w:sz w:val="18"/>
              <w:szCs w:val="18"/>
            </w:rPr>
            <w:fldChar w:fldCharType="begin"/>
          </w:r>
          <w:r w:rsidRPr="000D6934">
            <w:rPr>
              <w:rStyle w:val="Numeropagina"/>
              <w:rFonts w:asciiTheme="minorHAnsi" w:hAnsiTheme="minorHAnsi"/>
              <w:b w:val="0"/>
              <w:sz w:val="18"/>
              <w:szCs w:val="18"/>
            </w:rPr>
            <w:instrText xml:space="preserve"> NUMPAGES </w:instrText>
          </w:r>
          <w:r w:rsidRPr="000D6934">
            <w:rPr>
              <w:rStyle w:val="Numeropagina"/>
              <w:rFonts w:asciiTheme="minorHAnsi" w:hAnsiTheme="minorHAnsi"/>
              <w:b w:val="0"/>
              <w:sz w:val="18"/>
              <w:szCs w:val="18"/>
            </w:rPr>
            <w:fldChar w:fldCharType="separate"/>
          </w:r>
          <w:r w:rsidR="00D62B87">
            <w:rPr>
              <w:rStyle w:val="Numeropagina"/>
              <w:rFonts w:asciiTheme="minorHAnsi" w:hAnsiTheme="minorHAnsi"/>
              <w:b w:val="0"/>
              <w:noProof/>
              <w:sz w:val="18"/>
              <w:szCs w:val="18"/>
            </w:rPr>
            <w:t>6</w:t>
          </w:r>
          <w:r w:rsidRPr="000D6934">
            <w:rPr>
              <w:rStyle w:val="Numeropagina"/>
              <w:rFonts w:asciiTheme="minorHAnsi" w:hAnsiTheme="minorHAnsi"/>
              <w:b w:val="0"/>
              <w:sz w:val="18"/>
              <w:szCs w:val="18"/>
            </w:rPr>
            <w:fldChar w:fldCharType="end"/>
          </w:r>
        </w:p>
      </w:tc>
    </w:tr>
  </w:tbl>
  <w:p w:rsidR="009E23DF" w:rsidRDefault="009E23DF">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225" w:rsidRDefault="008F3225">
      <w:r>
        <w:separator/>
      </w:r>
    </w:p>
  </w:footnote>
  <w:footnote w:type="continuationSeparator" w:id="0">
    <w:p w:rsidR="008F3225" w:rsidRDefault="008F3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3DF" w:rsidRDefault="009E23DF"/>
  <w:p w:rsidR="009E23DF" w:rsidRDefault="009E23DF">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3">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lvlOverride w:ilvl="0">
      <w:lvl w:ilvl="0">
        <w:start w:val="1"/>
        <w:numFmt w:val="decimal"/>
        <w:lvlText w:val="%1."/>
        <w:lvlJc w:val="left"/>
        <w:pPr>
          <w:tabs>
            <w:tab w:val="num" w:pos="720"/>
          </w:tabs>
          <w:ind w:left="720" w:hanging="360"/>
        </w:pPr>
        <w:rPr>
          <w:rFonts w:ascii="Trebuchet MS" w:hAnsi="Trebuchet MS"/>
        </w:rPr>
      </w:lvl>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D6"/>
    <w:rsid w:val="00012503"/>
    <w:rsid w:val="00051354"/>
    <w:rsid w:val="000D6934"/>
    <w:rsid w:val="001014AF"/>
    <w:rsid w:val="00105322"/>
    <w:rsid w:val="00121801"/>
    <w:rsid w:val="00131779"/>
    <w:rsid w:val="00133C3F"/>
    <w:rsid w:val="001355D6"/>
    <w:rsid w:val="00136CDD"/>
    <w:rsid w:val="001511DD"/>
    <w:rsid w:val="00173BA6"/>
    <w:rsid w:val="00196E82"/>
    <w:rsid w:val="001B1AEC"/>
    <w:rsid w:val="002009CE"/>
    <w:rsid w:val="002034CB"/>
    <w:rsid w:val="00204EBD"/>
    <w:rsid w:val="002355D6"/>
    <w:rsid w:val="00252B90"/>
    <w:rsid w:val="002816D2"/>
    <w:rsid w:val="00293C77"/>
    <w:rsid w:val="002A3850"/>
    <w:rsid w:val="002A4063"/>
    <w:rsid w:val="002D45E6"/>
    <w:rsid w:val="00327B6B"/>
    <w:rsid w:val="003532BE"/>
    <w:rsid w:val="003564A3"/>
    <w:rsid w:val="00366430"/>
    <w:rsid w:val="00380048"/>
    <w:rsid w:val="003B0536"/>
    <w:rsid w:val="003E2AAC"/>
    <w:rsid w:val="003E3A86"/>
    <w:rsid w:val="00481018"/>
    <w:rsid w:val="004A43C8"/>
    <w:rsid w:val="004A472E"/>
    <w:rsid w:val="004A559C"/>
    <w:rsid w:val="0054674D"/>
    <w:rsid w:val="00551440"/>
    <w:rsid w:val="005A0A08"/>
    <w:rsid w:val="006A0818"/>
    <w:rsid w:val="006B1D3B"/>
    <w:rsid w:val="006B39C9"/>
    <w:rsid w:val="006C1531"/>
    <w:rsid w:val="006F598A"/>
    <w:rsid w:val="00724B82"/>
    <w:rsid w:val="00787ADC"/>
    <w:rsid w:val="007C5490"/>
    <w:rsid w:val="007C780B"/>
    <w:rsid w:val="007D39AE"/>
    <w:rsid w:val="007F54B5"/>
    <w:rsid w:val="00802E1A"/>
    <w:rsid w:val="00835B4E"/>
    <w:rsid w:val="008A427A"/>
    <w:rsid w:val="008A5F22"/>
    <w:rsid w:val="008A68EA"/>
    <w:rsid w:val="008D421C"/>
    <w:rsid w:val="008D5F65"/>
    <w:rsid w:val="008F3225"/>
    <w:rsid w:val="0091342B"/>
    <w:rsid w:val="009246BE"/>
    <w:rsid w:val="00930FAC"/>
    <w:rsid w:val="009457C7"/>
    <w:rsid w:val="009822E3"/>
    <w:rsid w:val="009C2B80"/>
    <w:rsid w:val="009D6AE5"/>
    <w:rsid w:val="009E23DF"/>
    <w:rsid w:val="00A55617"/>
    <w:rsid w:val="00A62F23"/>
    <w:rsid w:val="00A65716"/>
    <w:rsid w:val="00A94579"/>
    <w:rsid w:val="00AC2932"/>
    <w:rsid w:val="00AC3C60"/>
    <w:rsid w:val="00AE1E59"/>
    <w:rsid w:val="00AE4AE3"/>
    <w:rsid w:val="00B16C4E"/>
    <w:rsid w:val="00B272E0"/>
    <w:rsid w:val="00B30E72"/>
    <w:rsid w:val="00B730BD"/>
    <w:rsid w:val="00B80519"/>
    <w:rsid w:val="00BC3D29"/>
    <w:rsid w:val="00BD55DA"/>
    <w:rsid w:val="00BF6619"/>
    <w:rsid w:val="00C04702"/>
    <w:rsid w:val="00C245E3"/>
    <w:rsid w:val="00C30017"/>
    <w:rsid w:val="00C4759C"/>
    <w:rsid w:val="00C64F29"/>
    <w:rsid w:val="00C6669D"/>
    <w:rsid w:val="00CC317A"/>
    <w:rsid w:val="00CE5425"/>
    <w:rsid w:val="00D62B87"/>
    <w:rsid w:val="00D7653D"/>
    <w:rsid w:val="00DC1517"/>
    <w:rsid w:val="00DE495F"/>
    <w:rsid w:val="00E4598B"/>
    <w:rsid w:val="00E50844"/>
    <w:rsid w:val="00E62C67"/>
    <w:rsid w:val="00E63FF1"/>
    <w:rsid w:val="00E71581"/>
    <w:rsid w:val="00EC4206"/>
    <w:rsid w:val="00F105F6"/>
    <w:rsid w:val="00F3300B"/>
    <w:rsid w:val="00F40867"/>
    <w:rsid w:val="00F719AE"/>
    <w:rsid w:val="00FB07C3"/>
    <w:rsid w:val="00FB5CFC"/>
    <w:rsid w:val="00FC2379"/>
    <w:rsid w:val="00FD7763"/>
    <w:rsid w:val="00FE0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2478</Words>
  <Characters>14126</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ALLEGATO 6</vt:lpstr>
    </vt:vector>
  </TitlesOfParts>
  <LinksUpToDate>false</LinksUpToDate>
  <CharactersWithSpaces>16571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6</dc:title>
  <dc:creator/>
  <cp:lastModifiedBy/>
  <cp:revision>1</cp:revision>
  <dcterms:created xsi:type="dcterms:W3CDTF">2015-12-22T10:48:00Z</dcterms:created>
  <dcterms:modified xsi:type="dcterms:W3CDTF">2015-12-22T10:48:00Z</dcterms:modified>
</cp:coreProperties>
</file>