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0D7E" w:rsidRDefault="00B50D7E">
      <w:pPr>
        <w:pStyle w:val="Intestazione"/>
        <w:rPr>
          <w:b/>
          <w:bCs/>
        </w:rPr>
      </w:pPr>
      <w:r>
        <w:t>Spett.le</w:t>
      </w:r>
    </w:p>
    <w:p w:rsidR="00B50D7E" w:rsidRDefault="00B50D7E">
      <w:pPr>
        <w:pStyle w:val="Intestazione"/>
      </w:pPr>
      <w:r>
        <w:rPr>
          <w:b/>
          <w:bCs/>
        </w:rPr>
        <w:t>Consip S.p.A.</w:t>
      </w:r>
    </w:p>
    <w:p w:rsidR="00B50D7E" w:rsidRDefault="00B50D7E">
      <w:pPr>
        <w:pStyle w:val="Intestazione"/>
      </w:pPr>
      <w:r>
        <w:t>Via Isonzo, 19/E</w:t>
      </w:r>
    </w:p>
    <w:p w:rsidR="00B50D7E" w:rsidRDefault="00B50D7E">
      <w:pPr>
        <w:pStyle w:val="Intestazione"/>
      </w:pPr>
      <w:r>
        <w:t>00198 ROMA</w:t>
      </w:r>
    </w:p>
    <w:p w:rsidR="00B50D7E" w:rsidRDefault="00B50D7E"/>
    <w:p w:rsidR="00B50D7E" w:rsidRDefault="00B50D7E">
      <w:pPr>
        <w:rPr>
          <w:rStyle w:val="BLOCKBOLD"/>
        </w:rPr>
      </w:pPr>
      <w:r w:rsidRPr="00B0793B">
        <w:rPr>
          <w:rStyle w:val="BLOCKBOLD"/>
        </w:rPr>
        <w:t xml:space="preserve">DICHIARAZIONE </w:t>
      </w:r>
      <w:r w:rsidR="00862349" w:rsidRPr="00B0793B">
        <w:rPr>
          <w:rFonts w:cs="Times New Roman"/>
          <w:b/>
          <w:caps/>
          <w:kern w:val="2"/>
          <w:szCs w:val="20"/>
          <w:lang w:eastAsia="it-IT"/>
        </w:rPr>
        <w:t>RILASCIATA</w:t>
      </w:r>
      <w:r w:rsidR="00862349" w:rsidRPr="00B0793B">
        <w:rPr>
          <w:rStyle w:val="BLOCKBOLD"/>
        </w:rPr>
        <w:t xml:space="preserve"> </w:t>
      </w:r>
      <w:r w:rsidRPr="00B0793B">
        <w:rPr>
          <w:rStyle w:val="BLOCKBOLD"/>
        </w:rPr>
        <w:t>ANCHE</w:t>
      </w:r>
      <w:r>
        <w:rPr>
          <w:rStyle w:val="BLOCKBOLD"/>
        </w:rPr>
        <w:t xml:space="preserve"> AI SENSI DEGLI ARTT. 46 E 47 DEL D.P.R. 445/2000</w:t>
      </w:r>
    </w:p>
    <w:p w:rsidR="00B50D7E" w:rsidRDefault="00B50D7E">
      <w:pPr>
        <w:rPr>
          <w:szCs w:val="20"/>
        </w:rPr>
      </w:pPr>
      <w:r>
        <w:rPr>
          <w:rStyle w:val="BLOCKBOLD"/>
        </w:rPr>
        <w:t xml:space="preserve">PER la gara </w:t>
      </w:r>
      <w:r w:rsidR="00A91419">
        <w:rPr>
          <w:rStyle w:val="BLOCKBOLD"/>
        </w:rPr>
        <w:t xml:space="preserve">per la fornitura </w:t>
      </w:r>
      <w:r w:rsidR="00A91419" w:rsidRPr="00A91419">
        <w:rPr>
          <w:rStyle w:val="BLOCKBOLD"/>
        </w:rPr>
        <w:t xml:space="preserve">di Licenze d’uso IBM Passport, del rinnovo del servizio di manutenzione e dei  servizi connessi per le Pubbliche </w:t>
      </w:r>
      <w:r w:rsidR="00A91419">
        <w:rPr>
          <w:rStyle w:val="BLOCKBOLD"/>
        </w:rPr>
        <w:t xml:space="preserve">Amministrazioni – ID 1554  </w:t>
      </w:r>
      <w:r w:rsidR="009A5A64" w:rsidRPr="009A5A64">
        <w:rPr>
          <w:rStyle w:val="BLOCKBOLD"/>
        </w:rPr>
        <w:t xml:space="preserve">                 </w:t>
      </w:r>
    </w:p>
    <w:p w:rsidR="00B50D7E" w:rsidRDefault="00B50D7E">
      <w:pPr>
        <w:spacing w:line="360" w:lineRule="auto"/>
        <w:rPr>
          <w:szCs w:val="20"/>
        </w:rPr>
      </w:pPr>
    </w:p>
    <w:p w:rsidR="00B50D7E" w:rsidRDefault="00B50D7E">
      <w:pPr>
        <w:rPr>
          <w:szCs w:val="20"/>
        </w:rPr>
      </w:pPr>
      <w:r>
        <w:rPr>
          <w:szCs w:val="20"/>
        </w:rPr>
        <w:t>Il sottoscritto ____________, nato a _________ il ____________,</w:t>
      </w:r>
      <w:r>
        <w:t xml:space="preserve"> </w:t>
      </w:r>
      <w:r>
        <w:rPr>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50D7E" w:rsidRDefault="00B50D7E">
      <w:pPr>
        <w:ind w:left="540"/>
        <w:rPr>
          <w:szCs w:val="20"/>
        </w:rPr>
      </w:pPr>
    </w:p>
    <w:p w:rsidR="00B50D7E" w:rsidRDefault="00B50D7E">
      <w:pPr>
        <w:rPr>
          <w:szCs w:val="20"/>
        </w:rPr>
      </w:pPr>
      <w:r>
        <w:rPr>
          <w:rStyle w:val="BLOCKBOLD"/>
          <w:caps w:val="0"/>
        </w:rPr>
        <w:t xml:space="preserve">DICHIARA </w:t>
      </w:r>
      <w:r>
        <w:rPr>
          <w:b/>
          <w:szCs w:val="20"/>
        </w:rPr>
        <w:t>PER LA PARTECIPAZIONE ALLA PRESENTE GARA</w:t>
      </w:r>
      <w:r>
        <w:rPr>
          <w:rStyle w:val="BLOCKBOLD"/>
          <w:caps w:val="0"/>
        </w:rPr>
        <w:t xml:space="preserve"> E SOTTO LA PROPRIA RESPONSABILITÀ </w:t>
      </w:r>
    </w:p>
    <w:p w:rsidR="00B50D7E" w:rsidRDefault="00B50D7E">
      <w:pPr>
        <w:ind w:left="540"/>
        <w:rPr>
          <w:szCs w:val="20"/>
        </w:rPr>
      </w:pPr>
    </w:p>
    <w:p w:rsidR="00B50D7E" w:rsidRDefault="00AF24C0">
      <w:pPr>
        <w:pStyle w:val="Numeroelenco1"/>
      </w:pPr>
      <w:r>
        <w:t xml:space="preserve">1. </w:t>
      </w:r>
      <w:r w:rsidR="00B50D7E">
        <w:t>che nei propri confronti:</w:t>
      </w:r>
    </w:p>
    <w:p w:rsidR="00B50D7E" w:rsidRDefault="00B50D7E">
      <w:pPr>
        <w:pStyle w:val="Numeroelenco1"/>
        <w:tabs>
          <w:tab w:val="clear" w:pos="360"/>
        </w:tabs>
        <w:ind w:firstLine="0"/>
        <w:rPr>
          <w:b/>
        </w:rPr>
      </w:pPr>
      <w: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B50D7E" w:rsidRDefault="00B50D7E">
      <w:pPr>
        <w:pStyle w:val="Numeroelenco1"/>
        <w:tabs>
          <w:tab w:val="clear" w:pos="360"/>
        </w:tabs>
        <w:ind w:firstLine="0"/>
      </w:pPr>
      <w:r>
        <w:rPr>
          <w:b/>
        </w:rPr>
        <w:t>OPPURE</w:t>
      </w:r>
    </w:p>
    <w:p w:rsidR="00B50D7E" w:rsidRDefault="00B50D7E">
      <w:pPr>
        <w:ind w:left="360"/>
      </w:pPr>
      <w:r>
        <w:t>sono state pronunciate le sentenze di condanna passate in giudicato, o emessi i decreti penali di condanna divenuti irrevocabili, oppure le sentenze di applicazione della pena su richiesta, ai sensi dell’art. 444 c.p.p. che seguono:</w:t>
      </w:r>
    </w:p>
    <w:p w:rsidR="00B50D7E" w:rsidRDefault="00B50D7E">
      <w:pPr>
        <w:ind w:left="360"/>
      </w:pPr>
      <w:r>
        <w:t>1. ____________________________________________________________</w:t>
      </w:r>
    </w:p>
    <w:p w:rsidR="00B50D7E" w:rsidRDefault="00B50D7E">
      <w:pPr>
        <w:ind w:left="360"/>
      </w:pPr>
      <w:r>
        <w:t>2. ____________________________________________________________</w:t>
      </w:r>
    </w:p>
    <w:p w:rsidR="00B50D7E" w:rsidRDefault="00B50D7E">
      <w:pPr>
        <w:ind w:left="360"/>
      </w:pPr>
      <w:r>
        <w:t>3. ____________________________________________________________</w:t>
      </w:r>
    </w:p>
    <w:p w:rsidR="00B50D7E" w:rsidRDefault="00B50D7E">
      <w:pPr>
        <w:ind w:left="360"/>
        <w:rPr>
          <w:i/>
          <w:iCs/>
        </w:rPr>
      </w:pPr>
      <w:r>
        <w:t xml:space="preserve">4. ____________________________________________________________   </w:t>
      </w:r>
    </w:p>
    <w:p w:rsidR="00B50D7E" w:rsidRDefault="00B50D7E">
      <w:pPr>
        <w:pStyle w:val="Corpodeltesto21"/>
      </w:pPr>
      <w:r>
        <w:rPr>
          <w:i/>
          <w:iCs/>
        </w:rPr>
        <w:t>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w:t>
      </w:r>
      <w:r w:rsidR="00C2044C">
        <w:rPr>
          <w:i/>
          <w:iCs/>
        </w:rPr>
        <w:t>le di sorveglianza;</w:t>
      </w:r>
    </w:p>
    <w:p w:rsidR="00B50D7E" w:rsidRDefault="00AF24C0">
      <w:pPr>
        <w:pStyle w:val="Numeroelenco1"/>
      </w:pPr>
      <w:r>
        <w:t xml:space="preserve">2. </w:t>
      </w:r>
      <w:r w:rsidR="00B50D7E">
        <w:t xml:space="preserve">che non è pendente alcun procedimento per l’applicazione di una delle misure di </w:t>
      </w:r>
      <w:r w:rsidR="00B50D7E">
        <w:lastRenderedPageBreak/>
        <w:t>prevenzione di cui all’articolo 3 della legge n. 1423/1956 o di una delle cause ostative previste dall’articolo 10 della legge n. 575/1965;</w:t>
      </w:r>
    </w:p>
    <w:p w:rsidR="00AF24C0" w:rsidRDefault="00AF24C0" w:rsidP="0023172D">
      <w:pPr>
        <w:pStyle w:val="Numeroelenco1"/>
        <w:ind w:left="0" w:firstLine="0"/>
      </w:pPr>
    </w:p>
    <w:p w:rsidR="00B50D7E" w:rsidRDefault="00AF24C0" w:rsidP="0023172D">
      <w:pPr>
        <w:pStyle w:val="Numeroelenco1"/>
        <w:ind w:left="0" w:firstLine="0"/>
      </w:pPr>
      <w:r>
        <w:t xml:space="preserve">3.  </w:t>
      </w:r>
      <w:r w:rsidR="00B50D7E">
        <w:t>che il sottoscritto:</w:t>
      </w:r>
    </w:p>
    <w:p w:rsidR="00B50D7E" w:rsidRDefault="00B50D7E">
      <w:pPr>
        <w:pStyle w:val="Numeroelenco1"/>
        <w:tabs>
          <w:tab w:val="clear" w:pos="360"/>
        </w:tabs>
        <w:ind w:firstLine="0"/>
        <w:rPr>
          <w:b/>
        </w:rPr>
      </w:pPr>
      <w:r>
        <w:t>non è stato vittima dei reati previsti e puniti dagli articoli 317 e 629 del codice penale aggravati ai sensi dell’articolo 7 del decreto legge 13 maggio 1991 n. 152, convertito, con modificazioni, dalla legge 12 luglio 1991, n. 203;</w:t>
      </w:r>
    </w:p>
    <w:p w:rsidR="00B50D7E" w:rsidRDefault="00B50D7E">
      <w:pPr>
        <w:ind w:left="360"/>
      </w:pPr>
      <w:r>
        <w:rPr>
          <w:b/>
        </w:rPr>
        <w:t>OPPURE</w:t>
      </w:r>
    </w:p>
    <w:p w:rsidR="00B50D7E" w:rsidRDefault="00B50D7E">
      <w:pPr>
        <w:ind w:left="360"/>
      </w:pPr>
      <w:r>
        <w:t xml:space="preserve">essendo stato vittima dei reati previsti e puniti dagli articoli 317 e 629 del codice penale aggravati ai sensi dell’articolo 7 del decreto legge 13 maggio 1991 n. 152, convertito, con modificazioni, dalla legge 12 luglio 1991, n. 203 ne ha denunciato i fatti all’Autorità giudiziaria, salvo che ricorrano i casi previsti dall’articolo 4, primo comma, della legge 24 novembre 1981, n. 689;  </w:t>
      </w:r>
    </w:p>
    <w:p w:rsidR="00B50D7E" w:rsidRDefault="00413FD6">
      <w:pPr>
        <w:pStyle w:val="Numeroelenco1"/>
      </w:pPr>
      <w:r>
        <w:t xml:space="preserve">4.  </w:t>
      </w:r>
      <w:r w:rsidR="00B50D7E">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B50D7E" w:rsidRDefault="00413FD6">
      <w:pPr>
        <w:pStyle w:val="Numeroelenco1"/>
        <w:rPr>
          <w:szCs w:val="20"/>
        </w:rPr>
      </w:pPr>
      <w:r>
        <w:t xml:space="preserve">5.  </w:t>
      </w:r>
      <w:r w:rsidR="00B50D7E">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B50D7E" w:rsidRDefault="00B50D7E">
      <w:pPr>
        <w:ind w:firstLine="360"/>
        <w:rPr>
          <w:szCs w:val="20"/>
        </w:rPr>
      </w:pPr>
      <w:r>
        <w:rPr>
          <w:szCs w:val="20"/>
        </w:rPr>
        <w:t>______, li _________________</w:t>
      </w:r>
    </w:p>
    <w:p w:rsidR="00B50D7E" w:rsidRDefault="00B50D7E">
      <w:pPr>
        <w:rPr>
          <w:b/>
        </w:rPr>
      </w:pPr>
    </w:p>
    <w:p w:rsidR="00B50D7E" w:rsidRDefault="00B50D7E">
      <w:pPr>
        <w:spacing w:line="480" w:lineRule="auto"/>
        <w:rPr>
          <w:b/>
        </w:rPr>
      </w:pPr>
    </w:p>
    <w:p w:rsidR="00B50D7E" w:rsidRDefault="00B50D7E">
      <w:pPr>
        <w:spacing w:line="480" w:lineRule="auto"/>
      </w:pPr>
      <w:r>
        <w:rPr>
          <w:b/>
        </w:rPr>
        <w:t xml:space="preserve">Questo documento non ha valore se privo della sottoscrizione a mezzo firma digitale. </w:t>
      </w:r>
    </w:p>
    <w:sectPr w:rsidR="00B50D7E" w:rsidSect="00203550">
      <w:headerReference w:type="even" r:id="rId8"/>
      <w:headerReference w:type="default" r:id="rId9"/>
      <w:footerReference w:type="even" r:id="rId10"/>
      <w:footerReference w:type="default" r:id="rId11"/>
      <w:headerReference w:type="first" r:id="rId12"/>
      <w:footerReference w:type="first" r:id="rId13"/>
      <w:pgSz w:w="11907" w:h="16840" w:code="9"/>
      <w:pgMar w:top="1985" w:right="1985" w:bottom="1440" w:left="1985" w:header="720" w:footer="19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A60" w:rsidRDefault="007C3A60">
      <w:r>
        <w:separator/>
      </w:r>
    </w:p>
  </w:endnote>
  <w:endnote w:type="continuationSeparator" w:id="0">
    <w:p w:rsidR="007C3A60" w:rsidRDefault="007C3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7" w:rsidRDefault="00A73CD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5" w:type="dxa"/>
      <w:tblLayout w:type="fixed"/>
      <w:tblCellMar>
        <w:left w:w="70" w:type="dxa"/>
        <w:right w:w="70" w:type="dxa"/>
      </w:tblCellMar>
      <w:tblLook w:val="0000" w:firstRow="0" w:lastRow="0" w:firstColumn="0" w:lastColumn="0" w:noHBand="0" w:noVBand="0"/>
    </w:tblPr>
    <w:tblGrid>
      <w:gridCol w:w="7583"/>
      <w:gridCol w:w="1122"/>
    </w:tblGrid>
    <w:tr w:rsidR="00B50D7E" w:rsidTr="00B0793B">
      <w:trPr>
        <w:cantSplit/>
      </w:trPr>
      <w:tc>
        <w:tcPr>
          <w:tcW w:w="7583" w:type="dxa"/>
          <w:tcBorders>
            <w:top w:val="single" w:sz="1" w:space="0" w:color="000000"/>
          </w:tcBorders>
          <w:shd w:val="clear" w:color="auto" w:fill="auto"/>
        </w:tcPr>
        <w:p w:rsidR="00A91419" w:rsidRPr="00B0793B" w:rsidRDefault="00A91419" w:rsidP="00A91419">
          <w:pPr>
            <w:pStyle w:val="Pidipagina"/>
            <w:pBdr>
              <w:top w:val="single" w:sz="4" w:space="1" w:color="000000"/>
            </w:pBdr>
          </w:pPr>
          <w:r>
            <w:t xml:space="preserve">Gara a procedura aperta ai sensi del </w:t>
          </w:r>
          <w:proofErr w:type="spellStart"/>
          <w:r>
            <w:t>D.Lgs.</w:t>
          </w:r>
          <w:proofErr w:type="spellEnd"/>
          <w:r>
            <w:t xml:space="preserve"> 163/2006 e </w:t>
          </w:r>
          <w:proofErr w:type="spellStart"/>
          <w:r>
            <w:t>s.m.i.</w:t>
          </w:r>
          <w:proofErr w:type="spellEnd"/>
          <w:r>
            <w:t xml:space="preserve">, </w:t>
          </w:r>
          <w:r w:rsidRPr="00B0793B">
            <w:t xml:space="preserve">per  la fornitura </w:t>
          </w:r>
          <w:r w:rsidRPr="00A91419">
            <w:t xml:space="preserve">di Licenze d’uso IBM Passport, del rinnovo del servizio di manutenzione </w:t>
          </w:r>
          <w:r w:rsidRPr="00B0793B">
            <w:t>e dei  servizi connessi per le Pubbliche Amministrazioni – ID 15</w:t>
          </w:r>
          <w:r>
            <w:t>54</w:t>
          </w:r>
          <w:r w:rsidRPr="00B0793B">
            <w:t xml:space="preserve">              </w:t>
          </w:r>
        </w:p>
        <w:p w:rsidR="00B50D7E" w:rsidRDefault="00A73CD7" w:rsidP="00D71C93">
          <w:pPr>
            <w:pStyle w:val="Pidipagina"/>
            <w:pBdr>
              <w:top w:val="single" w:sz="4" w:space="1" w:color="000000"/>
            </w:pBdr>
          </w:pPr>
          <w:r>
            <w:t xml:space="preserve">Modulo di </w:t>
          </w:r>
          <w:bookmarkStart w:id="0" w:name="_GoBack"/>
          <w:bookmarkEnd w:id="0"/>
          <w:r w:rsidR="00B50D7E">
            <w:t>Dichiarazione</w:t>
          </w:r>
        </w:p>
      </w:tc>
      <w:tc>
        <w:tcPr>
          <w:tcW w:w="1122" w:type="dxa"/>
          <w:tcBorders>
            <w:top w:val="single" w:sz="1" w:space="0" w:color="000000"/>
          </w:tcBorders>
          <w:shd w:val="clear" w:color="auto" w:fill="auto"/>
        </w:tcPr>
        <w:p w:rsidR="00B50D7E" w:rsidRDefault="00B50D7E">
          <w:pPr>
            <w:pStyle w:val="Pidipagina"/>
            <w:spacing w:before="4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A73CD7">
            <w:rPr>
              <w:rStyle w:val="Numeropagina"/>
              <w:b w:val="0"/>
              <w:noProof/>
            </w:rPr>
            <w:t>2</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A73CD7">
            <w:rPr>
              <w:rStyle w:val="Numeropagina"/>
              <w:b w:val="0"/>
              <w:noProof/>
            </w:rPr>
            <w:t>2</w:t>
          </w:r>
          <w:r>
            <w:rPr>
              <w:rStyle w:val="Numeropagina"/>
              <w:b w:val="0"/>
            </w:rPr>
            <w:fldChar w:fldCharType="end"/>
          </w:r>
        </w:p>
      </w:tc>
    </w:tr>
  </w:tbl>
  <w:p w:rsidR="00B50D7E" w:rsidRDefault="00B50D7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5" w:type="dxa"/>
      <w:tblLayout w:type="fixed"/>
      <w:tblCellMar>
        <w:left w:w="70" w:type="dxa"/>
        <w:right w:w="70" w:type="dxa"/>
      </w:tblCellMar>
      <w:tblLook w:val="0000" w:firstRow="0" w:lastRow="0" w:firstColumn="0" w:lastColumn="0" w:noHBand="0" w:noVBand="0"/>
    </w:tblPr>
    <w:tblGrid>
      <w:gridCol w:w="7583"/>
      <w:gridCol w:w="1122"/>
    </w:tblGrid>
    <w:tr w:rsidR="00B50D7E" w:rsidTr="00B0793B">
      <w:trPr>
        <w:cantSplit/>
      </w:trPr>
      <w:tc>
        <w:tcPr>
          <w:tcW w:w="7583" w:type="dxa"/>
          <w:tcBorders>
            <w:top w:val="single" w:sz="1" w:space="0" w:color="000000"/>
          </w:tcBorders>
          <w:shd w:val="clear" w:color="auto" w:fill="auto"/>
        </w:tcPr>
        <w:p w:rsidR="00B50D7E" w:rsidRPr="00B0793B" w:rsidRDefault="00B50D7E">
          <w:pPr>
            <w:pStyle w:val="Pidipagina"/>
            <w:pBdr>
              <w:top w:val="single" w:sz="4" w:space="1" w:color="000000"/>
            </w:pBdr>
          </w:pPr>
          <w:r>
            <w:t xml:space="preserve">Gara a procedura aperta ai sensi del </w:t>
          </w:r>
          <w:proofErr w:type="spellStart"/>
          <w:r>
            <w:t>D.Lgs.</w:t>
          </w:r>
          <w:proofErr w:type="spellEnd"/>
          <w:r>
            <w:t xml:space="preserve"> 163/2006 e </w:t>
          </w:r>
          <w:proofErr w:type="spellStart"/>
          <w:r>
            <w:t>s.m.i.</w:t>
          </w:r>
          <w:proofErr w:type="spellEnd"/>
          <w:r>
            <w:t xml:space="preserve">, </w:t>
          </w:r>
          <w:r w:rsidRPr="00B0793B">
            <w:t>pe</w:t>
          </w:r>
          <w:r w:rsidR="00B0793B" w:rsidRPr="00B0793B">
            <w:t xml:space="preserve">r </w:t>
          </w:r>
          <w:r w:rsidRPr="00B0793B">
            <w:t xml:space="preserve"> </w:t>
          </w:r>
          <w:r w:rsidR="00B0793B" w:rsidRPr="00B0793B">
            <w:t xml:space="preserve">la fornitura </w:t>
          </w:r>
          <w:r w:rsidR="00A91419" w:rsidRPr="00A91419">
            <w:t xml:space="preserve">di Licenze d’uso IBM Passport, del rinnovo del servizio di manutenzione </w:t>
          </w:r>
          <w:r w:rsidR="00B0793B" w:rsidRPr="00B0793B">
            <w:t>e dei  servizi connessi per le Pubbliche Amministrazioni – ID 15</w:t>
          </w:r>
          <w:r w:rsidR="00A91419">
            <w:t>54</w:t>
          </w:r>
          <w:r w:rsidRPr="00B0793B">
            <w:t xml:space="preserve">              </w:t>
          </w:r>
        </w:p>
        <w:p w:rsidR="00B50D7E" w:rsidRDefault="00A73CD7" w:rsidP="00D71C93">
          <w:pPr>
            <w:pStyle w:val="Pidipagina"/>
            <w:pBdr>
              <w:top w:val="single" w:sz="4" w:space="1" w:color="000000"/>
            </w:pBdr>
          </w:pPr>
          <w:r>
            <w:t>Modulo di</w:t>
          </w:r>
          <w:r w:rsidR="00B50D7E">
            <w:t xml:space="preserve"> Dichiarazione</w:t>
          </w:r>
        </w:p>
      </w:tc>
      <w:tc>
        <w:tcPr>
          <w:tcW w:w="1122" w:type="dxa"/>
          <w:tcBorders>
            <w:top w:val="single" w:sz="1" w:space="0" w:color="000000"/>
          </w:tcBorders>
          <w:shd w:val="clear" w:color="auto" w:fill="auto"/>
        </w:tcPr>
        <w:p w:rsidR="00B50D7E" w:rsidRDefault="00B50D7E">
          <w:pPr>
            <w:pStyle w:val="Pidipagina"/>
            <w:spacing w:before="4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A73CD7">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A73CD7">
            <w:rPr>
              <w:rStyle w:val="Numeropagina"/>
              <w:b w:val="0"/>
              <w:noProof/>
            </w:rPr>
            <w:t>2</w:t>
          </w:r>
          <w:r>
            <w:rPr>
              <w:rStyle w:val="Numeropagina"/>
              <w:b w:val="0"/>
            </w:rPr>
            <w:fldChar w:fldCharType="end"/>
          </w:r>
        </w:p>
      </w:tc>
    </w:tr>
  </w:tbl>
  <w:p w:rsidR="00B50D7E" w:rsidRDefault="00B50D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A60" w:rsidRDefault="007C3A60">
      <w:r>
        <w:separator/>
      </w:r>
    </w:p>
  </w:footnote>
  <w:footnote w:type="continuationSeparator" w:id="0">
    <w:p w:rsidR="007C3A60" w:rsidRDefault="007C3A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7" w:rsidRDefault="00A73CD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7" w:rsidRDefault="00A73CD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D7" w:rsidRDefault="00A73CD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2">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3">
    <w:nsid w:val="00000004"/>
    <w:multiLevelType w:val="singleLevel"/>
    <w:tmpl w:val="00000004"/>
    <w:name w:val="WW8Num3"/>
    <w:lvl w:ilvl="0">
      <w:start w:val="1"/>
      <w:numFmt w:val="lowerLetter"/>
      <w:lvlText w:val="%1)"/>
      <w:lvlJc w:val="left"/>
      <w:pPr>
        <w:tabs>
          <w:tab w:val="num" w:pos="926"/>
        </w:tabs>
        <w:ind w:left="926" w:hanging="360"/>
      </w:pPr>
    </w:lvl>
  </w:abstractNum>
  <w:abstractNum w:abstractNumId="4">
    <w:nsid w:val="00000005"/>
    <w:multiLevelType w:val="singleLevel"/>
    <w:tmpl w:val="00000005"/>
    <w:name w:val="WW8Num5"/>
    <w:lvl w:ilvl="0">
      <w:start w:val="1"/>
      <w:numFmt w:val="bullet"/>
      <w:lvlText w:val=""/>
      <w:lvlJc w:val="left"/>
      <w:pPr>
        <w:tabs>
          <w:tab w:val="num" w:pos="1209"/>
        </w:tabs>
        <w:ind w:left="1209" w:hanging="360"/>
      </w:pPr>
      <w:rPr>
        <w:rFonts w:ascii="Symbol" w:hAnsi="Symbol" w:cs="Symbol"/>
      </w:rPr>
    </w:lvl>
  </w:abstractNum>
  <w:abstractNum w:abstractNumId="5">
    <w:nsid w:val="00000006"/>
    <w:multiLevelType w:val="singleLevel"/>
    <w:tmpl w:val="00000006"/>
    <w:name w:val="WW8Num6"/>
    <w:lvl w:ilvl="0">
      <w:start w:val="1"/>
      <w:numFmt w:val="bullet"/>
      <w:lvlText w:val=""/>
      <w:lvlJc w:val="left"/>
      <w:pPr>
        <w:tabs>
          <w:tab w:val="num" w:pos="926"/>
        </w:tabs>
        <w:ind w:left="926" w:hanging="360"/>
      </w:pPr>
      <w:rPr>
        <w:rFonts w:ascii="Symbol" w:hAnsi="Symbol" w:cs="Symbol"/>
      </w:rPr>
    </w:lvl>
  </w:abstractNum>
  <w:abstractNum w:abstractNumId="6">
    <w:nsid w:val="00000007"/>
    <w:multiLevelType w:val="singleLevel"/>
    <w:tmpl w:val="00000007"/>
    <w:name w:val="WW8Num7"/>
    <w:lvl w:ilvl="0">
      <w:start w:val="1"/>
      <w:numFmt w:val="bullet"/>
      <w:lvlText w:val=""/>
      <w:lvlJc w:val="left"/>
      <w:pPr>
        <w:tabs>
          <w:tab w:val="num" w:pos="643"/>
        </w:tabs>
        <w:ind w:left="643" w:hanging="360"/>
      </w:pPr>
      <w:rPr>
        <w:rFonts w:ascii="Symbol" w:hAnsi="Symbol" w:cs="Symbol"/>
      </w:rPr>
    </w:lvl>
  </w:abstractNum>
  <w:abstractNum w:abstractNumId="7">
    <w:nsid w:val="00000008"/>
    <w:multiLevelType w:val="singleLevel"/>
    <w:tmpl w:val="00000008"/>
    <w:name w:val="WW8Num9"/>
    <w:lvl w:ilvl="0">
      <w:start w:val="1"/>
      <w:numFmt w:val="bullet"/>
      <w:lvlText w:val=""/>
      <w:lvlJc w:val="left"/>
      <w:pPr>
        <w:tabs>
          <w:tab w:val="num" w:pos="360"/>
        </w:tabs>
        <w:ind w:left="360" w:hanging="360"/>
      </w:pPr>
      <w:rPr>
        <w:rFonts w:ascii="Symbol" w:hAnsi="Symbol" w:cs="Symbol"/>
      </w:rPr>
    </w:lvl>
  </w:abstractNum>
  <w:abstractNum w:abstractNumId="8">
    <w:nsid w:val="00000009"/>
    <w:multiLevelType w:val="singleLevel"/>
    <w:tmpl w:val="00000009"/>
    <w:name w:val="WW8Num11"/>
    <w:lvl w:ilvl="0">
      <w:start w:val="1"/>
      <w:numFmt w:val="decimal"/>
      <w:lvlText w:val="%1."/>
      <w:lvlJc w:val="left"/>
      <w:pPr>
        <w:tabs>
          <w:tab w:val="num" w:pos="360"/>
        </w:tabs>
        <w:ind w:left="360" w:hanging="360"/>
      </w:pPr>
      <w:rPr>
        <w:i w:val="0"/>
        <w:color w:val="auto"/>
      </w:rPr>
    </w:lvl>
  </w:abstractNum>
  <w:abstractNum w:abstractNumId="9">
    <w:nsid w:val="0000000A"/>
    <w:multiLevelType w:val="singleLevel"/>
    <w:tmpl w:val="0000000A"/>
    <w:name w:val="WW8Num14"/>
    <w:lvl w:ilvl="0">
      <w:start w:val="1"/>
      <w:numFmt w:val="bullet"/>
      <w:lvlText w:val="-"/>
      <w:lvlJc w:val="left"/>
      <w:pPr>
        <w:tabs>
          <w:tab w:val="num" w:pos="360"/>
        </w:tabs>
        <w:ind w:left="360" w:hanging="360"/>
      </w:pPr>
      <w:rPr>
        <w:rFonts w:ascii="Courier New" w:hAnsi="Courier New" w:cs="Courier New"/>
      </w:rPr>
    </w:lvl>
  </w:abstractNum>
  <w:abstractNum w:abstractNumId="10">
    <w:nsid w:val="0000000B"/>
    <w:multiLevelType w:val="singleLevel"/>
    <w:tmpl w:val="0000000B"/>
    <w:name w:val="WW8Num17"/>
    <w:lvl w:ilvl="0">
      <w:start w:val="3"/>
      <w:numFmt w:val="bullet"/>
      <w:lvlText w:val="-"/>
      <w:lvlJc w:val="left"/>
      <w:pPr>
        <w:tabs>
          <w:tab w:val="num" w:pos="720"/>
        </w:tabs>
        <w:ind w:left="720" w:hanging="360"/>
      </w:pPr>
      <w:rPr>
        <w:rFonts w:ascii="Trebuchet MS" w:hAnsi="Trebuchet MS" w:cs="Times New Roman"/>
      </w:rPr>
    </w:lvl>
  </w:abstractNum>
  <w:abstractNum w:abstractNumId="11">
    <w:nsid w:val="0000000C"/>
    <w:multiLevelType w:val="singleLevel"/>
    <w:tmpl w:val="0000000C"/>
    <w:name w:val="WW8Num18"/>
    <w:lvl w:ilvl="0">
      <w:start w:val="1"/>
      <w:numFmt w:val="lowerLetter"/>
      <w:lvlText w:val="%1)"/>
      <w:lvlJc w:val="left"/>
      <w:pPr>
        <w:tabs>
          <w:tab w:val="num" w:pos="1003"/>
        </w:tabs>
        <w:ind w:left="1003" w:hanging="360"/>
      </w:pPr>
    </w:lvl>
  </w:abstractNum>
  <w:abstractNum w:abstractNumId="12">
    <w:nsid w:val="35552C53"/>
    <w:multiLevelType w:val="hybridMultilevel"/>
    <w:tmpl w:val="A550621A"/>
    <w:lvl w:ilvl="0" w:tplc="631A6150">
      <w:start w:val="3"/>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AE77CF5"/>
    <w:multiLevelType w:val="hybridMultilevel"/>
    <w:tmpl w:val="21865C72"/>
    <w:lvl w:ilvl="0" w:tplc="00000003">
      <w:numFmt w:val="bullet"/>
      <w:lvlText w:val="-"/>
      <w:lvlJc w:val="left"/>
      <w:pPr>
        <w:ind w:left="720" w:hanging="360"/>
      </w:pPr>
      <w:rPr>
        <w:rFonts w:ascii="OpenSymbol" w:hAnsi="OpenSymbol" w:cs="Arial"/>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D7E"/>
    <w:rsid w:val="000360F8"/>
    <w:rsid w:val="00124017"/>
    <w:rsid w:val="00150B3B"/>
    <w:rsid w:val="00187057"/>
    <w:rsid w:val="001E1DC4"/>
    <w:rsid w:val="00203550"/>
    <w:rsid w:val="0020369C"/>
    <w:rsid w:val="00221CF9"/>
    <w:rsid w:val="0023172D"/>
    <w:rsid w:val="00253DDE"/>
    <w:rsid w:val="002A3A46"/>
    <w:rsid w:val="002F1B72"/>
    <w:rsid w:val="003330C2"/>
    <w:rsid w:val="00347D0B"/>
    <w:rsid w:val="00353428"/>
    <w:rsid w:val="00413FD6"/>
    <w:rsid w:val="00460604"/>
    <w:rsid w:val="00480AE7"/>
    <w:rsid w:val="00495AED"/>
    <w:rsid w:val="00547FA6"/>
    <w:rsid w:val="00564344"/>
    <w:rsid w:val="005C108D"/>
    <w:rsid w:val="0068616F"/>
    <w:rsid w:val="006A2A16"/>
    <w:rsid w:val="006A3341"/>
    <w:rsid w:val="006C0BCB"/>
    <w:rsid w:val="00716499"/>
    <w:rsid w:val="007213A0"/>
    <w:rsid w:val="00781D67"/>
    <w:rsid w:val="00782E59"/>
    <w:rsid w:val="007C3A60"/>
    <w:rsid w:val="007E63B4"/>
    <w:rsid w:val="00842959"/>
    <w:rsid w:val="00855C78"/>
    <w:rsid w:val="00862349"/>
    <w:rsid w:val="0088371C"/>
    <w:rsid w:val="00914F80"/>
    <w:rsid w:val="00923075"/>
    <w:rsid w:val="00942F02"/>
    <w:rsid w:val="00981223"/>
    <w:rsid w:val="009A5A64"/>
    <w:rsid w:val="009E2216"/>
    <w:rsid w:val="00A73CD7"/>
    <w:rsid w:val="00A87B11"/>
    <w:rsid w:val="00A90EBA"/>
    <w:rsid w:val="00A91419"/>
    <w:rsid w:val="00AD262B"/>
    <w:rsid w:val="00AD2C85"/>
    <w:rsid w:val="00AF24C0"/>
    <w:rsid w:val="00B00EF8"/>
    <w:rsid w:val="00B0793B"/>
    <w:rsid w:val="00B2065C"/>
    <w:rsid w:val="00B26B2B"/>
    <w:rsid w:val="00B50A4A"/>
    <w:rsid w:val="00B50D7E"/>
    <w:rsid w:val="00B50DC6"/>
    <w:rsid w:val="00B544A2"/>
    <w:rsid w:val="00C2044C"/>
    <w:rsid w:val="00C434F9"/>
    <w:rsid w:val="00C56FEF"/>
    <w:rsid w:val="00C71FB0"/>
    <w:rsid w:val="00C74AFD"/>
    <w:rsid w:val="00CC2845"/>
    <w:rsid w:val="00CE230B"/>
    <w:rsid w:val="00D427B9"/>
    <w:rsid w:val="00D4640A"/>
    <w:rsid w:val="00D71C93"/>
    <w:rsid w:val="00DA2F05"/>
    <w:rsid w:val="00DB139C"/>
    <w:rsid w:val="00DE7FE4"/>
    <w:rsid w:val="00E251FE"/>
    <w:rsid w:val="00E428AE"/>
    <w:rsid w:val="00EA7ED6"/>
    <w:rsid w:val="00EC7E78"/>
    <w:rsid w:val="00EF34E5"/>
    <w:rsid w:val="00F651A2"/>
    <w:rsid w:val="00FD2D56"/>
    <w:rsid w:val="00FE1947"/>
    <w:rsid w:val="00FE63C4"/>
    <w:rsid w:val="00FF2E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tabs>
        <w:tab w:val="num" w:pos="432"/>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tabs>
        <w:tab w:val="num" w:pos="720"/>
        <w:tab w:val="left" w:pos="2160"/>
      </w:tabs>
      <w:autoSpaceDE/>
      <w:ind w:left="2160" w:hanging="180"/>
      <w:outlineLvl w:val="2"/>
    </w:pPr>
    <w:rPr>
      <w:rFonts w:cs="Arial"/>
      <w:b/>
      <w:bCs/>
      <w:i/>
      <w:szCs w:val="26"/>
    </w:rPr>
  </w:style>
  <w:style w:type="paragraph" w:styleId="Titolo4">
    <w:name w:val="heading 4"/>
    <w:basedOn w:val="Sommario4"/>
    <w:next w:val="Normale"/>
    <w:qFormat/>
    <w:pPr>
      <w:widowControl/>
      <w:tabs>
        <w:tab w:val="num" w:pos="864"/>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basedOn w:val="CarattereCarattere4"/>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tabs>
        <w:tab w:val="num" w:pos="360"/>
        <w:tab w:val="left" w:pos="5103"/>
      </w:tabs>
      <w:ind w:left="360" w:hanging="360"/>
    </w:pPr>
  </w:style>
  <w:style w:type="paragraph" w:customStyle="1" w:styleId="Tabella">
    <w:name w:val="Tabella"/>
    <w:basedOn w:val="Normale"/>
  </w:style>
  <w:style w:type="paragraph" w:styleId="Pidipagina">
    <w:name w:val="footer"/>
    <w:basedOn w:val="Normale"/>
    <w:pPr>
      <w:tabs>
        <w:tab w:val="center" w:pos="4819"/>
        <w:tab w:val="right" w:pos="9638"/>
      </w:tabs>
      <w:spacing w:line="360" w:lineRule="auto"/>
    </w:pPr>
    <w:rPr>
      <w:sz w:val="16"/>
    </w:rPr>
  </w:style>
  <w:style w:type="paragraph" w:customStyle="1" w:styleId="Numeroelenco1">
    <w:name w:val="Numero elenco1"/>
    <w:basedOn w:val="Normale"/>
    <w:pPr>
      <w:tabs>
        <w:tab w:val="num" w:pos="360"/>
      </w:tabs>
      <w:ind w:left="360" w:hanging="360"/>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tabs>
        <w:tab w:val="num" w:pos="1003"/>
      </w:tabs>
      <w:ind w:left="360"/>
    </w:pPr>
  </w:style>
  <w:style w:type="paragraph" w:customStyle="1" w:styleId="Titolo3blu">
    <w:name w:val="Titolo 3 blu"/>
    <w:basedOn w:val="Titolo3"/>
    <w:pPr>
      <w:tabs>
        <w:tab w:val="clear" w:pos="720"/>
      </w:tabs>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tabs>
        <w:tab w:val="clear" w:pos="432"/>
      </w:tabs>
      <w:ind w:left="0" w:firstLine="0"/>
    </w:pPr>
    <w:rPr>
      <w:color w:val="0000FF"/>
    </w:rPr>
  </w:style>
  <w:style w:type="paragraph" w:customStyle="1" w:styleId="Titolo1sottoluneato">
    <w:name w:val="Titolo 1 sottoluneato"/>
    <w:basedOn w:val="Titolo1"/>
    <w:pPr>
      <w:tabs>
        <w:tab w:val="clear" w:pos="432"/>
      </w:tabs>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tabs>
        <w:tab w:val="clear" w:pos="432"/>
      </w:tabs>
      <w:ind w:left="0" w:firstLine="0"/>
    </w:pPr>
    <w:rPr>
      <w:b w:val="0"/>
      <w:u w:val="single"/>
    </w:rPr>
  </w:style>
  <w:style w:type="paragraph" w:customStyle="1" w:styleId="MAIUSCsottolineato">
    <w:name w:val="MAIUSC sottolineato"/>
    <w:basedOn w:val="Titolo1"/>
    <w:pPr>
      <w:keepNext/>
      <w:widowControl/>
      <w:tabs>
        <w:tab w:val="clear" w:pos="432"/>
      </w:tabs>
      <w:spacing w:before="240" w:after="60"/>
      <w:ind w:left="0" w:firstLine="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tabs>
        <w:tab w:val="num" w:pos="360"/>
      </w:tabs>
      <w:autoSpaceDE/>
      <w:ind w:left="360" w:hanging="360"/>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tabs>
        <w:tab w:val="num" w:pos="926"/>
      </w:tabs>
      <w:ind w:left="926" w:hanging="360"/>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tabs>
        <w:tab w:val="num" w:pos="926"/>
      </w:tabs>
      <w:ind w:left="926" w:hanging="360"/>
    </w:pPr>
  </w:style>
  <w:style w:type="paragraph" w:customStyle="1" w:styleId="Puntoelenco41">
    <w:name w:val="Punto elenco 41"/>
    <w:basedOn w:val="Normale"/>
    <w:pPr>
      <w:tabs>
        <w:tab w:val="num" w:pos="1209"/>
      </w:tabs>
      <w:ind w:left="1209" w:hanging="360"/>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tabs>
        <w:tab w:val="num" w:pos="1209"/>
      </w:tabs>
      <w:ind w:left="1209" w:hanging="360"/>
    </w:pPr>
  </w:style>
  <w:style w:type="paragraph" w:customStyle="1" w:styleId="Numeroelenco51">
    <w:name w:val="Numero elenco 51"/>
    <w:basedOn w:val="Normale"/>
    <w:pPr>
      <w:tabs>
        <w:tab w:val="num" w:pos="1492"/>
      </w:tabs>
      <w:ind w:left="1492" w:hanging="360"/>
    </w:pPr>
  </w:style>
  <w:style w:type="paragraph" w:customStyle="1" w:styleId="Puntoelenco21">
    <w:name w:val="Punto elenco 21"/>
    <w:basedOn w:val="Normale"/>
    <w:pPr>
      <w:tabs>
        <w:tab w:val="num" w:pos="643"/>
      </w:tabs>
      <w:ind w:left="643" w:hanging="360"/>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Corpodeltesto2">
    <w:name w:val="Body Text 2"/>
    <w:basedOn w:val="Normale"/>
    <w:link w:val="Corpodeltesto2Carattere"/>
    <w:rsid w:val="00C71FB0"/>
    <w:pPr>
      <w:spacing w:after="120" w:line="480" w:lineRule="auto"/>
    </w:pPr>
  </w:style>
  <w:style w:type="character" w:customStyle="1" w:styleId="Corpodeltesto2Carattere">
    <w:name w:val="Corpo del testo 2 Carattere"/>
    <w:link w:val="Corpodeltesto2"/>
    <w:rsid w:val="00C71FB0"/>
    <w:rPr>
      <w:rFonts w:ascii="Trebuchet MS" w:hAnsi="Trebuchet MS" w:cs="Trebuchet MS"/>
      <w:kern w:val="1"/>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tabs>
        <w:tab w:val="num" w:pos="432"/>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tabs>
        <w:tab w:val="num" w:pos="720"/>
        <w:tab w:val="left" w:pos="2160"/>
      </w:tabs>
      <w:autoSpaceDE/>
      <w:ind w:left="2160" w:hanging="180"/>
      <w:outlineLvl w:val="2"/>
    </w:pPr>
    <w:rPr>
      <w:rFonts w:cs="Arial"/>
      <w:b/>
      <w:bCs/>
      <w:i/>
      <w:szCs w:val="26"/>
    </w:rPr>
  </w:style>
  <w:style w:type="paragraph" w:styleId="Titolo4">
    <w:name w:val="heading 4"/>
    <w:basedOn w:val="Sommario4"/>
    <w:next w:val="Normale"/>
    <w:qFormat/>
    <w:pPr>
      <w:widowControl/>
      <w:tabs>
        <w:tab w:val="num" w:pos="864"/>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basedOn w:val="CarattereCarattere4"/>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tabs>
        <w:tab w:val="num" w:pos="360"/>
        <w:tab w:val="left" w:pos="5103"/>
      </w:tabs>
      <w:ind w:left="360" w:hanging="360"/>
    </w:pPr>
  </w:style>
  <w:style w:type="paragraph" w:customStyle="1" w:styleId="Tabella">
    <w:name w:val="Tabella"/>
    <w:basedOn w:val="Normale"/>
  </w:style>
  <w:style w:type="paragraph" w:styleId="Pidipagina">
    <w:name w:val="footer"/>
    <w:basedOn w:val="Normale"/>
    <w:pPr>
      <w:tabs>
        <w:tab w:val="center" w:pos="4819"/>
        <w:tab w:val="right" w:pos="9638"/>
      </w:tabs>
      <w:spacing w:line="360" w:lineRule="auto"/>
    </w:pPr>
    <w:rPr>
      <w:sz w:val="16"/>
    </w:rPr>
  </w:style>
  <w:style w:type="paragraph" w:customStyle="1" w:styleId="Numeroelenco1">
    <w:name w:val="Numero elenco1"/>
    <w:basedOn w:val="Normale"/>
    <w:pPr>
      <w:tabs>
        <w:tab w:val="num" w:pos="360"/>
      </w:tabs>
      <w:ind w:left="360" w:hanging="360"/>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tabs>
        <w:tab w:val="num" w:pos="1003"/>
      </w:tabs>
      <w:ind w:left="360"/>
    </w:pPr>
  </w:style>
  <w:style w:type="paragraph" w:customStyle="1" w:styleId="Titolo3blu">
    <w:name w:val="Titolo 3 blu"/>
    <w:basedOn w:val="Titolo3"/>
    <w:pPr>
      <w:tabs>
        <w:tab w:val="clear" w:pos="720"/>
      </w:tabs>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tabs>
        <w:tab w:val="clear" w:pos="432"/>
      </w:tabs>
      <w:ind w:left="0" w:firstLine="0"/>
    </w:pPr>
    <w:rPr>
      <w:color w:val="0000FF"/>
    </w:rPr>
  </w:style>
  <w:style w:type="paragraph" w:customStyle="1" w:styleId="Titolo1sottoluneato">
    <w:name w:val="Titolo 1 sottoluneato"/>
    <w:basedOn w:val="Titolo1"/>
    <w:pPr>
      <w:tabs>
        <w:tab w:val="clear" w:pos="432"/>
      </w:tabs>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tabs>
        <w:tab w:val="clear" w:pos="432"/>
      </w:tabs>
      <w:ind w:left="0" w:firstLine="0"/>
    </w:pPr>
    <w:rPr>
      <w:b w:val="0"/>
      <w:u w:val="single"/>
    </w:rPr>
  </w:style>
  <w:style w:type="paragraph" w:customStyle="1" w:styleId="MAIUSCsottolineato">
    <w:name w:val="MAIUSC sottolineato"/>
    <w:basedOn w:val="Titolo1"/>
    <w:pPr>
      <w:keepNext/>
      <w:widowControl/>
      <w:tabs>
        <w:tab w:val="clear" w:pos="432"/>
      </w:tabs>
      <w:spacing w:before="240" w:after="60"/>
      <w:ind w:left="0" w:firstLine="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tabs>
        <w:tab w:val="num" w:pos="360"/>
      </w:tabs>
      <w:autoSpaceDE/>
      <w:ind w:left="360" w:hanging="360"/>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tabs>
        <w:tab w:val="num" w:pos="926"/>
      </w:tabs>
      <w:ind w:left="926" w:hanging="360"/>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tabs>
        <w:tab w:val="num" w:pos="926"/>
      </w:tabs>
      <w:ind w:left="926" w:hanging="360"/>
    </w:pPr>
  </w:style>
  <w:style w:type="paragraph" w:customStyle="1" w:styleId="Puntoelenco41">
    <w:name w:val="Punto elenco 41"/>
    <w:basedOn w:val="Normale"/>
    <w:pPr>
      <w:tabs>
        <w:tab w:val="num" w:pos="1209"/>
      </w:tabs>
      <w:ind w:left="1209" w:hanging="360"/>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tabs>
        <w:tab w:val="num" w:pos="1209"/>
      </w:tabs>
      <w:ind w:left="1209" w:hanging="360"/>
    </w:pPr>
  </w:style>
  <w:style w:type="paragraph" w:customStyle="1" w:styleId="Numeroelenco51">
    <w:name w:val="Numero elenco 51"/>
    <w:basedOn w:val="Normale"/>
    <w:pPr>
      <w:tabs>
        <w:tab w:val="num" w:pos="1492"/>
      </w:tabs>
      <w:ind w:left="1492" w:hanging="360"/>
    </w:pPr>
  </w:style>
  <w:style w:type="paragraph" w:customStyle="1" w:styleId="Puntoelenco21">
    <w:name w:val="Punto elenco 21"/>
    <w:basedOn w:val="Normale"/>
    <w:pPr>
      <w:tabs>
        <w:tab w:val="num" w:pos="643"/>
      </w:tabs>
      <w:ind w:left="643" w:hanging="360"/>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Corpodeltesto2">
    <w:name w:val="Body Text 2"/>
    <w:basedOn w:val="Normale"/>
    <w:link w:val="Corpodeltesto2Carattere"/>
    <w:rsid w:val="00C71FB0"/>
    <w:pPr>
      <w:spacing w:after="120" w:line="480" w:lineRule="auto"/>
    </w:pPr>
  </w:style>
  <w:style w:type="character" w:customStyle="1" w:styleId="Corpodeltesto2Carattere">
    <w:name w:val="Corpo del testo 2 Carattere"/>
    <w:link w:val="Corpodeltesto2"/>
    <w:rsid w:val="00C71FB0"/>
    <w:rPr>
      <w:rFonts w:ascii="Trebuchet MS" w:hAnsi="Trebuchet MS" w:cs="Trebuchet MS"/>
      <w:kern w:val="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664</Words>
  <Characters>3785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1900-12-31T23:00:00Z</cp:lastPrinted>
  <dcterms:created xsi:type="dcterms:W3CDTF">2015-04-22T10:20:00Z</dcterms:created>
  <dcterms:modified xsi:type="dcterms:W3CDTF">2015-04-27T10:31:00Z</dcterms:modified>
</cp:coreProperties>
</file>