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B77" w:rsidRPr="000109F5" w:rsidRDefault="00582B77">
      <w:pPr>
        <w:pStyle w:val="Heading11ghostg"/>
      </w:pPr>
      <w:bookmarkStart w:id="0" w:name="_GoBack"/>
      <w:bookmarkEnd w:id="0"/>
      <w:r w:rsidRPr="000109F5">
        <w:t>DICHIARAZIONE DI AVVALIMENTO DEL CONCORRENTE</w:t>
      </w:r>
    </w:p>
    <w:p w:rsidR="00582B77" w:rsidRPr="000109F5" w:rsidRDefault="00582B77">
      <w:pPr>
        <w:rPr>
          <w:rFonts w:cs="Trebuchet MS"/>
        </w:rPr>
      </w:pPr>
    </w:p>
    <w:p w:rsidR="00582B77" w:rsidRPr="000109F5" w:rsidRDefault="00582B77">
      <w:pPr>
        <w:rPr>
          <w:rFonts w:cs="Trebuchet MS"/>
        </w:rPr>
      </w:pPr>
    </w:p>
    <w:p w:rsidR="00582B77" w:rsidRPr="000109F5" w:rsidRDefault="00694EED">
      <w:pPr>
        <w:ind w:left="5041"/>
        <w:rPr>
          <w:rFonts w:cs="Trebuchet MS"/>
        </w:rPr>
      </w:pPr>
      <w:r w:rsidRPr="000109F5">
        <w:rPr>
          <w:rFonts w:cs="Trebuchet MS"/>
        </w:rPr>
        <w:t>Spett.le</w:t>
      </w:r>
    </w:p>
    <w:p w:rsidR="00582B77" w:rsidRPr="000109F5" w:rsidRDefault="00582B77">
      <w:pPr>
        <w:ind w:left="5041"/>
        <w:rPr>
          <w:rFonts w:cs="Trebuchet MS"/>
          <w:b/>
          <w:bCs/>
        </w:rPr>
      </w:pPr>
      <w:r w:rsidRPr="000109F5">
        <w:rPr>
          <w:rFonts w:cs="Trebuchet MS"/>
          <w:b/>
          <w:bCs/>
        </w:rPr>
        <w:t xml:space="preserve">Consip </w:t>
      </w:r>
      <w:r w:rsidR="00694EED" w:rsidRPr="000109F5">
        <w:rPr>
          <w:rFonts w:cs="Trebuchet MS"/>
          <w:b/>
          <w:bCs/>
        </w:rPr>
        <w:t>S.p.A.</w:t>
      </w:r>
    </w:p>
    <w:p w:rsidR="00582B77" w:rsidRPr="000109F5" w:rsidRDefault="00582B77">
      <w:pPr>
        <w:ind w:left="5041"/>
        <w:rPr>
          <w:rFonts w:cs="Trebuchet MS"/>
        </w:rPr>
      </w:pPr>
      <w:r w:rsidRPr="000109F5">
        <w:rPr>
          <w:rFonts w:cs="Trebuchet MS"/>
        </w:rPr>
        <w:t>VIA ISONZO, 19/E</w:t>
      </w:r>
    </w:p>
    <w:p w:rsidR="00582B77" w:rsidRPr="000109F5" w:rsidRDefault="00582B77">
      <w:pPr>
        <w:ind w:left="5041"/>
        <w:rPr>
          <w:rFonts w:cs="Trebuchet MS"/>
        </w:rPr>
      </w:pPr>
      <w:r w:rsidRPr="000109F5">
        <w:rPr>
          <w:rFonts w:cs="Trebuchet MS"/>
        </w:rPr>
        <w:t xml:space="preserve">00198 Roma </w:t>
      </w:r>
    </w:p>
    <w:p w:rsidR="00582B77" w:rsidRPr="000109F5" w:rsidRDefault="00582B77">
      <w:pPr>
        <w:rPr>
          <w:rStyle w:val="StileSottolineato"/>
        </w:rPr>
      </w:pPr>
    </w:p>
    <w:p w:rsidR="00315BC0" w:rsidRPr="000109F5" w:rsidRDefault="00315BC0" w:rsidP="00315BC0">
      <w:pPr>
        <w:rPr>
          <w:rStyle w:val="BLOCKBOLD"/>
        </w:rPr>
      </w:pPr>
      <w:r w:rsidRPr="000109F5">
        <w:rPr>
          <w:rStyle w:val="BLOCKBOLD"/>
        </w:rPr>
        <w:t>GARA PER LA FORNITURA IN NOLEGGIO DI APPARECCHIATURE MULTIFUNZIONE DI FASCIA MEDIA PER SCANSIONE, COPIA E STAMPA E DEI SERVIZI CONNESSI PER LE PUBBLICHE AMMINISTRAZIONI AI SENSI DELL’ART. 26 LEGGE N. 488/1999 E S.M.I. E DELL’ART. 58 LEGGE N. 388/2000</w:t>
      </w:r>
    </w:p>
    <w:p w:rsidR="00315BC0" w:rsidRPr="000109F5" w:rsidRDefault="00315BC0" w:rsidP="00315BC0">
      <w:pPr>
        <w:rPr>
          <w:rStyle w:val="BLOCKBOLD"/>
        </w:rPr>
      </w:pPr>
    </w:p>
    <w:p w:rsidR="00315BC0" w:rsidRPr="000109F5" w:rsidRDefault="00315BC0" w:rsidP="00315BC0">
      <w:pPr>
        <w:rPr>
          <w:rStyle w:val="BLOCKBOLD"/>
        </w:rPr>
      </w:pPr>
      <w:r w:rsidRPr="000109F5">
        <w:rPr>
          <w:rStyle w:val="BLOCKBOLD"/>
        </w:rPr>
        <w:t>ID 1513</w:t>
      </w:r>
    </w:p>
    <w:p w:rsidR="00582B77" w:rsidRPr="000109F5" w:rsidRDefault="00582B77">
      <w:pPr>
        <w:rPr>
          <w:rStyle w:val="StileSottolineato"/>
        </w:rPr>
      </w:pPr>
    </w:p>
    <w:p w:rsidR="00582B77" w:rsidRPr="000109F5" w:rsidRDefault="00582B77">
      <w:pPr>
        <w:rPr>
          <w:rFonts w:cs="Trebuchet MS"/>
        </w:rPr>
      </w:pPr>
    </w:p>
    <w:p w:rsidR="00582B77" w:rsidRPr="000109F5" w:rsidRDefault="00582B77">
      <w:pPr>
        <w:rPr>
          <w:rFonts w:cs="Trebuchet MS"/>
        </w:rPr>
      </w:pPr>
      <w:r w:rsidRPr="000109F5">
        <w:rPr>
          <w:rFonts w:cs="Trebuchet MS"/>
        </w:rPr>
        <w:t>Il sottoscritto________________________________________________________________</w:t>
      </w:r>
    </w:p>
    <w:p w:rsidR="00582B77" w:rsidRPr="000109F5" w:rsidRDefault="00582B77">
      <w:pPr>
        <w:rPr>
          <w:rFonts w:cs="Trebuchet MS"/>
        </w:rPr>
      </w:pPr>
      <w:r w:rsidRPr="000109F5">
        <w:rPr>
          <w:rFonts w:cs="Trebuchet MS"/>
        </w:rPr>
        <w:t>Legale Rappresentante</w:t>
      </w:r>
      <w:r w:rsidR="001F0A81" w:rsidRPr="000109F5">
        <w:rPr>
          <w:szCs w:val="24"/>
        </w:rPr>
        <w:t xml:space="preserve"> avente i poteri necessari per impegnare l’impresa nella presente procedura</w:t>
      </w:r>
      <w:r w:rsidRPr="000109F5">
        <w:rPr>
          <w:rFonts w:cs="Trebuchet MS"/>
        </w:rPr>
        <w:t>/ Procuratore del concorrente _____________________________</w:t>
      </w:r>
    </w:p>
    <w:p w:rsidR="00582B77" w:rsidRPr="000109F5" w:rsidRDefault="00582B77">
      <w:pPr>
        <w:rPr>
          <w:rFonts w:cs="Trebuchet MS"/>
        </w:rPr>
      </w:pPr>
      <w:r w:rsidRPr="000109F5">
        <w:rPr>
          <w:rFonts w:cs="Trebuchet MS"/>
        </w:rPr>
        <w:t>sede legale in: Via ________________________________ Comune ___________________ C.A.P.________ Codice Fiscale n. __________ Partita I.V.A. n._____________________</w:t>
      </w:r>
    </w:p>
    <w:p w:rsidR="00582B77" w:rsidRPr="000109F5" w:rsidRDefault="00582B77">
      <w:pPr>
        <w:rPr>
          <w:rFonts w:cs="Trebuchet MS"/>
        </w:rPr>
      </w:pPr>
    </w:p>
    <w:p w:rsidR="00582B77" w:rsidRPr="000109F5" w:rsidRDefault="00582B77">
      <w:pPr>
        <w:rPr>
          <w:rFonts w:cs="Trebuchet MS"/>
        </w:rPr>
      </w:pPr>
      <w:r w:rsidRPr="000109F5">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0109F5" w:rsidRDefault="00582B77">
      <w:pPr>
        <w:rPr>
          <w:rFonts w:cs="Trebuchet MS"/>
        </w:rPr>
      </w:pPr>
    </w:p>
    <w:p w:rsidR="00582B77" w:rsidRPr="000109F5" w:rsidRDefault="00582B77">
      <w:pPr>
        <w:rPr>
          <w:rStyle w:val="Grassetto"/>
        </w:rPr>
      </w:pPr>
      <w:r w:rsidRPr="000109F5">
        <w:rPr>
          <w:rStyle w:val="Grassetto"/>
        </w:rPr>
        <w:t xml:space="preserve">DICHIARA SOTTO </w:t>
      </w:r>
      <w:smartTag w:uri="urn:schemas-microsoft-com:office:smarttags" w:element="PersonName">
        <w:smartTagPr>
          <w:attr w:name="ProductID" w:val="LA PROPRIA RESPONSABILIT￀"/>
        </w:smartTagPr>
        <w:r w:rsidRPr="000109F5">
          <w:rPr>
            <w:rStyle w:val="Grassetto"/>
          </w:rPr>
          <w:t>LA PROPRIA RESPONSABILITÀ</w:t>
        </w:r>
      </w:smartTag>
    </w:p>
    <w:p w:rsidR="00582B77" w:rsidRPr="000109F5" w:rsidRDefault="00582B77"/>
    <w:p w:rsidR="00582B77" w:rsidRPr="000109F5" w:rsidRDefault="00582B77">
      <w:pPr>
        <w:rPr>
          <w:rFonts w:cs="Trebuchet MS"/>
        </w:rPr>
      </w:pPr>
      <w:r w:rsidRPr="000109F5">
        <w:rPr>
          <w:rFonts w:cs="Trebuchet MS"/>
        </w:rPr>
        <w:t>A. - che il concorrente _____________________________________________, al fine di soddisfare i requisiti di partecipazione prescritti nel bando di gara ai punti</w:t>
      </w:r>
      <w:r w:rsidR="00C9546D" w:rsidRPr="000109F5">
        <w:rPr>
          <w:rFonts w:cs="Trebuchet MS"/>
        </w:rPr>
        <w:t xml:space="preserve"> 17.2</w:t>
      </w:r>
      <w:r w:rsidRPr="000109F5">
        <w:rPr>
          <w:rFonts w:cs="Trebuchet MS"/>
        </w:rPr>
        <w:t xml:space="preserve"> e </w:t>
      </w:r>
      <w:r w:rsidR="00C9546D" w:rsidRPr="000109F5">
        <w:rPr>
          <w:rFonts w:cs="Trebuchet MS"/>
        </w:rPr>
        <w:t>17.3</w:t>
      </w:r>
      <w:r w:rsidRPr="000109F5">
        <w:rPr>
          <w:rFonts w:cs="Trebuchet MS"/>
        </w:rPr>
        <w:t xml:space="preserve"> si avvale, alle condizioni e nei limiti previsti all’art. 49 del D. </w:t>
      </w:r>
      <w:proofErr w:type="spellStart"/>
      <w:r w:rsidRPr="000109F5">
        <w:rPr>
          <w:rFonts w:cs="Trebuchet MS"/>
        </w:rPr>
        <w:t>Lgs</w:t>
      </w:r>
      <w:proofErr w:type="spellEnd"/>
      <w:r w:rsidRPr="000109F5">
        <w:rPr>
          <w:rFonts w:cs="Trebuchet MS"/>
        </w:rPr>
        <w:t>. n. 163/2006, del soggetto di seguito specificato;</w:t>
      </w:r>
    </w:p>
    <w:p w:rsidR="00582B77" w:rsidRPr="000109F5" w:rsidRDefault="00582B77">
      <w:pPr>
        <w:rPr>
          <w:rFonts w:cs="Trebuchet MS"/>
        </w:rPr>
      </w:pPr>
    </w:p>
    <w:p w:rsidR="00582B77" w:rsidRPr="000109F5" w:rsidRDefault="00582B77">
      <w:pPr>
        <w:rPr>
          <w:rFonts w:cs="Trebuchet MS"/>
        </w:rPr>
      </w:pPr>
      <w:r w:rsidRPr="000109F5">
        <w:rPr>
          <w:rFonts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0109F5">
          <w:rPr>
            <w:rFonts w:cs="Trebuchet MS"/>
          </w:rPr>
          <w:t>si avvale per</w:t>
        </w:r>
      </w:smartTag>
      <w:r w:rsidRPr="000109F5">
        <w:rPr>
          <w:rFonts w:cs="Trebuchet MS"/>
        </w:rPr>
        <w:t xml:space="preserve"> poter essere ammesso alla gara sono i seguenti:</w:t>
      </w:r>
    </w:p>
    <w:p w:rsidR="00582B77" w:rsidRPr="000109F5" w:rsidRDefault="00582B77">
      <w:pPr>
        <w:rPr>
          <w:rFonts w:cs="Trebuchet MS"/>
        </w:rPr>
      </w:pPr>
      <w:r w:rsidRPr="000109F5">
        <w:rPr>
          <w:rFonts w:cs="Trebuchet MS"/>
        </w:rPr>
        <w:t>1)________________________________________________________________________ ;</w:t>
      </w:r>
    </w:p>
    <w:p w:rsidR="00582B77" w:rsidRPr="000109F5" w:rsidRDefault="00582B77">
      <w:pPr>
        <w:rPr>
          <w:rFonts w:cs="Trebuchet MS"/>
        </w:rPr>
      </w:pPr>
      <w:r w:rsidRPr="000109F5">
        <w:rPr>
          <w:rFonts w:cs="Trebuchet MS"/>
        </w:rPr>
        <w:t>2)_________________________________________________________________________;</w:t>
      </w:r>
    </w:p>
    <w:p w:rsidR="00582B77" w:rsidRPr="000109F5" w:rsidRDefault="00582B77">
      <w:pPr>
        <w:rPr>
          <w:rFonts w:cs="Trebuchet MS"/>
        </w:rPr>
      </w:pPr>
    </w:p>
    <w:p w:rsidR="00582B77" w:rsidRPr="000109F5" w:rsidRDefault="00582B77">
      <w:pPr>
        <w:rPr>
          <w:rFonts w:cs="Trebuchet MS"/>
        </w:rPr>
      </w:pPr>
      <w:r w:rsidRPr="000109F5">
        <w:rPr>
          <w:rFonts w:cs="Trebuchet MS"/>
        </w:rPr>
        <w:t xml:space="preserve">C. – che le generalità del soggetto ausiliario della quale </w:t>
      </w:r>
      <w:smartTag w:uri="urn:schemas-microsoft-com:office:smarttags" w:element="PersonName">
        <w:smartTagPr>
          <w:attr w:name="ProductID" w:val="si avvale per"/>
        </w:smartTagPr>
        <w:r w:rsidRPr="000109F5">
          <w:rPr>
            <w:rFonts w:cs="Trebuchet MS"/>
          </w:rPr>
          <w:t>si avvale per</w:t>
        </w:r>
      </w:smartTag>
      <w:r w:rsidRPr="000109F5">
        <w:rPr>
          <w:rFonts w:cs="Trebuchet MS"/>
        </w:rPr>
        <w:t xml:space="preserve"> i requisiti di </w:t>
      </w:r>
      <w:r w:rsidRPr="000109F5">
        <w:rPr>
          <w:rFonts w:cs="Trebuchet MS"/>
        </w:rPr>
        <w:lastRenderedPageBreak/>
        <w:t>capacità economico-finanziaria e/o tecnico-professionale da questo posseduti e messi a disposizione a proprio favore, sono le seguenti:</w:t>
      </w:r>
    </w:p>
    <w:p w:rsidR="00582B77" w:rsidRPr="000109F5" w:rsidRDefault="00582B77">
      <w:pPr>
        <w:rPr>
          <w:rFonts w:cs="Trebuchet MS"/>
        </w:rPr>
      </w:pPr>
      <w:r w:rsidRPr="000109F5">
        <w:rPr>
          <w:rFonts w:cs="Trebuchet MS"/>
        </w:rPr>
        <w:t>Impresa ____________________________________________________________________</w:t>
      </w:r>
    </w:p>
    <w:p w:rsidR="00582B77" w:rsidRPr="000109F5" w:rsidRDefault="001F0A81">
      <w:pPr>
        <w:rPr>
          <w:rFonts w:cs="Trebuchet MS"/>
        </w:rPr>
      </w:pPr>
      <w:r w:rsidRPr="000109F5">
        <w:rPr>
          <w:rFonts w:cs="Trebuchet MS"/>
        </w:rPr>
        <w:t xml:space="preserve">Legale Rappresentante </w:t>
      </w:r>
      <w:r w:rsidRPr="000109F5">
        <w:rPr>
          <w:szCs w:val="24"/>
        </w:rPr>
        <w:t>avente i poteri necessari per impegnare l’impresa nella presente procedura</w:t>
      </w:r>
      <w:r w:rsidR="00582B77" w:rsidRPr="000109F5">
        <w:rPr>
          <w:rFonts w:cs="Trebuchet MS"/>
        </w:rPr>
        <w:t>______________________________________________________</w:t>
      </w:r>
    </w:p>
    <w:p w:rsidR="00582B77" w:rsidRPr="000109F5" w:rsidRDefault="00582B77">
      <w:pPr>
        <w:rPr>
          <w:rFonts w:cs="Trebuchet MS"/>
        </w:rPr>
      </w:pPr>
      <w:r w:rsidRPr="000109F5">
        <w:rPr>
          <w:rFonts w:cs="Trebuchet MS"/>
        </w:rPr>
        <w:t>Sede legale in: Via ______________________________ Comune __________________ C.A.P. _________________Codice Fiscale n. _______________________________ Partita I.V.A. n. ____________ ;</w:t>
      </w:r>
    </w:p>
    <w:p w:rsidR="00582B77" w:rsidRPr="000109F5" w:rsidRDefault="00582B77">
      <w:pPr>
        <w:rPr>
          <w:rFonts w:cs="Trebuchet MS"/>
        </w:rPr>
      </w:pPr>
      <w:r w:rsidRPr="000109F5">
        <w:rPr>
          <w:rFonts w:cs="Trebuchet MS"/>
        </w:rPr>
        <w:t>iscritta nel Registro delle Imprese istituito presso la Camera di Commercio, Industria, Artigianato e Agricoltura di_____________________ al n._________________ in data _________________;</w:t>
      </w:r>
    </w:p>
    <w:p w:rsidR="00582B77" w:rsidRPr="000109F5" w:rsidRDefault="00582B77">
      <w:pPr>
        <w:rPr>
          <w:rFonts w:cs="Trebuchet MS"/>
        </w:rPr>
      </w:pPr>
    </w:p>
    <w:p w:rsidR="00582B77" w:rsidRPr="000109F5" w:rsidRDefault="00582B77">
      <w:pPr>
        <w:rPr>
          <w:rFonts w:cs="Trebuchet MS"/>
        </w:rPr>
      </w:pPr>
      <w:r w:rsidRPr="000109F5">
        <w:rPr>
          <w:rFonts w:cs="Trebuchet MS"/>
        </w:rPr>
        <w:t xml:space="preserve">D. - </w:t>
      </w:r>
      <w:r w:rsidRPr="000109F5">
        <w:rPr>
          <w:rFonts w:cs="Trebuchet MS"/>
          <w:sz w:val="32"/>
          <w:szCs w:val="32"/>
        </w:rPr>
        <w:t>□</w:t>
      </w:r>
      <w:r w:rsidRPr="000109F5">
        <w:rPr>
          <w:rStyle w:val="Stile14pt"/>
        </w:rPr>
        <w:t xml:space="preserve"> </w:t>
      </w:r>
      <w:r w:rsidRPr="000109F5">
        <w:rPr>
          <w:rFonts w:cs="Trebuchet MS"/>
        </w:rPr>
        <w:t xml:space="preserve">ai sensi dell’art. 49, comma 2, </w:t>
      </w:r>
      <w:proofErr w:type="spellStart"/>
      <w:r w:rsidRPr="000109F5">
        <w:rPr>
          <w:rFonts w:cs="Trebuchet MS"/>
        </w:rPr>
        <w:t>lett</w:t>
      </w:r>
      <w:proofErr w:type="spellEnd"/>
      <w:r w:rsidRPr="000109F5">
        <w:rPr>
          <w:rFonts w:cs="Trebuchet MS"/>
        </w:rPr>
        <w:t xml:space="preserve">. f) del D. </w:t>
      </w:r>
      <w:proofErr w:type="spellStart"/>
      <w:r w:rsidRPr="000109F5">
        <w:rPr>
          <w:rFonts w:cs="Trebuchet MS"/>
        </w:rPr>
        <w:t>Lgs</w:t>
      </w:r>
      <w:proofErr w:type="spellEnd"/>
      <w:r w:rsidRPr="000109F5">
        <w:rPr>
          <w:rFonts w:cs="Trebuchet MS"/>
        </w:rPr>
        <w:t>. n. 163/06 allega originale o copia autentica del contratto in virtù del quale l’impresa ausiliaria si obbliga nei confronti di Codesto concorrente a fornire i requisiti sopra dichiarati e a mettere le risorse necessarie per tutta la durata dell’appalto;</w:t>
      </w:r>
    </w:p>
    <w:p w:rsidR="00582B77" w:rsidRPr="000109F5" w:rsidRDefault="00582B77">
      <w:pPr>
        <w:jc w:val="center"/>
        <w:rPr>
          <w:rFonts w:cs="Trebuchet MS"/>
          <w:b/>
          <w:iCs/>
        </w:rPr>
      </w:pPr>
      <w:r w:rsidRPr="000109F5">
        <w:rPr>
          <w:rFonts w:cs="Trebuchet MS"/>
          <w:b/>
          <w:iCs/>
        </w:rPr>
        <w:t>OPPURE</w:t>
      </w:r>
    </w:p>
    <w:p w:rsidR="00582B77" w:rsidRPr="000109F5" w:rsidRDefault="00582B77">
      <w:pPr>
        <w:rPr>
          <w:rFonts w:cs="Trebuchet MS"/>
        </w:rPr>
      </w:pPr>
      <w:r w:rsidRPr="000109F5">
        <w:rPr>
          <w:rFonts w:cs="Trebuchet MS"/>
          <w:sz w:val="32"/>
          <w:szCs w:val="32"/>
        </w:rPr>
        <w:t xml:space="preserve">   □</w:t>
      </w:r>
      <w:r w:rsidRPr="000109F5">
        <w:rPr>
          <w:rFonts w:cs="Trebuchet MS"/>
        </w:rPr>
        <w:t xml:space="preserve"> ai sensi dell’art. 49, comma 2, </w:t>
      </w:r>
      <w:proofErr w:type="spellStart"/>
      <w:r w:rsidRPr="000109F5">
        <w:rPr>
          <w:rFonts w:cs="Trebuchet MS"/>
        </w:rPr>
        <w:t>lett</w:t>
      </w:r>
      <w:proofErr w:type="spellEnd"/>
      <w:r w:rsidRPr="000109F5">
        <w:rPr>
          <w:rFonts w:cs="Trebuchet MS"/>
        </w:rPr>
        <w:t xml:space="preserve">. g) del D. </w:t>
      </w:r>
      <w:proofErr w:type="spellStart"/>
      <w:r w:rsidRPr="000109F5">
        <w:rPr>
          <w:rFonts w:cs="Trebuchet MS"/>
        </w:rPr>
        <w:t>Lgs</w:t>
      </w:r>
      <w:proofErr w:type="spellEnd"/>
      <w:r w:rsidRPr="000109F5">
        <w:rPr>
          <w:rFonts w:cs="Trebuchet MS"/>
        </w:rPr>
        <w:t>. n. 163/06, nel caso di avvalimento nei confronti di un’impresa che appartiene al medesimo gruppo, allega dichiarazione sostitutiva, ai sensi del D.P.R. n. 445/00, attestante il legame giuridico ed economico esistente nel gruppo.</w:t>
      </w:r>
    </w:p>
    <w:p w:rsidR="00582B77" w:rsidRPr="000109F5" w:rsidRDefault="00582B77">
      <w:pPr>
        <w:rPr>
          <w:rFonts w:cs="Trebuchet MS"/>
        </w:rPr>
      </w:pPr>
      <w:r w:rsidRPr="000109F5">
        <w:rPr>
          <w:rFonts w:cs="Trebuchet MS"/>
        </w:rPr>
        <w:t xml:space="preserve"> </w:t>
      </w:r>
    </w:p>
    <w:p w:rsidR="00582B77" w:rsidRPr="000109F5" w:rsidRDefault="00582B77">
      <w:pPr>
        <w:rPr>
          <w:rFonts w:cs="Trebuchet MS"/>
        </w:rPr>
      </w:pPr>
      <w:r w:rsidRPr="000109F5">
        <w:rPr>
          <w:rFonts w:cs="Trebuchet MS"/>
        </w:rPr>
        <w:t>______, li _________________</w:t>
      </w:r>
    </w:p>
    <w:p w:rsidR="00582B77" w:rsidRPr="000109F5" w:rsidRDefault="00582B77">
      <w:r w:rsidRPr="000109F5">
        <w:rPr>
          <w:rFonts w:cs="Trebuchet MS"/>
        </w:rPr>
        <w:tab/>
      </w:r>
      <w:r w:rsidRPr="000109F5">
        <w:rPr>
          <w:rFonts w:cs="Trebuchet MS"/>
        </w:rPr>
        <w:tab/>
      </w:r>
      <w:r w:rsidRPr="000109F5">
        <w:rPr>
          <w:rFonts w:cs="Trebuchet MS"/>
        </w:rPr>
        <w:tab/>
      </w:r>
      <w:r w:rsidRPr="000109F5">
        <w:rPr>
          <w:rFonts w:cs="Trebuchet MS"/>
        </w:rPr>
        <w:tab/>
      </w:r>
      <w:r w:rsidRPr="000109F5">
        <w:rPr>
          <w:rFonts w:cs="Trebuchet MS"/>
        </w:rPr>
        <w:tab/>
        <w:t xml:space="preserve">  </w:t>
      </w:r>
      <w:r w:rsidRPr="000109F5">
        <w:rPr>
          <w:rFonts w:cs="Trebuchet MS"/>
        </w:rPr>
        <w:tab/>
      </w:r>
      <w:r w:rsidRPr="000109F5">
        <w:t xml:space="preserve">Firma     </w:t>
      </w:r>
    </w:p>
    <w:p w:rsidR="007E1A78" w:rsidRPr="000109F5" w:rsidRDefault="00582B77" w:rsidP="002B1546">
      <w:pPr>
        <w:ind w:left="3545" w:firstLine="709"/>
      </w:pPr>
      <w:r w:rsidRPr="000109F5">
        <w:t>_______________</w:t>
      </w:r>
    </w:p>
    <w:p w:rsidR="007E1A78" w:rsidRPr="000109F5" w:rsidRDefault="007E1A78" w:rsidP="007E1A78">
      <w:pPr>
        <w:spacing w:line="480" w:lineRule="auto"/>
        <w:rPr>
          <w:b/>
        </w:rPr>
      </w:pPr>
    </w:p>
    <w:p w:rsidR="007E1A78" w:rsidRPr="000109F5" w:rsidRDefault="007E1A78" w:rsidP="007E1A78">
      <w:pPr>
        <w:spacing w:line="480" w:lineRule="auto"/>
        <w:rPr>
          <w:b/>
        </w:rPr>
      </w:pPr>
    </w:p>
    <w:p w:rsidR="00582B77" w:rsidRPr="000109F5" w:rsidRDefault="007E1A78" w:rsidP="002B1546">
      <w:pPr>
        <w:spacing w:line="480" w:lineRule="auto"/>
        <w:rPr>
          <w:rStyle w:val="Grassetto"/>
          <w:bCs w:val="0"/>
        </w:rPr>
      </w:pPr>
      <w:r w:rsidRPr="000109F5">
        <w:rPr>
          <w:b/>
        </w:rPr>
        <w:t>Questo documento non ha valore se privo della sottoscrizione a mezzo firma digitale.</w:t>
      </w:r>
      <w:r w:rsidR="00582B77" w:rsidRPr="000109F5">
        <w:br w:type="page"/>
      </w:r>
      <w:r w:rsidR="00582B77" w:rsidRPr="000109F5">
        <w:rPr>
          <w:rStyle w:val="Grassetto"/>
        </w:rPr>
        <w:lastRenderedPageBreak/>
        <w:t>DICHIARAZIONE DI MESSA A DISPOSIZIONE DEL REQUISITO DELL’IMPRESA AUSILIARIA</w:t>
      </w:r>
    </w:p>
    <w:p w:rsidR="00582B77" w:rsidRPr="000109F5" w:rsidRDefault="00582B77"/>
    <w:p w:rsidR="00582B77" w:rsidRPr="000109F5" w:rsidRDefault="00582B77">
      <w:pPr>
        <w:pStyle w:val="Indirizzo"/>
      </w:pPr>
      <w:r w:rsidRPr="000109F5">
        <w:t>Spett.</w:t>
      </w:r>
      <w:r w:rsidR="0056578C" w:rsidRPr="000109F5">
        <w:t xml:space="preserve"> </w:t>
      </w:r>
      <w:r w:rsidRPr="000109F5">
        <w:t>le</w:t>
      </w:r>
    </w:p>
    <w:p w:rsidR="00582B77" w:rsidRPr="000109F5" w:rsidRDefault="00582B77">
      <w:pPr>
        <w:pStyle w:val="StileIndirizzoGrassetto"/>
      </w:pPr>
      <w:r w:rsidRPr="000109F5">
        <w:t xml:space="preserve">Consip </w:t>
      </w:r>
      <w:proofErr w:type="spellStart"/>
      <w:r w:rsidRPr="000109F5">
        <w:t>s.p.a.</w:t>
      </w:r>
      <w:proofErr w:type="spellEnd"/>
    </w:p>
    <w:p w:rsidR="00582B77" w:rsidRPr="000109F5" w:rsidRDefault="00582B77">
      <w:pPr>
        <w:pStyle w:val="Indirizzo"/>
      </w:pPr>
      <w:r w:rsidRPr="000109F5">
        <w:t>VIA ISONZO, 19/E</w:t>
      </w:r>
    </w:p>
    <w:p w:rsidR="00582B77" w:rsidRPr="000109F5" w:rsidRDefault="00582B77">
      <w:pPr>
        <w:pStyle w:val="Indirizzo"/>
      </w:pPr>
      <w:r w:rsidRPr="000109F5">
        <w:t xml:space="preserve">00198 Roma </w:t>
      </w:r>
    </w:p>
    <w:p w:rsidR="00582B77" w:rsidRPr="000109F5" w:rsidRDefault="00582B77">
      <w:pPr>
        <w:rPr>
          <w:rStyle w:val="StileSottolineato"/>
        </w:rPr>
      </w:pPr>
    </w:p>
    <w:p w:rsidR="00315BC0" w:rsidRPr="000109F5" w:rsidRDefault="00315BC0" w:rsidP="00315BC0">
      <w:pPr>
        <w:rPr>
          <w:rStyle w:val="BLOCKBOLD"/>
        </w:rPr>
      </w:pPr>
      <w:r w:rsidRPr="000109F5">
        <w:rPr>
          <w:rStyle w:val="BLOCKBOLD"/>
        </w:rPr>
        <w:t>GARA PER LA FORNITURA IN NOLEGGIO DI APPARECCHIATURE MULTIFUNZIONE DI FASCIA MEDIA PER SCANSIONE, COPIA E STAMPA E DEI SERVIZI CONNESSI PER LE PUBBLICHE AMMINISTRAZIONI AI SENSI DELL’ART. 26 LEGGE N. 488/1999 E S.M.I. E DELL’ART. 58 LEGGE N. 388/2000</w:t>
      </w:r>
    </w:p>
    <w:p w:rsidR="00315BC0" w:rsidRPr="000109F5" w:rsidRDefault="00315BC0" w:rsidP="00315BC0">
      <w:pPr>
        <w:rPr>
          <w:rStyle w:val="BLOCKBOLD"/>
        </w:rPr>
      </w:pPr>
    </w:p>
    <w:p w:rsidR="00315BC0" w:rsidRPr="000109F5" w:rsidRDefault="00315BC0" w:rsidP="00315BC0">
      <w:pPr>
        <w:rPr>
          <w:rStyle w:val="BLOCKBOLD"/>
        </w:rPr>
      </w:pPr>
      <w:r w:rsidRPr="000109F5">
        <w:rPr>
          <w:rStyle w:val="BLOCKBOLD"/>
        </w:rPr>
        <w:t>ID 1513</w:t>
      </w:r>
    </w:p>
    <w:p w:rsidR="00315BC0" w:rsidRPr="000109F5" w:rsidRDefault="00315BC0">
      <w:pPr>
        <w:rPr>
          <w:rStyle w:val="StileSottolineato"/>
        </w:rPr>
      </w:pPr>
    </w:p>
    <w:p w:rsidR="00582B77" w:rsidRPr="000109F5" w:rsidRDefault="00582B77">
      <w:pPr>
        <w:rPr>
          <w:rFonts w:cs="Trebuchet MS"/>
        </w:rPr>
      </w:pPr>
    </w:p>
    <w:p w:rsidR="00582B77" w:rsidRPr="000109F5" w:rsidRDefault="00582B77">
      <w:pPr>
        <w:rPr>
          <w:rFonts w:cs="Trebuchet MS"/>
        </w:rPr>
      </w:pPr>
      <w:r w:rsidRPr="000109F5">
        <w:rPr>
          <w:rFonts w:cs="Trebuchet MS"/>
        </w:rPr>
        <w:t>Il sottoscritto________________________________________________________________</w:t>
      </w:r>
    </w:p>
    <w:p w:rsidR="00582B77" w:rsidRPr="000109F5" w:rsidRDefault="00582B77">
      <w:pPr>
        <w:rPr>
          <w:rFonts w:cs="Trebuchet MS"/>
        </w:rPr>
      </w:pPr>
      <w:r w:rsidRPr="000109F5">
        <w:rPr>
          <w:rFonts w:cs="Trebuchet MS"/>
        </w:rPr>
        <w:t xml:space="preserve">Legale Rappresentante </w:t>
      </w:r>
      <w:r w:rsidR="001F0A81" w:rsidRPr="000109F5">
        <w:rPr>
          <w:szCs w:val="24"/>
        </w:rPr>
        <w:t>avente i poteri necessari per impegnare l’impresa nella presente procedura</w:t>
      </w:r>
      <w:r w:rsidRPr="000109F5">
        <w:rPr>
          <w:rFonts w:cs="Trebuchet MS"/>
        </w:rPr>
        <w:t>/ Procuratore del concorrente _____________________________</w:t>
      </w:r>
    </w:p>
    <w:p w:rsidR="00582B77" w:rsidRPr="000109F5" w:rsidRDefault="00582B77">
      <w:pPr>
        <w:rPr>
          <w:rFonts w:cs="Trebuchet MS"/>
        </w:rPr>
      </w:pPr>
      <w:r w:rsidRPr="000109F5">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0109F5" w:rsidRDefault="00582B77">
      <w:pPr>
        <w:rPr>
          <w:rFonts w:cs="Trebuchet MS"/>
        </w:rPr>
      </w:pPr>
      <w:r w:rsidRPr="000109F5">
        <w:rPr>
          <w:rFonts w:cs="Trebuchet MS"/>
        </w:rPr>
        <w:t>iscritta nel Registro delle Imprese istituito presso la Camera di Commercio, Industria, Artigianato e Agricoltura di  _________________________ al n.________________________ in data _________________</w:t>
      </w:r>
      <w:r w:rsidRPr="000109F5">
        <w:t xml:space="preserve"> </w:t>
      </w:r>
      <w:r w:rsidRPr="000109F5">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0109F5" w:rsidRDefault="00582B77">
      <w:pPr>
        <w:rPr>
          <w:rFonts w:cs="Trebuchet MS"/>
        </w:rPr>
      </w:pPr>
    </w:p>
    <w:p w:rsidR="00582B77" w:rsidRPr="000109F5" w:rsidRDefault="00582B77">
      <w:pPr>
        <w:rPr>
          <w:rFonts w:cs="Trebuchet MS"/>
        </w:rPr>
      </w:pPr>
      <w:r w:rsidRPr="000109F5">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0109F5" w:rsidRDefault="00582B77">
      <w:pPr>
        <w:pStyle w:val="Titolo1"/>
      </w:pPr>
    </w:p>
    <w:p w:rsidR="00582B77" w:rsidRPr="000109F5" w:rsidRDefault="00582B77">
      <w:pPr>
        <w:pStyle w:val="Titolo1"/>
        <w:rPr>
          <w:rStyle w:val="Grassetto"/>
          <w:b/>
          <w:kern w:val="0"/>
        </w:rPr>
      </w:pPr>
      <w:r w:rsidRPr="000109F5">
        <w:rPr>
          <w:rStyle w:val="Grassetto"/>
          <w:b/>
          <w:kern w:val="0"/>
        </w:rPr>
        <w:t xml:space="preserve">DICHIARA SOTTO </w:t>
      </w:r>
      <w:smartTag w:uri="urn:schemas-microsoft-com:office:smarttags" w:element="PersonName">
        <w:smartTagPr>
          <w:attr w:name="ProductID" w:val="LA PROPRIA RESPONSABILIT￀"/>
        </w:smartTagPr>
        <w:r w:rsidRPr="000109F5">
          <w:rPr>
            <w:rStyle w:val="Grassetto"/>
            <w:b/>
            <w:kern w:val="0"/>
          </w:rPr>
          <w:t>LA PROPRIA RESPONSABILITÀ</w:t>
        </w:r>
      </w:smartTag>
    </w:p>
    <w:p w:rsidR="00582B77" w:rsidRPr="000109F5" w:rsidRDefault="00582B77">
      <w:pPr>
        <w:rPr>
          <w:rFonts w:cs="Trebuchet MS"/>
        </w:rPr>
      </w:pPr>
    </w:p>
    <w:p w:rsidR="00582B77" w:rsidRPr="000109F5" w:rsidRDefault="00582B77">
      <w:pPr>
        <w:rPr>
          <w:rFonts w:cs="Trebuchet MS"/>
        </w:rPr>
      </w:pPr>
      <w:r w:rsidRPr="000109F5">
        <w:rPr>
          <w:rFonts w:cs="Trebuchet MS"/>
        </w:rPr>
        <w:t xml:space="preserve">A. - di possedere, ai sensi e per gli effetti dell’art. 49 del </w:t>
      </w:r>
      <w:proofErr w:type="spellStart"/>
      <w:r w:rsidRPr="000109F5">
        <w:rPr>
          <w:rFonts w:cs="Trebuchet MS"/>
        </w:rPr>
        <w:t>D.Lgs.</w:t>
      </w:r>
      <w:proofErr w:type="spellEnd"/>
      <w:r w:rsidRPr="000109F5">
        <w:rPr>
          <w:rFonts w:cs="Trebuchet MS"/>
        </w:rPr>
        <w:t xml:space="preserve"> 163/2006,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0109F5">
          <w:rPr>
            <w:rFonts w:cs="Trebuchet MS"/>
          </w:rPr>
          <w:t>si avvale per</w:t>
        </w:r>
      </w:smartTag>
      <w:r w:rsidRPr="000109F5">
        <w:rPr>
          <w:rFonts w:cs="Trebuchet MS"/>
        </w:rPr>
        <w:t xml:space="preserve"> poter essere ammesso alla gara: </w:t>
      </w:r>
    </w:p>
    <w:p w:rsidR="00582B77" w:rsidRPr="000109F5" w:rsidRDefault="00582B77">
      <w:pPr>
        <w:rPr>
          <w:rFonts w:cs="Trebuchet MS"/>
        </w:rPr>
      </w:pPr>
      <w:r w:rsidRPr="000109F5">
        <w:rPr>
          <w:rFonts w:cs="Trebuchet MS"/>
        </w:rPr>
        <w:t>1) _________________________________________________________________________</w:t>
      </w:r>
    </w:p>
    <w:p w:rsidR="00582B77" w:rsidRPr="000109F5" w:rsidRDefault="00582B77">
      <w:pPr>
        <w:rPr>
          <w:rFonts w:cs="Trebuchet MS"/>
        </w:rPr>
      </w:pPr>
      <w:r w:rsidRPr="000109F5">
        <w:rPr>
          <w:rFonts w:cs="Trebuchet MS"/>
        </w:rPr>
        <w:lastRenderedPageBreak/>
        <w:t>2) ________________________________________________________________________</w:t>
      </w:r>
    </w:p>
    <w:p w:rsidR="00582B77" w:rsidRPr="000109F5" w:rsidRDefault="00582B77">
      <w:pPr>
        <w:rPr>
          <w:rFonts w:cs="Trebuchet MS"/>
        </w:rPr>
      </w:pPr>
    </w:p>
    <w:p w:rsidR="008B7B0A" w:rsidRPr="000109F5" w:rsidRDefault="008B7B0A" w:rsidP="008B7B0A">
      <w:r w:rsidRPr="000109F5">
        <w:t xml:space="preserve">A1. di rientrare tra le Micro, Piccole e Medie Imprese secondo i parametri fissati dalla </w:t>
      </w:r>
      <w:hyperlink r:id="rId8" w:tgtFrame="_blank" w:history="1">
        <w:r w:rsidRPr="000109F5">
          <w:rPr>
            <w:rStyle w:val="Collegamentoipertestuale"/>
            <w:b w:val="0"/>
            <w:bCs/>
            <w:color w:val="auto"/>
            <w:u w:val="none"/>
          </w:rPr>
          <w:t>raccomandazione della Commissione europea 2003/361/CE del 6 maggio 2003</w:t>
        </w:r>
      </w:hyperlink>
      <w:r w:rsidRPr="000109F5">
        <w:t xml:space="preserve"> </w:t>
      </w:r>
    </w:p>
    <w:p w:rsidR="008B7B0A" w:rsidRPr="000109F5" w:rsidRDefault="008B7B0A" w:rsidP="008B7B0A">
      <w:pPr>
        <w:rPr>
          <w:i/>
          <w:iCs/>
        </w:rPr>
      </w:pPr>
      <w:r w:rsidRPr="000109F5">
        <w:rPr>
          <w:i/>
          <w:iCs/>
        </w:rPr>
        <w:t xml:space="preserve">Ovvero </w:t>
      </w:r>
    </w:p>
    <w:p w:rsidR="008B7B0A" w:rsidRPr="000109F5" w:rsidRDefault="008B7B0A" w:rsidP="008B7B0A">
      <w:r w:rsidRPr="000109F5">
        <w:t xml:space="preserve">di non rientrare tra le Micro, Piccole e Medie Imprese secondo i parametri fissati dalla </w:t>
      </w:r>
      <w:hyperlink r:id="rId9" w:tgtFrame="_blank" w:history="1">
        <w:r w:rsidRPr="000109F5">
          <w:rPr>
            <w:rStyle w:val="Collegamentoipertestuale"/>
            <w:b w:val="0"/>
            <w:bCs/>
            <w:color w:val="auto"/>
            <w:u w:val="none"/>
          </w:rPr>
          <w:t>raccomandazione della Commissione europea 2003/361/CE del 6 maggio 2003</w:t>
        </w:r>
      </w:hyperlink>
    </w:p>
    <w:p w:rsidR="008B7B0A" w:rsidRPr="000109F5" w:rsidRDefault="008B7B0A">
      <w:pPr>
        <w:rPr>
          <w:rFonts w:cs="Trebuchet MS"/>
        </w:rPr>
      </w:pPr>
    </w:p>
    <w:p w:rsidR="00582B77" w:rsidRPr="000109F5" w:rsidRDefault="00582B77">
      <w:pPr>
        <w:rPr>
          <w:rFonts w:cs="Trebuchet MS"/>
        </w:rPr>
      </w:pPr>
      <w:r w:rsidRPr="000109F5">
        <w:rPr>
          <w:rFonts w:cs="Trebuchet MS"/>
        </w:rPr>
        <w:t xml:space="preserve">B. - di obbligarsi, nei confronti del concorrente e della stazione appaltante a fornire i predetti requisiti dei quali è carente il concorrente e a mettere a disposizione le risorse necessarie per tutta la durata dell’appalto, nei modi e nei limiti stabiliti dall’art. 49 del D. </w:t>
      </w:r>
      <w:proofErr w:type="spellStart"/>
      <w:r w:rsidRPr="000109F5">
        <w:rPr>
          <w:rFonts w:cs="Trebuchet MS"/>
        </w:rPr>
        <w:t>Lgs</w:t>
      </w:r>
      <w:proofErr w:type="spellEnd"/>
      <w:r w:rsidRPr="000109F5">
        <w:rPr>
          <w:rFonts w:cs="Trebuchet MS"/>
        </w:rPr>
        <w:t>. n. 163/2006 rendendosi inoltre responsabile in solido con il concorrente nei confronti della stazione appaltante in relazione alle prestazioni oggetto dell’appalto;</w:t>
      </w:r>
    </w:p>
    <w:p w:rsidR="00582B77" w:rsidRPr="000109F5" w:rsidRDefault="00582B77">
      <w:pPr>
        <w:rPr>
          <w:rFonts w:cs="Trebuchet MS"/>
        </w:rPr>
      </w:pPr>
    </w:p>
    <w:p w:rsidR="00582B77" w:rsidRPr="000109F5" w:rsidRDefault="00582B77">
      <w:pPr>
        <w:rPr>
          <w:rFonts w:cs="Trebuchet MS"/>
        </w:rPr>
      </w:pPr>
      <w:r w:rsidRPr="000109F5">
        <w:rPr>
          <w:rFonts w:cs="Trebuchet MS"/>
        </w:rPr>
        <w:t>C. - di non partecipare a sua volta alla stessa gara, né in forma singola, né in forma associata, né in qualità di ausiliario di altro soggetto concorrente;</w:t>
      </w:r>
    </w:p>
    <w:p w:rsidR="00582B77" w:rsidRPr="000109F5" w:rsidRDefault="00582B77">
      <w:pPr>
        <w:rPr>
          <w:rFonts w:cs="Trebuchet MS"/>
        </w:rPr>
      </w:pPr>
    </w:p>
    <w:p w:rsidR="00582B77" w:rsidRPr="000109F5" w:rsidRDefault="00582B77">
      <w:pPr>
        <w:pStyle w:val="Numeroelenco"/>
        <w:numPr>
          <w:ilvl w:val="0"/>
          <w:numId w:val="0"/>
        </w:numPr>
        <w:spacing w:line="300" w:lineRule="exact"/>
        <w:rPr>
          <w:rFonts w:cs="Trebuchet MS"/>
        </w:rPr>
      </w:pPr>
      <w:r w:rsidRPr="000109F5">
        <w:rPr>
          <w:rFonts w:cs="Trebuchet MS"/>
        </w:rPr>
        <w:t xml:space="preserve">D. – che l’amministrazione è affidata ad un </w:t>
      </w:r>
      <w:r w:rsidRPr="000109F5">
        <w:rPr>
          <w:rFonts w:cs="Trebuchet MS"/>
          <w:i/>
          <w:iCs/>
        </w:rPr>
        <w:t>(compilare solo il campo di pertinenza)</w:t>
      </w:r>
      <w:r w:rsidRPr="000109F5">
        <w:rPr>
          <w:rFonts w:cs="Trebuchet MS"/>
        </w:rPr>
        <w:t xml:space="preserve">: </w:t>
      </w:r>
    </w:p>
    <w:p w:rsidR="00582B77" w:rsidRPr="000109F5" w:rsidRDefault="00582B77">
      <w:pPr>
        <w:numPr>
          <w:ilvl w:val="12"/>
          <w:numId w:val="0"/>
        </w:numPr>
        <w:ind w:left="360"/>
        <w:rPr>
          <w:rFonts w:cs="Trebuchet MS"/>
        </w:rPr>
      </w:pPr>
      <w:r w:rsidRPr="000109F5">
        <w:rPr>
          <w:rFonts w:cs="Trebuchet MS"/>
        </w:rPr>
        <w:t>a)</w:t>
      </w:r>
      <w:r w:rsidRPr="000109F5">
        <w:rPr>
          <w:rFonts w:cs="Trebuchet MS"/>
        </w:rPr>
        <w:tab/>
      </w:r>
      <w:r w:rsidRPr="000109F5">
        <w:rPr>
          <w:rFonts w:cs="Trebuchet MS"/>
          <w:b/>
        </w:rPr>
        <w:t>Amministratore Unico</w:t>
      </w:r>
      <w:r w:rsidRPr="000109F5">
        <w:rPr>
          <w:rFonts w:cs="Trebuchet MS"/>
        </w:rPr>
        <w:t xml:space="preserve">, nella persona di: </w:t>
      </w:r>
      <w:proofErr w:type="spellStart"/>
      <w:r w:rsidRPr="000109F5">
        <w:rPr>
          <w:rFonts w:cs="Trebuchet MS"/>
        </w:rPr>
        <w:t>nome__________cognome</w:t>
      </w:r>
      <w:proofErr w:type="spellEnd"/>
      <w:r w:rsidRPr="000109F5">
        <w:rPr>
          <w:rFonts w:cs="Trebuchet MS"/>
        </w:rPr>
        <w:t>______, nato a _______, il _______, C.F. ___________, residente in ___________________, nominato il _______ fino al ______, con i seguenti poteri associati alla carica: __________________________________________;</w:t>
      </w:r>
    </w:p>
    <w:p w:rsidR="00582B77" w:rsidRPr="000109F5" w:rsidRDefault="00582B77">
      <w:pPr>
        <w:numPr>
          <w:ilvl w:val="12"/>
          <w:numId w:val="0"/>
        </w:numPr>
        <w:ind w:left="360"/>
        <w:rPr>
          <w:rFonts w:cs="Trebuchet MS"/>
        </w:rPr>
      </w:pPr>
      <w:r w:rsidRPr="000109F5">
        <w:rPr>
          <w:rFonts w:cs="Trebuchet MS"/>
        </w:rPr>
        <w:t>b)</w:t>
      </w:r>
      <w:r w:rsidRPr="000109F5">
        <w:rPr>
          <w:rFonts w:cs="Trebuchet MS"/>
        </w:rPr>
        <w:tab/>
        <w:t xml:space="preserve"> </w:t>
      </w:r>
      <w:r w:rsidRPr="000109F5">
        <w:rPr>
          <w:rFonts w:cs="Trebuchet MS"/>
          <w:b/>
        </w:rPr>
        <w:t>Consiglio di Amministrazione</w:t>
      </w:r>
      <w:r w:rsidRPr="000109F5">
        <w:rPr>
          <w:rFonts w:cs="Trebuchet MS"/>
        </w:rPr>
        <w:t xml:space="preserve"> composto da n. __ membri e, in particolare, da: (</w:t>
      </w:r>
      <w:r w:rsidRPr="000109F5">
        <w:rPr>
          <w:rFonts w:cs="Trebuchet MS"/>
          <w:i/>
          <w:iCs/>
        </w:rPr>
        <w:t>indicare i dati di tutti i Consiglieri)</w:t>
      </w:r>
      <w:r w:rsidRPr="000109F5">
        <w:rPr>
          <w:rFonts w:cs="Trebuchet MS"/>
        </w:rPr>
        <w:t xml:space="preserve"> nome______, cognome_________, nato a _______, il _______, C.F. ___________, residente in ___________________, carica________ </w:t>
      </w:r>
      <w:r w:rsidRPr="000109F5">
        <w:rPr>
          <w:rFonts w:cs="Trebuchet MS"/>
          <w:i/>
          <w:iCs/>
        </w:rPr>
        <w:t>(Presidente del Consiglio di Amministrazione, Amministratore Delegato, Consigliere...)</w:t>
      </w:r>
      <w:r w:rsidRPr="000109F5">
        <w:rPr>
          <w:rFonts w:cs="Trebuchet MS"/>
        </w:rPr>
        <w:t>, nominato il _______ fino al ______, con i seguenti poteri associati alla carica: __________________________________________ ;</w:t>
      </w:r>
    </w:p>
    <w:p w:rsidR="00706109" w:rsidRPr="000109F5" w:rsidRDefault="00706109" w:rsidP="00706109">
      <w:pPr>
        <w:numPr>
          <w:ilvl w:val="12"/>
          <w:numId w:val="0"/>
        </w:numPr>
        <w:ind w:left="426"/>
        <w:rPr>
          <w:rFonts w:cs="Trebuchet MS"/>
        </w:rPr>
      </w:pPr>
    </w:p>
    <w:p w:rsidR="00762B99" w:rsidRPr="000109F5" w:rsidRDefault="00762B99" w:rsidP="00762B99">
      <w:pPr>
        <w:numPr>
          <w:ilvl w:val="12"/>
          <w:numId w:val="0"/>
        </w:numPr>
        <w:ind w:left="360"/>
        <w:rPr>
          <w:rFonts w:cs="Trebuchet MS"/>
          <w:i/>
        </w:rPr>
      </w:pPr>
      <w:r w:rsidRPr="000109F5">
        <w:rPr>
          <w:rFonts w:cs="Trebuchet MS"/>
        </w:rPr>
        <w:t xml:space="preserve">c) che sono presenti i seguenti </w:t>
      </w:r>
      <w:r w:rsidR="00943E70" w:rsidRPr="000109F5">
        <w:rPr>
          <w:rFonts w:cs="Trebuchet MS"/>
        </w:rPr>
        <w:t xml:space="preserve">procuratori muniti di poteri decisionali di particolare ampiezza e riferiti ad una pluralità di oggetti cosi che, per sommatoria, possano configurarsi omologhi, se non di spessore superiore, a quelli che lo statuto assegna agli amministratori </w:t>
      </w:r>
      <w:r w:rsidRPr="000109F5">
        <w:rPr>
          <w:rFonts w:cs="Trebuchet MS"/>
          <w:i/>
          <w:iCs/>
        </w:rPr>
        <w:t xml:space="preserve">(indicare nominativi, dati anagrafici, residenza, </w:t>
      </w:r>
      <w:r w:rsidR="00CC4883" w:rsidRPr="000109F5">
        <w:rPr>
          <w:rFonts w:cs="Trebuchet MS"/>
          <w:i/>
          <w:iCs/>
        </w:rPr>
        <w:t>poteri</w:t>
      </w:r>
      <w:r w:rsidRPr="000109F5">
        <w:rPr>
          <w:rFonts w:cs="Trebuchet MS"/>
          <w:i/>
          <w:iCs/>
        </w:rPr>
        <w:t xml:space="preserve"> e relativa scadenza)</w:t>
      </w:r>
      <w:r w:rsidRPr="000109F5">
        <w:rPr>
          <w:rFonts w:cs="Trebuchet MS"/>
        </w:rPr>
        <w:t>:</w:t>
      </w:r>
    </w:p>
    <w:p w:rsidR="00762B99" w:rsidRPr="000109F5" w:rsidRDefault="00762B99" w:rsidP="00762B99">
      <w:pPr>
        <w:numPr>
          <w:ilvl w:val="12"/>
          <w:numId w:val="0"/>
        </w:numPr>
        <w:ind w:left="360"/>
        <w:rPr>
          <w:rFonts w:cs="Trebuchet MS"/>
        </w:rPr>
      </w:pPr>
      <w:r w:rsidRPr="000109F5">
        <w:rPr>
          <w:rFonts w:cs="Trebuchet MS"/>
        </w:rPr>
        <w:t>__________________________________________</w:t>
      </w:r>
    </w:p>
    <w:p w:rsidR="00762B99" w:rsidRPr="000109F5" w:rsidRDefault="00762B99" w:rsidP="00762B99">
      <w:pPr>
        <w:numPr>
          <w:ilvl w:val="12"/>
          <w:numId w:val="0"/>
        </w:numPr>
        <w:ind w:left="360"/>
        <w:rPr>
          <w:rFonts w:cs="Trebuchet MS"/>
        </w:rPr>
      </w:pPr>
      <w:r w:rsidRPr="000109F5">
        <w:rPr>
          <w:rFonts w:cs="Trebuchet MS"/>
        </w:rPr>
        <w:t>__________________________________________</w:t>
      </w:r>
    </w:p>
    <w:p w:rsidR="00762B99" w:rsidRPr="000109F5" w:rsidRDefault="00762B99" w:rsidP="00762B99">
      <w:pPr>
        <w:numPr>
          <w:ilvl w:val="12"/>
          <w:numId w:val="0"/>
        </w:numPr>
        <w:ind w:left="360"/>
        <w:rPr>
          <w:rFonts w:cs="Trebuchet MS"/>
        </w:rPr>
      </w:pPr>
      <w:r w:rsidRPr="000109F5">
        <w:rPr>
          <w:rFonts w:cs="Trebuchet MS"/>
        </w:rPr>
        <w:t>__________________________________________</w:t>
      </w:r>
    </w:p>
    <w:p w:rsidR="00762B99" w:rsidRPr="000109F5" w:rsidRDefault="00762B99" w:rsidP="00762B99">
      <w:pPr>
        <w:numPr>
          <w:ilvl w:val="12"/>
          <w:numId w:val="0"/>
        </w:numPr>
        <w:ind w:left="360"/>
        <w:rPr>
          <w:rFonts w:cs="Trebuchet MS"/>
          <w:i/>
        </w:rPr>
      </w:pPr>
      <w:r w:rsidRPr="000109F5">
        <w:rPr>
          <w:rFonts w:cs="Trebuchet MS"/>
          <w:i/>
        </w:rPr>
        <w:t>ovvero</w:t>
      </w:r>
    </w:p>
    <w:p w:rsidR="00762B99" w:rsidRPr="000109F5" w:rsidRDefault="00762B99" w:rsidP="00762B99">
      <w:pPr>
        <w:numPr>
          <w:ilvl w:val="12"/>
          <w:numId w:val="0"/>
        </w:numPr>
        <w:ind w:left="360"/>
        <w:rPr>
          <w:rFonts w:cs="Trebuchet MS"/>
        </w:rPr>
      </w:pPr>
      <w:r w:rsidRPr="000109F5">
        <w:rPr>
          <w:rFonts w:cs="Trebuchet MS"/>
        </w:rPr>
        <w:t xml:space="preserve">che non vi sono </w:t>
      </w:r>
      <w:r w:rsidR="00943E70" w:rsidRPr="000109F5">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0109F5">
        <w:rPr>
          <w:rFonts w:cs="Trebuchet MS"/>
        </w:rPr>
        <w:t>;</w:t>
      </w:r>
    </w:p>
    <w:p w:rsidR="00524485" w:rsidRPr="000109F5" w:rsidRDefault="00524485" w:rsidP="00524485">
      <w:pPr>
        <w:numPr>
          <w:ilvl w:val="12"/>
          <w:numId w:val="0"/>
        </w:numPr>
        <w:autoSpaceDE w:val="0"/>
        <w:autoSpaceDN w:val="0"/>
        <w:adjustRightInd w:val="0"/>
        <w:ind w:left="360"/>
        <w:rPr>
          <w:rFonts w:cs="Trebuchet MS"/>
          <w:kern w:val="2"/>
        </w:rPr>
      </w:pPr>
    </w:p>
    <w:p w:rsidR="00524485" w:rsidRPr="000109F5" w:rsidRDefault="00524485" w:rsidP="00524485">
      <w:pPr>
        <w:numPr>
          <w:ilvl w:val="12"/>
          <w:numId w:val="0"/>
        </w:numPr>
        <w:autoSpaceDE w:val="0"/>
        <w:autoSpaceDN w:val="0"/>
        <w:adjustRightInd w:val="0"/>
        <w:ind w:left="360"/>
        <w:rPr>
          <w:rFonts w:cs="Trebuchet MS"/>
          <w:kern w:val="2"/>
        </w:rPr>
      </w:pPr>
      <w:r w:rsidRPr="000109F5">
        <w:rPr>
          <w:rFonts w:cs="Trebuchet MS"/>
          <w:kern w:val="2"/>
        </w:rPr>
        <w:t xml:space="preserve">c1) che sono presenti i seguenti titolari di poteri institori </w:t>
      </w:r>
      <w:r w:rsidRPr="000109F5">
        <w:rPr>
          <w:rFonts w:cs="Trebuchet MS"/>
          <w:i/>
          <w:kern w:val="2"/>
        </w:rPr>
        <w:t>ex</w:t>
      </w:r>
      <w:r w:rsidRPr="000109F5">
        <w:rPr>
          <w:rFonts w:cs="Trebuchet MS"/>
          <w:kern w:val="2"/>
        </w:rPr>
        <w:t xml:space="preserve"> art. 2203 del c.c.:</w:t>
      </w:r>
    </w:p>
    <w:p w:rsidR="00524485" w:rsidRPr="000109F5" w:rsidRDefault="00524485" w:rsidP="00524485">
      <w:pPr>
        <w:numPr>
          <w:ilvl w:val="12"/>
          <w:numId w:val="0"/>
        </w:numPr>
        <w:autoSpaceDE w:val="0"/>
        <w:autoSpaceDN w:val="0"/>
        <w:adjustRightInd w:val="0"/>
        <w:ind w:left="360"/>
        <w:rPr>
          <w:rFonts w:cs="Trebuchet MS"/>
          <w:i/>
          <w:iCs/>
          <w:kern w:val="2"/>
        </w:rPr>
      </w:pPr>
      <w:r w:rsidRPr="000109F5">
        <w:rPr>
          <w:rFonts w:cs="Trebuchet MS"/>
          <w:i/>
          <w:iCs/>
          <w:kern w:val="2"/>
        </w:rPr>
        <w:lastRenderedPageBreak/>
        <w:t>(indicare nominativi, dati anagrafici, residenza, poteri e relativa scadenza)</w:t>
      </w:r>
      <w:r w:rsidRPr="000109F5">
        <w:rPr>
          <w:rFonts w:cs="Trebuchet MS"/>
          <w:kern w:val="2"/>
        </w:rPr>
        <w:t>:</w:t>
      </w:r>
    </w:p>
    <w:p w:rsidR="00524485" w:rsidRPr="000109F5" w:rsidRDefault="00524485" w:rsidP="00524485">
      <w:pPr>
        <w:numPr>
          <w:ilvl w:val="12"/>
          <w:numId w:val="0"/>
        </w:numPr>
        <w:autoSpaceDE w:val="0"/>
        <w:autoSpaceDN w:val="0"/>
        <w:adjustRightInd w:val="0"/>
        <w:ind w:left="360"/>
        <w:rPr>
          <w:rFonts w:cs="Trebuchet MS"/>
          <w:kern w:val="2"/>
        </w:rPr>
      </w:pPr>
      <w:r w:rsidRPr="000109F5">
        <w:rPr>
          <w:rFonts w:cs="Trebuchet MS"/>
          <w:kern w:val="2"/>
        </w:rPr>
        <w:t>__________________________________________</w:t>
      </w:r>
    </w:p>
    <w:p w:rsidR="00524485" w:rsidRPr="000109F5" w:rsidRDefault="00524485" w:rsidP="00524485">
      <w:pPr>
        <w:numPr>
          <w:ilvl w:val="12"/>
          <w:numId w:val="0"/>
        </w:numPr>
        <w:autoSpaceDE w:val="0"/>
        <w:autoSpaceDN w:val="0"/>
        <w:adjustRightInd w:val="0"/>
        <w:ind w:left="360"/>
        <w:rPr>
          <w:rFonts w:cs="Trebuchet MS"/>
          <w:kern w:val="2"/>
        </w:rPr>
      </w:pPr>
      <w:r w:rsidRPr="000109F5">
        <w:rPr>
          <w:rFonts w:cs="Trebuchet MS"/>
          <w:kern w:val="2"/>
        </w:rPr>
        <w:t>__________________________________________</w:t>
      </w:r>
    </w:p>
    <w:p w:rsidR="00524485" w:rsidRPr="000109F5" w:rsidRDefault="00524485" w:rsidP="00524485">
      <w:pPr>
        <w:numPr>
          <w:ilvl w:val="12"/>
          <w:numId w:val="0"/>
        </w:numPr>
        <w:autoSpaceDE w:val="0"/>
        <w:autoSpaceDN w:val="0"/>
        <w:adjustRightInd w:val="0"/>
        <w:ind w:left="360"/>
        <w:rPr>
          <w:rFonts w:cs="Trebuchet MS"/>
          <w:i/>
          <w:iCs/>
          <w:kern w:val="2"/>
        </w:rPr>
      </w:pPr>
      <w:r w:rsidRPr="000109F5">
        <w:rPr>
          <w:rFonts w:cs="Trebuchet MS"/>
          <w:i/>
          <w:iCs/>
          <w:kern w:val="2"/>
        </w:rPr>
        <w:t>Ovvero</w:t>
      </w:r>
    </w:p>
    <w:p w:rsidR="00524485" w:rsidRPr="000109F5" w:rsidRDefault="00524485" w:rsidP="00524485">
      <w:pPr>
        <w:numPr>
          <w:ilvl w:val="12"/>
          <w:numId w:val="0"/>
        </w:numPr>
        <w:autoSpaceDE w:val="0"/>
        <w:autoSpaceDN w:val="0"/>
        <w:adjustRightInd w:val="0"/>
        <w:ind w:left="360"/>
        <w:rPr>
          <w:rFonts w:cs="Trebuchet MS"/>
          <w:kern w:val="2"/>
        </w:rPr>
      </w:pPr>
      <w:r w:rsidRPr="000109F5">
        <w:rPr>
          <w:rFonts w:cs="Trebuchet MS"/>
          <w:kern w:val="2"/>
        </w:rPr>
        <w:t xml:space="preserve">che non vi sono titolari di poteri institori </w:t>
      </w:r>
      <w:r w:rsidRPr="000109F5">
        <w:rPr>
          <w:rFonts w:cs="Trebuchet MS"/>
          <w:i/>
          <w:kern w:val="2"/>
        </w:rPr>
        <w:t>ex</w:t>
      </w:r>
      <w:r w:rsidRPr="000109F5">
        <w:rPr>
          <w:rFonts w:cs="Trebuchet MS"/>
          <w:kern w:val="2"/>
        </w:rPr>
        <w:t xml:space="preserve"> art. 2203 del c.c.;</w:t>
      </w:r>
    </w:p>
    <w:p w:rsidR="00706109" w:rsidRPr="000109F5" w:rsidRDefault="00706109" w:rsidP="00706109">
      <w:pPr>
        <w:numPr>
          <w:ilvl w:val="12"/>
          <w:numId w:val="0"/>
        </w:numPr>
        <w:autoSpaceDE w:val="0"/>
        <w:autoSpaceDN w:val="0"/>
        <w:adjustRightInd w:val="0"/>
        <w:ind w:left="360"/>
        <w:rPr>
          <w:rFonts w:cs="Trebuchet MS"/>
          <w:kern w:val="2"/>
        </w:rPr>
      </w:pPr>
    </w:p>
    <w:p w:rsidR="00706109" w:rsidRPr="000109F5" w:rsidRDefault="00762B99" w:rsidP="00706109">
      <w:pPr>
        <w:numPr>
          <w:ilvl w:val="12"/>
          <w:numId w:val="0"/>
        </w:numPr>
        <w:autoSpaceDE w:val="0"/>
        <w:autoSpaceDN w:val="0"/>
        <w:adjustRightInd w:val="0"/>
        <w:ind w:left="360"/>
        <w:rPr>
          <w:rFonts w:cs="Trebuchet MS"/>
          <w:kern w:val="2"/>
        </w:rPr>
      </w:pPr>
      <w:r w:rsidRPr="000109F5">
        <w:rPr>
          <w:rFonts w:cs="Trebuchet MS"/>
          <w:kern w:val="2"/>
        </w:rPr>
        <w:t xml:space="preserve">d) </w:t>
      </w:r>
      <w:r w:rsidR="00706109" w:rsidRPr="000109F5">
        <w:rPr>
          <w:rFonts w:cs="Trebuchet MS"/>
          <w:kern w:val="2"/>
        </w:rPr>
        <w:t>che sono presenti Direttori tecnici:</w:t>
      </w:r>
    </w:p>
    <w:p w:rsidR="00706109" w:rsidRPr="000109F5" w:rsidRDefault="00706109" w:rsidP="00706109">
      <w:pPr>
        <w:numPr>
          <w:ilvl w:val="12"/>
          <w:numId w:val="0"/>
        </w:numPr>
        <w:autoSpaceDE w:val="0"/>
        <w:autoSpaceDN w:val="0"/>
        <w:adjustRightInd w:val="0"/>
        <w:ind w:left="360"/>
        <w:rPr>
          <w:rFonts w:cs="Trebuchet MS"/>
          <w:i/>
          <w:iCs/>
          <w:kern w:val="2"/>
        </w:rPr>
      </w:pPr>
      <w:r w:rsidRPr="000109F5">
        <w:rPr>
          <w:rFonts w:cs="Trebuchet MS"/>
          <w:i/>
          <w:iCs/>
          <w:kern w:val="2"/>
        </w:rPr>
        <w:t>(indicare nominativi, dati anagrafici, residenza, durata dell’incarico)</w:t>
      </w:r>
    </w:p>
    <w:p w:rsidR="00706109" w:rsidRPr="000109F5" w:rsidRDefault="00706109" w:rsidP="00706109">
      <w:pPr>
        <w:numPr>
          <w:ilvl w:val="12"/>
          <w:numId w:val="0"/>
        </w:numPr>
        <w:autoSpaceDE w:val="0"/>
        <w:autoSpaceDN w:val="0"/>
        <w:adjustRightInd w:val="0"/>
        <w:ind w:left="360"/>
        <w:rPr>
          <w:rFonts w:cs="Trebuchet MS"/>
          <w:kern w:val="2"/>
        </w:rPr>
      </w:pPr>
      <w:r w:rsidRPr="000109F5">
        <w:rPr>
          <w:rFonts w:cs="Trebuchet MS"/>
          <w:kern w:val="2"/>
        </w:rPr>
        <w:t>__________________________________________</w:t>
      </w:r>
    </w:p>
    <w:p w:rsidR="00706109" w:rsidRPr="000109F5" w:rsidRDefault="00706109" w:rsidP="00706109">
      <w:pPr>
        <w:numPr>
          <w:ilvl w:val="12"/>
          <w:numId w:val="0"/>
        </w:numPr>
        <w:autoSpaceDE w:val="0"/>
        <w:autoSpaceDN w:val="0"/>
        <w:adjustRightInd w:val="0"/>
        <w:ind w:left="360"/>
        <w:rPr>
          <w:rFonts w:cs="Trebuchet MS"/>
          <w:kern w:val="2"/>
        </w:rPr>
      </w:pPr>
      <w:r w:rsidRPr="000109F5">
        <w:rPr>
          <w:rFonts w:cs="Trebuchet MS"/>
          <w:kern w:val="2"/>
        </w:rPr>
        <w:t>__________________________________________</w:t>
      </w:r>
    </w:p>
    <w:p w:rsidR="00706109" w:rsidRPr="000109F5" w:rsidRDefault="00706109" w:rsidP="00706109">
      <w:pPr>
        <w:numPr>
          <w:ilvl w:val="12"/>
          <w:numId w:val="0"/>
        </w:numPr>
        <w:autoSpaceDE w:val="0"/>
        <w:autoSpaceDN w:val="0"/>
        <w:adjustRightInd w:val="0"/>
        <w:ind w:left="360"/>
        <w:rPr>
          <w:rFonts w:cs="Trebuchet MS"/>
          <w:kern w:val="2"/>
        </w:rPr>
      </w:pPr>
      <w:r w:rsidRPr="000109F5">
        <w:rPr>
          <w:rFonts w:cs="Trebuchet MS"/>
          <w:kern w:val="2"/>
        </w:rPr>
        <w:t>__________________________________________</w:t>
      </w:r>
    </w:p>
    <w:p w:rsidR="00706109" w:rsidRPr="000109F5" w:rsidRDefault="00706109" w:rsidP="00706109">
      <w:pPr>
        <w:numPr>
          <w:ilvl w:val="12"/>
          <w:numId w:val="0"/>
        </w:numPr>
        <w:autoSpaceDE w:val="0"/>
        <w:autoSpaceDN w:val="0"/>
        <w:adjustRightInd w:val="0"/>
        <w:ind w:left="360"/>
        <w:rPr>
          <w:rFonts w:cs="Trebuchet MS"/>
          <w:i/>
          <w:iCs/>
          <w:kern w:val="2"/>
        </w:rPr>
      </w:pPr>
      <w:r w:rsidRPr="000109F5">
        <w:rPr>
          <w:rFonts w:cs="Trebuchet MS"/>
          <w:i/>
          <w:iCs/>
          <w:kern w:val="2"/>
        </w:rPr>
        <w:t>ovvero</w:t>
      </w:r>
    </w:p>
    <w:p w:rsidR="00706109" w:rsidRPr="000109F5" w:rsidRDefault="00706109" w:rsidP="00706109">
      <w:pPr>
        <w:numPr>
          <w:ilvl w:val="12"/>
          <w:numId w:val="0"/>
        </w:numPr>
        <w:autoSpaceDE w:val="0"/>
        <w:autoSpaceDN w:val="0"/>
        <w:adjustRightInd w:val="0"/>
        <w:ind w:left="360"/>
        <w:rPr>
          <w:rFonts w:cs="Trebuchet MS"/>
          <w:kern w:val="2"/>
        </w:rPr>
      </w:pPr>
      <w:r w:rsidRPr="000109F5">
        <w:rPr>
          <w:rFonts w:cs="Trebuchet MS"/>
          <w:kern w:val="2"/>
        </w:rPr>
        <w:t xml:space="preserve">che non vi sono Direttori tecnici </w:t>
      </w:r>
    </w:p>
    <w:p w:rsidR="00706109" w:rsidRPr="000109F5" w:rsidRDefault="00706109" w:rsidP="00706109">
      <w:pPr>
        <w:numPr>
          <w:ilvl w:val="12"/>
          <w:numId w:val="0"/>
        </w:numPr>
        <w:ind w:left="360"/>
        <w:rPr>
          <w:rFonts w:cs="Trebuchet MS"/>
          <w:i/>
        </w:rPr>
      </w:pPr>
    </w:p>
    <w:p w:rsidR="00706109" w:rsidRPr="000109F5" w:rsidRDefault="00762B99" w:rsidP="00706109">
      <w:pPr>
        <w:numPr>
          <w:ilvl w:val="12"/>
          <w:numId w:val="0"/>
        </w:numPr>
        <w:ind w:left="360"/>
        <w:rPr>
          <w:rFonts w:cs="Trebuchet MS"/>
        </w:rPr>
      </w:pPr>
      <w:r w:rsidRPr="000109F5">
        <w:rPr>
          <w:rFonts w:cs="Trebuchet MS"/>
        </w:rPr>
        <w:t xml:space="preserve">e) </w:t>
      </w:r>
      <w:r w:rsidR="00706109" w:rsidRPr="000109F5">
        <w:rPr>
          <w:rFonts w:cs="Trebuchet MS"/>
        </w:rPr>
        <w:t xml:space="preserve">che i soggetti cessati dalle cariche nell’anno antecedente la data di pubblicazione del bando </w:t>
      </w:r>
      <w:r w:rsidR="00524485" w:rsidRPr="000109F5">
        <w:rPr>
          <w:rFonts w:cs="Trebuchet MS"/>
        </w:rPr>
        <w:t xml:space="preserve">e comunque sino alla data di presentazione dell’offerta </w:t>
      </w:r>
      <w:r w:rsidR="00706109" w:rsidRPr="000109F5">
        <w:rPr>
          <w:rFonts w:cs="Trebuchet MS"/>
        </w:rPr>
        <w:t>sono:</w:t>
      </w:r>
    </w:p>
    <w:p w:rsidR="00706109" w:rsidRPr="000109F5" w:rsidRDefault="00706109" w:rsidP="00706109">
      <w:pPr>
        <w:numPr>
          <w:ilvl w:val="12"/>
          <w:numId w:val="0"/>
        </w:numPr>
        <w:ind w:left="360"/>
        <w:rPr>
          <w:i/>
          <w:iCs/>
        </w:rPr>
      </w:pPr>
      <w:r w:rsidRPr="000109F5">
        <w:rPr>
          <w:i/>
          <w:iCs/>
        </w:rPr>
        <w:t xml:space="preserve">(indicare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socio di maggioranza persona fisica in caso di società con meno di quattro soci, per tutte le altre tipologie di società; </w:t>
      </w:r>
      <w:r w:rsidR="00524485" w:rsidRPr="000109F5">
        <w:rPr>
          <w:i/>
          <w:iCs/>
        </w:rPr>
        <w:t xml:space="preserve">titolari di poteri institori ex art. 2203 del c.c.; </w:t>
      </w:r>
      <w:r w:rsidR="00943E70" w:rsidRPr="000109F5">
        <w:rPr>
          <w:i/>
          <w:iCs/>
        </w:rPr>
        <w:t>procuratori muniti di poteri decisionali di particolare ampiezza e riferiti ad una pluralità di oggetti cosi che, per sommatoria, possano configurarsi omologhi, se non di spessore superiore, a quelli che lo statuto assegna agli amministratori</w:t>
      </w:r>
      <w:r w:rsidR="00762B99" w:rsidRPr="000109F5">
        <w:rPr>
          <w:i/>
          <w:iCs/>
        </w:rPr>
        <w:t>)</w:t>
      </w:r>
    </w:p>
    <w:p w:rsidR="00706109" w:rsidRPr="000109F5" w:rsidRDefault="00706109" w:rsidP="00706109">
      <w:pPr>
        <w:numPr>
          <w:ilvl w:val="12"/>
          <w:numId w:val="0"/>
        </w:numPr>
        <w:ind w:left="360"/>
        <w:rPr>
          <w:rFonts w:cs="Trebuchet MS"/>
        </w:rPr>
      </w:pPr>
      <w:r w:rsidRPr="000109F5">
        <w:rPr>
          <w:rFonts w:cs="Trebuchet MS"/>
        </w:rPr>
        <w:t>__________________________________________</w:t>
      </w:r>
    </w:p>
    <w:p w:rsidR="00706109" w:rsidRPr="000109F5" w:rsidRDefault="00706109" w:rsidP="00706109">
      <w:pPr>
        <w:numPr>
          <w:ilvl w:val="12"/>
          <w:numId w:val="0"/>
        </w:numPr>
        <w:ind w:left="360"/>
        <w:rPr>
          <w:rFonts w:cs="Trebuchet MS"/>
        </w:rPr>
      </w:pPr>
      <w:r w:rsidRPr="000109F5">
        <w:rPr>
          <w:rFonts w:cs="Trebuchet MS"/>
        </w:rPr>
        <w:t>__________________________________________</w:t>
      </w:r>
    </w:p>
    <w:p w:rsidR="00706109" w:rsidRPr="000109F5" w:rsidRDefault="00706109" w:rsidP="00706109">
      <w:pPr>
        <w:numPr>
          <w:ilvl w:val="12"/>
          <w:numId w:val="0"/>
        </w:numPr>
        <w:ind w:left="360"/>
        <w:rPr>
          <w:rFonts w:cs="Trebuchet MS"/>
        </w:rPr>
      </w:pPr>
      <w:r w:rsidRPr="000109F5">
        <w:rPr>
          <w:rFonts w:cs="Trebuchet MS"/>
        </w:rPr>
        <w:t>__________________________________________</w:t>
      </w:r>
    </w:p>
    <w:p w:rsidR="00706109" w:rsidRPr="000109F5" w:rsidRDefault="00706109" w:rsidP="00706109">
      <w:pPr>
        <w:numPr>
          <w:ilvl w:val="12"/>
          <w:numId w:val="0"/>
        </w:numPr>
        <w:ind w:left="360"/>
        <w:rPr>
          <w:rFonts w:cs="Trebuchet MS"/>
        </w:rPr>
      </w:pPr>
      <w:r w:rsidRPr="000109F5">
        <w:rPr>
          <w:rFonts w:cs="Trebuchet MS"/>
        </w:rPr>
        <w:t>__________________________________________</w:t>
      </w:r>
    </w:p>
    <w:p w:rsidR="00706109" w:rsidRPr="000109F5" w:rsidRDefault="00706109" w:rsidP="00706109">
      <w:pPr>
        <w:numPr>
          <w:ilvl w:val="12"/>
          <w:numId w:val="0"/>
        </w:numPr>
        <w:ind w:left="360"/>
        <w:rPr>
          <w:rFonts w:cs="Trebuchet MS"/>
          <w:i/>
        </w:rPr>
      </w:pPr>
      <w:r w:rsidRPr="000109F5">
        <w:rPr>
          <w:rFonts w:cs="Trebuchet MS"/>
          <w:i/>
        </w:rPr>
        <w:t>ovvero</w:t>
      </w:r>
    </w:p>
    <w:p w:rsidR="00706109" w:rsidRPr="000109F5" w:rsidRDefault="00706109" w:rsidP="00706109">
      <w:pPr>
        <w:numPr>
          <w:ilvl w:val="12"/>
          <w:numId w:val="0"/>
        </w:numPr>
        <w:ind w:left="360"/>
        <w:rPr>
          <w:rFonts w:cs="Trebuchet MS"/>
        </w:rPr>
      </w:pPr>
      <w:r w:rsidRPr="000109F5">
        <w:rPr>
          <w:rFonts w:cs="Trebuchet MS"/>
        </w:rPr>
        <w:t xml:space="preserve">che nell’anno antecedente alla data di pubblicazione del Bando </w:t>
      </w:r>
      <w:r w:rsidR="00524485" w:rsidRPr="000109F5">
        <w:rPr>
          <w:rFonts w:cs="Trebuchet MS"/>
        </w:rPr>
        <w:t xml:space="preserve">e comunque sino alla data di presentazione dell’offerta </w:t>
      </w:r>
      <w:r w:rsidRPr="000109F5">
        <w:rPr>
          <w:rFonts w:cs="Trebuchet MS"/>
        </w:rPr>
        <w:t>non vi sono soggetti cessati</w:t>
      </w:r>
      <w:r w:rsidR="00762B99" w:rsidRPr="000109F5">
        <w:rPr>
          <w:rFonts w:cs="Trebuchet MS"/>
        </w:rPr>
        <w:t xml:space="preserve"> </w:t>
      </w:r>
      <w:r w:rsidRPr="000109F5">
        <w:rPr>
          <w:rFonts w:cs="Trebuchet MS"/>
        </w:rPr>
        <w:t xml:space="preserve">dalle cariche di cui all’art. 38, comma 1, </w:t>
      </w:r>
      <w:proofErr w:type="spellStart"/>
      <w:r w:rsidRPr="000109F5">
        <w:rPr>
          <w:rFonts w:cs="Trebuchet MS"/>
        </w:rPr>
        <w:t>lett</w:t>
      </w:r>
      <w:proofErr w:type="spellEnd"/>
      <w:r w:rsidRPr="000109F5">
        <w:rPr>
          <w:rFonts w:cs="Trebuchet MS"/>
        </w:rPr>
        <w:t xml:space="preserve">. b) e c) del D. </w:t>
      </w:r>
      <w:proofErr w:type="spellStart"/>
      <w:r w:rsidRPr="000109F5">
        <w:rPr>
          <w:rFonts w:cs="Trebuchet MS"/>
        </w:rPr>
        <w:t>Lgs</w:t>
      </w:r>
      <w:proofErr w:type="spellEnd"/>
      <w:r w:rsidRPr="000109F5">
        <w:rPr>
          <w:rFonts w:cs="Trebuchet MS"/>
        </w:rPr>
        <w:t>. n. 163/2006</w:t>
      </w:r>
      <w:r w:rsidR="00524485" w:rsidRPr="000109F5">
        <w:rPr>
          <w:rFonts w:cs="Trebuchet MS"/>
        </w:rPr>
        <w:t>,</w:t>
      </w:r>
      <w:r w:rsidRPr="000109F5">
        <w:rPr>
          <w:rFonts w:cs="Trebuchet MS"/>
        </w:rPr>
        <w:t xml:space="preserve"> </w:t>
      </w:r>
      <w:proofErr w:type="spellStart"/>
      <w:r w:rsidR="00524485" w:rsidRPr="000109F5">
        <w:rPr>
          <w:rFonts w:cs="Trebuchet MS"/>
        </w:rPr>
        <w:t>nè</w:t>
      </w:r>
      <w:proofErr w:type="spellEnd"/>
      <w:r w:rsidR="00524485" w:rsidRPr="000109F5">
        <w:rPr>
          <w:rFonts w:cs="Trebuchet MS"/>
        </w:rPr>
        <w:t xml:space="preserve"> titolari di poteri institori </w:t>
      </w:r>
      <w:r w:rsidR="00524485" w:rsidRPr="000109F5">
        <w:rPr>
          <w:rFonts w:cs="Trebuchet MS"/>
          <w:i/>
        </w:rPr>
        <w:t>ex</w:t>
      </w:r>
      <w:r w:rsidR="00524485" w:rsidRPr="000109F5">
        <w:rPr>
          <w:rFonts w:cs="Trebuchet MS"/>
        </w:rPr>
        <w:t xml:space="preserve"> art. 2203 del c.c., </w:t>
      </w:r>
      <w:r w:rsidRPr="000109F5">
        <w:rPr>
          <w:rFonts w:cs="Trebuchet MS"/>
        </w:rPr>
        <w:t xml:space="preserve">né </w:t>
      </w:r>
      <w:r w:rsidR="00943E70" w:rsidRPr="000109F5">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0109F5">
        <w:rPr>
          <w:rFonts w:cs="Trebuchet MS"/>
        </w:rPr>
        <w:t xml:space="preserve"> </w:t>
      </w:r>
    </w:p>
    <w:p w:rsidR="00762B99" w:rsidRPr="000109F5" w:rsidRDefault="00762B99" w:rsidP="00706109">
      <w:pPr>
        <w:numPr>
          <w:ilvl w:val="12"/>
          <w:numId w:val="0"/>
        </w:numPr>
        <w:ind w:left="360"/>
        <w:rPr>
          <w:rFonts w:cs="Trebuchet MS"/>
        </w:rPr>
      </w:pPr>
    </w:p>
    <w:p w:rsidR="00762B99" w:rsidRPr="000109F5" w:rsidRDefault="00762B99" w:rsidP="00762B99">
      <w:pPr>
        <w:ind w:left="360"/>
        <w:rPr>
          <w:i/>
        </w:rPr>
      </w:pPr>
      <w:r w:rsidRPr="000109F5">
        <w:rPr>
          <w:rFonts w:cs="Trebuchet MS"/>
        </w:rPr>
        <w:t xml:space="preserve">f) che nell’anno antecedente </w:t>
      </w:r>
      <w:r w:rsidRPr="000109F5">
        <w:t>la data di pubblicazione del Bando di gara</w:t>
      </w:r>
      <w:r w:rsidR="00524485" w:rsidRPr="000109F5">
        <w:rPr>
          <w:rFonts w:cs="Trebuchet MS"/>
        </w:rPr>
        <w:t xml:space="preserve"> </w:t>
      </w:r>
      <w:r w:rsidR="00524485" w:rsidRPr="000109F5">
        <w:t>e comunque sino alla data di presentazione dell’offerta,</w:t>
      </w:r>
      <w:r w:rsidRPr="000109F5">
        <w:rPr>
          <w:i/>
        </w:rPr>
        <w:t xml:space="preserve"> </w:t>
      </w:r>
      <w:r w:rsidRPr="000109F5">
        <w:t>si è verificata la seguente operazione societaria _____________________ (</w:t>
      </w:r>
      <w:r w:rsidRPr="000109F5">
        <w:rPr>
          <w:i/>
        </w:rPr>
        <w:t>cessione</w:t>
      </w:r>
      <w:r w:rsidR="00421509" w:rsidRPr="000109F5">
        <w:rPr>
          <w:i/>
        </w:rPr>
        <w:t>/affitto</w:t>
      </w:r>
      <w:r w:rsidRPr="000109F5">
        <w:rPr>
          <w:i/>
        </w:rPr>
        <w:t xml:space="preserve"> d’azienda o di ramo d’azienda, o incorporazione o fusione societaria</w:t>
      </w:r>
      <w:r w:rsidRPr="000109F5">
        <w:t xml:space="preserve">) in data__________ con </w:t>
      </w:r>
      <w:r w:rsidRPr="000109F5">
        <w:lastRenderedPageBreak/>
        <w:t xml:space="preserve">efficacia dal ____________ che ha coinvolto la società ausiliaria ________e la società __________ </w:t>
      </w:r>
      <w:r w:rsidRPr="000109F5">
        <w:rPr>
          <w:i/>
        </w:rPr>
        <w:t xml:space="preserve">(il concorrente indichi la data dell’operazione intercorsa, la data di efficacia dell’operazione societaria, le società coinvolte); </w:t>
      </w:r>
    </w:p>
    <w:p w:rsidR="00762B99" w:rsidRPr="000109F5" w:rsidRDefault="00762B99" w:rsidP="00762B99">
      <w:pPr>
        <w:numPr>
          <w:ilvl w:val="12"/>
          <w:numId w:val="0"/>
        </w:numPr>
        <w:ind w:left="360"/>
      </w:pPr>
      <w:r w:rsidRPr="000109F5">
        <w:t xml:space="preserve">che in ragione della suddetta operazione devono considerarsi soggetti cessati dalla carica nell’anno antecedente la data di pubblicazione del Bando di gara </w:t>
      </w:r>
      <w:r w:rsidR="00524485" w:rsidRPr="000109F5">
        <w:t xml:space="preserve">e comunque sino alla data di presentazione dell’offerta </w:t>
      </w:r>
      <w:r w:rsidRPr="000109F5">
        <w:t>i seguenti soggetti della società cedente</w:t>
      </w:r>
      <w:r w:rsidR="00421509" w:rsidRPr="000109F5">
        <w:t>/locatrice</w:t>
      </w:r>
      <w:r w:rsidRPr="000109F5">
        <w:t xml:space="preserve">, incorporata o delle società fusesi: </w:t>
      </w:r>
    </w:p>
    <w:p w:rsidR="00762B99" w:rsidRPr="000109F5" w:rsidRDefault="00762B99" w:rsidP="00762B99">
      <w:pPr>
        <w:ind w:left="360"/>
        <w:rPr>
          <w:iCs/>
        </w:rPr>
      </w:pPr>
      <w:r w:rsidRPr="000109F5">
        <w:rPr>
          <w:iCs/>
        </w:rPr>
        <w:t>(</w:t>
      </w:r>
      <w:r w:rsidRPr="000109F5">
        <w:rPr>
          <w:i/>
          <w:iCs/>
        </w:rPr>
        <w:t>l’ausiliaria - con riferimento ai soggetti che hanno operato presso la impresa cedente</w:t>
      </w:r>
      <w:r w:rsidR="00421509" w:rsidRPr="000109F5">
        <w:rPr>
          <w:i/>
          <w:iCs/>
        </w:rPr>
        <w:t>/locatrice</w:t>
      </w:r>
      <w:r w:rsidRPr="000109F5">
        <w:rPr>
          <w:i/>
          <w:iCs/>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0109F5">
        <w:rPr>
          <w:i/>
          <w:iCs/>
          <w:kern w:val="2"/>
          <w:szCs w:val="24"/>
        </w:rPr>
        <w:t xml:space="preserve"> </w:t>
      </w:r>
      <w:r w:rsidR="00524485" w:rsidRPr="000109F5">
        <w:rPr>
          <w:i/>
          <w:iCs/>
          <w:kern w:val="2"/>
          <w:szCs w:val="24"/>
        </w:rPr>
        <w:t xml:space="preserve">titolari di poteri institori ex art. 2203 del c.c.; </w:t>
      </w:r>
      <w:r w:rsidR="00943E70" w:rsidRPr="000109F5">
        <w:rPr>
          <w:i/>
          <w:iCs/>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Pr="000109F5">
        <w:rPr>
          <w:i/>
          <w:iCs/>
          <w:kern w:val="2"/>
          <w:szCs w:val="24"/>
        </w:rPr>
        <w:t>;</w:t>
      </w:r>
      <w:r w:rsidRPr="000109F5">
        <w:rPr>
          <w:bCs/>
          <w:i/>
          <w:iCs/>
        </w:rPr>
        <w:t xml:space="preserve"> i soggetti sopra individuati cessati dalla carica nell’anno antecedente la data di pubblicazione del Bando di gara</w:t>
      </w:r>
      <w:r w:rsidR="00524485" w:rsidRPr="000109F5">
        <w:rPr>
          <w:rFonts w:cs="Trebuchet MS"/>
        </w:rPr>
        <w:t xml:space="preserve"> </w:t>
      </w:r>
      <w:r w:rsidR="00524485" w:rsidRPr="000109F5">
        <w:rPr>
          <w:bCs/>
          <w:i/>
          <w:iCs/>
        </w:rPr>
        <w:t>e comunque sino alla data di presentazione dell’offerta)</w:t>
      </w:r>
    </w:p>
    <w:p w:rsidR="00762B99" w:rsidRPr="000109F5" w:rsidRDefault="00762B99" w:rsidP="00762B99">
      <w:pPr>
        <w:ind w:firstLine="360"/>
        <w:rPr>
          <w:i/>
          <w:iCs/>
        </w:rPr>
      </w:pPr>
      <w:r w:rsidRPr="000109F5">
        <w:rPr>
          <w:i/>
          <w:iCs/>
        </w:rPr>
        <w:t>________________________________</w:t>
      </w:r>
    </w:p>
    <w:p w:rsidR="00762B99" w:rsidRPr="000109F5" w:rsidRDefault="00762B99" w:rsidP="00762B99">
      <w:pPr>
        <w:ind w:firstLine="360"/>
        <w:rPr>
          <w:i/>
          <w:iCs/>
        </w:rPr>
      </w:pPr>
      <w:r w:rsidRPr="000109F5">
        <w:rPr>
          <w:i/>
          <w:iCs/>
        </w:rPr>
        <w:t>________________________________</w:t>
      </w:r>
    </w:p>
    <w:p w:rsidR="00762B99" w:rsidRPr="000109F5" w:rsidRDefault="00762B99" w:rsidP="00762B99">
      <w:pPr>
        <w:ind w:firstLine="360"/>
        <w:rPr>
          <w:i/>
          <w:iCs/>
        </w:rPr>
      </w:pPr>
      <w:r w:rsidRPr="000109F5">
        <w:rPr>
          <w:i/>
          <w:iCs/>
        </w:rPr>
        <w:t>________________________________</w:t>
      </w:r>
    </w:p>
    <w:p w:rsidR="00762B99" w:rsidRPr="000109F5" w:rsidRDefault="00762B99" w:rsidP="00762B99">
      <w:pPr>
        <w:ind w:firstLine="360"/>
        <w:rPr>
          <w:i/>
          <w:iCs/>
        </w:rPr>
      </w:pPr>
      <w:r w:rsidRPr="000109F5">
        <w:rPr>
          <w:i/>
          <w:iCs/>
        </w:rPr>
        <w:t>________________________________</w:t>
      </w:r>
    </w:p>
    <w:p w:rsidR="00762B99" w:rsidRPr="000109F5" w:rsidRDefault="00762B99" w:rsidP="00762B99">
      <w:pPr>
        <w:ind w:firstLine="360"/>
        <w:rPr>
          <w:i/>
          <w:iCs/>
        </w:rPr>
      </w:pPr>
      <w:r w:rsidRPr="000109F5">
        <w:rPr>
          <w:i/>
          <w:iCs/>
        </w:rPr>
        <w:t>________________________________</w:t>
      </w:r>
    </w:p>
    <w:p w:rsidR="00762B99" w:rsidRPr="000109F5" w:rsidRDefault="00762B99" w:rsidP="00762B99">
      <w:pPr>
        <w:ind w:firstLine="360"/>
        <w:rPr>
          <w:i/>
          <w:iCs/>
        </w:rPr>
      </w:pPr>
      <w:r w:rsidRPr="000109F5">
        <w:rPr>
          <w:i/>
          <w:iCs/>
        </w:rPr>
        <w:t>________________________________</w:t>
      </w:r>
    </w:p>
    <w:p w:rsidR="00762B99" w:rsidRPr="000109F5" w:rsidRDefault="00762B99" w:rsidP="00762B99">
      <w:pPr>
        <w:numPr>
          <w:ilvl w:val="12"/>
          <w:numId w:val="0"/>
        </w:numPr>
        <w:ind w:left="360"/>
      </w:pPr>
    </w:p>
    <w:p w:rsidR="00762B99" w:rsidRPr="000109F5" w:rsidRDefault="00762B99" w:rsidP="00762B99">
      <w:pPr>
        <w:numPr>
          <w:ilvl w:val="12"/>
          <w:numId w:val="0"/>
        </w:numPr>
        <w:ind w:left="360" w:hanging="76"/>
        <w:rPr>
          <w:i/>
          <w:iCs/>
        </w:rPr>
      </w:pPr>
      <w:r w:rsidRPr="000109F5">
        <w:rPr>
          <w:i/>
          <w:iCs/>
        </w:rPr>
        <w:t xml:space="preserve"> ovvero </w:t>
      </w:r>
    </w:p>
    <w:p w:rsidR="00762B99" w:rsidRPr="000109F5" w:rsidRDefault="00762B99" w:rsidP="00762B99">
      <w:pPr>
        <w:numPr>
          <w:ilvl w:val="12"/>
          <w:numId w:val="0"/>
        </w:numPr>
        <w:ind w:left="360"/>
      </w:pPr>
      <w:r w:rsidRPr="000109F5">
        <w:rPr>
          <w:rFonts w:cs="Trebuchet MS"/>
        </w:rPr>
        <w:t xml:space="preserve">che nell’anno antecedente </w:t>
      </w:r>
      <w:r w:rsidRPr="000109F5">
        <w:t>la pubblicazione del Bando di gara</w:t>
      </w:r>
      <w:r w:rsidR="00524485" w:rsidRPr="000109F5">
        <w:rPr>
          <w:rFonts w:cs="Trebuchet MS"/>
        </w:rPr>
        <w:t xml:space="preserve"> </w:t>
      </w:r>
      <w:r w:rsidR="00524485" w:rsidRPr="000109F5">
        <w:t>e comunque sino alla data di presentazione dell’offerta</w:t>
      </w:r>
      <w:r w:rsidRPr="000109F5">
        <w:rPr>
          <w:i/>
        </w:rPr>
        <w:t xml:space="preserve">, </w:t>
      </w:r>
      <w:r w:rsidRPr="000109F5">
        <w:t>non si è verificata alcuna cessione</w:t>
      </w:r>
      <w:r w:rsidR="00421509" w:rsidRPr="000109F5">
        <w:t>/affitto</w:t>
      </w:r>
      <w:r w:rsidRPr="000109F5">
        <w:t xml:space="preserve"> d’azienda o di ramo d’azienda, incorporazione o fusione societaria;</w:t>
      </w:r>
    </w:p>
    <w:p w:rsidR="00762B99" w:rsidRPr="000109F5" w:rsidRDefault="00762B99" w:rsidP="00706109">
      <w:pPr>
        <w:numPr>
          <w:ilvl w:val="12"/>
          <w:numId w:val="0"/>
        </w:numPr>
        <w:ind w:left="360"/>
        <w:rPr>
          <w:rFonts w:cs="Trebuchet MS"/>
        </w:rPr>
      </w:pPr>
    </w:p>
    <w:p w:rsidR="008405D6" w:rsidRPr="000109F5" w:rsidRDefault="008405D6" w:rsidP="005453DB">
      <w:pPr>
        <w:numPr>
          <w:ilvl w:val="12"/>
          <w:numId w:val="0"/>
        </w:numPr>
        <w:rPr>
          <w:rFonts w:cs="Trebuchet MS"/>
        </w:rPr>
      </w:pPr>
    </w:p>
    <w:p w:rsidR="00271DB1" w:rsidRPr="000109F5" w:rsidRDefault="00271DB1" w:rsidP="00271DB1">
      <w:pPr>
        <w:rPr>
          <w:rFonts w:cs="Trebuchet MS"/>
        </w:rPr>
      </w:pPr>
      <w:r w:rsidRPr="000109F5">
        <w:rPr>
          <w:rFonts w:cs="Trebuchet MS"/>
        </w:rPr>
        <w:t>D1. - a) che nel libro soci figurano i soci sottoelencati, titolari delle azioni/quote di capitale riportate a fianco di ciascuno di essi:</w:t>
      </w:r>
    </w:p>
    <w:p w:rsidR="00271DB1" w:rsidRPr="000109F5" w:rsidRDefault="00271DB1" w:rsidP="00271DB1">
      <w:pPr>
        <w:rPr>
          <w:rFonts w:cs="Trebuchet MS"/>
        </w:rPr>
      </w:pPr>
      <w:r w:rsidRPr="000109F5">
        <w:rPr>
          <w:rFonts w:cs="Trebuchet MS"/>
        </w:rPr>
        <w:t xml:space="preserve">……………….. … % </w:t>
      </w:r>
    </w:p>
    <w:p w:rsidR="00271DB1" w:rsidRPr="000109F5" w:rsidRDefault="00271DB1" w:rsidP="00271DB1">
      <w:pPr>
        <w:rPr>
          <w:rFonts w:cs="Trebuchet MS"/>
        </w:rPr>
      </w:pPr>
      <w:r w:rsidRPr="000109F5">
        <w:rPr>
          <w:rFonts w:cs="Trebuchet MS"/>
        </w:rPr>
        <w:t xml:space="preserve">……………….. … % </w:t>
      </w:r>
    </w:p>
    <w:p w:rsidR="00271DB1" w:rsidRPr="000109F5" w:rsidRDefault="00271DB1" w:rsidP="00271DB1">
      <w:pPr>
        <w:rPr>
          <w:rFonts w:cs="Trebuchet MS"/>
        </w:rPr>
      </w:pPr>
      <w:r w:rsidRPr="000109F5">
        <w:rPr>
          <w:rFonts w:cs="Trebuchet MS"/>
        </w:rPr>
        <w:t>___________________</w:t>
      </w:r>
    </w:p>
    <w:p w:rsidR="00271DB1" w:rsidRPr="000109F5" w:rsidRDefault="00271DB1" w:rsidP="00271DB1">
      <w:pPr>
        <w:rPr>
          <w:rFonts w:cs="Trebuchet MS"/>
        </w:rPr>
      </w:pPr>
      <w:r w:rsidRPr="000109F5">
        <w:rPr>
          <w:rFonts w:cs="Trebuchet MS"/>
        </w:rPr>
        <w:t xml:space="preserve">totale        100 % </w:t>
      </w:r>
    </w:p>
    <w:p w:rsidR="00271DB1" w:rsidRPr="000109F5" w:rsidRDefault="00271DB1" w:rsidP="00271DB1">
      <w:pPr>
        <w:rPr>
          <w:rFonts w:cs="Trebuchet MS"/>
        </w:rPr>
      </w:pPr>
    </w:p>
    <w:p w:rsidR="00271DB1" w:rsidRPr="000109F5" w:rsidRDefault="00271DB1" w:rsidP="00271DB1">
      <w:pPr>
        <w:rPr>
          <w:rFonts w:cs="Trebuchet MS"/>
        </w:rPr>
      </w:pPr>
      <w:r w:rsidRPr="000109F5">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271DB1" w:rsidRPr="000109F5" w:rsidRDefault="00271DB1" w:rsidP="00271DB1">
      <w:pPr>
        <w:rPr>
          <w:rFonts w:cs="Trebuchet MS"/>
        </w:rPr>
      </w:pPr>
      <w:r w:rsidRPr="000109F5">
        <w:rPr>
          <w:rFonts w:cs="Trebuchet MS"/>
        </w:rPr>
        <w:lastRenderedPageBreak/>
        <w:t>……………….. a favore di ...................,</w:t>
      </w:r>
    </w:p>
    <w:p w:rsidR="00271DB1" w:rsidRPr="000109F5" w:rsidRDefault="00271DB1" w:rsidP="00271DB1">
      <w:pPr>
        <w:rPr>
          <w:rFonts w:cs="Trebuchet MS"/>
        </w:rPr>
      </w:pPr>
      <w:r w:rsidRPr="000109F5">
        <w:rPr>
          <w:rFonts w:cs="Trebuchet MS"/>
        </w:rPr>
        <w:t>……………….. a favore di ...................;</w:t>
      </w:r>
    </w:p>
    <w:p w:rsidR="00271DB1" w:rsidRPr="000109F5" w:rsidRDefault="00271DB1" w:rsidP="00271DB1">
      <w:pPr>
        <w:rPr>
          <w:rFonts w:cs="Trebuchet MS"/>
        </w:rPr>
      </w:pPr>
    </w:p>
    <w:p w:rsidR="00271DB1" w:rsidRPr="000109F5" w:rsidRDefault="00271DB1" w:rsidP="00271DB1">
      <w:pPr>
        <w:rPr>
          <w:rFonts w:cs="Trebuchet MS"/>
        </w:rPr>
      </w:pPr>
      <w:r w:rsidRPr="000109F5">
        <w:rPr>
          <w:rFonts w:cs="Trebuchet MS"/>
        </w:rPr>
        <w:t>(ovvero)</w:t>
      </w:r>
    </w:p>
    <w:p w:rsidR="00271DB1" w:rsidRPr="000109F5" w:rsidRDefault="00271DB1" w:rsidP="00271DB1">
      <w:pPr>
        <w:rPr>
          <w:rFonts w:cs="Trebuchet MS"/>
        </w:rPr>
      </w:pPr>
      <w:r w:rsidRPr="000109F5">
        <w:rPr>
          <w:rFonts w:cs="Trebuchet MS"/>
        </w:rPr>
        <w:t>che non risultano esistenti diritti reali di godimento o di garanzia sulle azioni/quote aventi diritto di voto;</w:t>
      </w:r>
    </w:p>
    <w:p w:rsidR="00271DB1" w:rsidRPr="000109F5" w:rsidRDefault="00271DB1" w:rsidP="00271DB1">
      <w:pPr>
        <w:rPr>
          <w:rFonts w:cs="Trebuchet MS"/>
        </w:rPr>
      </w:pPr>
    </w:p>
    <w:p w:rsidR="00271DB1" w:rsidRPr="000109F5" w:rsidRDefault="00271DB1" w:rsidP="00271DB1">
      <w:pPr>
        <w:rPr>
          <w:rFonts w:cs="Trebuchet MS"/>
        </w:rPr>
      </w:pPr>
      <w:r w:rsidRPr="000109F5">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271DB1" w:rsidRPr="000109F5" w:rsidRDefault="00271DB1" w:rsidP="00271DB1">
      <w:pPr>
        <w:rPr>
          <w:rFonts w:cs="Trebuchet MS"/>
        </w:rPr>
      </w:pPr>
      <w:r w:rsidRPr="000109F5">
        <w:rPr>
          <w:rFonts w:cs="Trebuchet MS"/>
        </w:rPr>
        <w:t xml:space="preserve">……………….. per conto di ................ </w:t>
      </w:r>
    </w:p>
    <w:p w:rsidR="00271DB1" w:rsidRPr="000109F5" w:rsidRDefault="00271DB1" w:rsidP="00271DB1">
      <w:pPr>
        <w:rPr>
          <w:rFonts w:cs="Trebuchet MS"/>
        </w:rPr>
      </w:pPr>
      <w:r w:rsidRPr="000109F5">
        <w:rPr>
          <w:rFonts w:cs="Trebuchet MS"/>
        </w:rPr>
        <w:t>……………….. per conto di ...............;</w:t>
      </w:r>
    </w:p>
    <w:p w:rsidR="00271DB1" w:rsidRPr="000109F5" w:rsidRDefault="00271DB1" w:rsidP="00271DB1">
      <w:pPr>
        <w:rPr>
          <w:rFonts w:cs="Trebuchet MS"/>
        </w:rPr>
      </w:pPr>
    </w:p>
    <w:p w:rsidR="00271DB1" w:rsidRPr="000109F5" w:rsidRDefault="00271DB1" w:rsidP="00271DB1">
      <w:pPr>
        <w:rPr>
          <w:rFonts w:cs="Trebuchet MS"/>
        </w:rPr>
      </w:pPr>
      <w:r w:rsidRPr="000109F5">
        <w:rPr>
          <w:rFonts w:cs="Trebuchet MS"/>
        </w:rPr>
        <w:t>(ovvero)</w:t>
      </w:r>
    </w:p>
    <w:p w:rsidR="00271DB1" w:rsidRPr="000109F5" w:rsidRDefault="00271DB1" w:rsidP="00271DB1">
      <w:pPr>
        <w:rPr>
          <w:rFonts w:cs="Trebuchet MS"/>
        </w:rPr>
      </w:pPr>
      <w:r w:rsidRPr="000109F5">
        <w:rPr>
          <w:rFonts w:cs="Trebuchet MS"/>
        </w:rPr>
        <w:t>che non è stato esercitato alcun diritto di voto in base a procura irrevocabile o in base ad un titolo equivalente che ne legittimava l’esercizio;</w:t>
      </w:r>
    </w:p>
    <w:p w:rsidR="00271DB1" w:rsidRPr="000109F5" w:rsidRDefault="00271DB1">
      <w:pPr>
        <w:rPr>
          <w:rFonts w:cs="Trebuchet MS"/>
        </w:rPr>
      </w:pPr>
    </w:p>
    <w:p w:rsidR="00011975" w:rsidRPr="000109F5" w:rsidRDefault="00582B77" w:rsidP="00011975">
      <w:r w:rsidRPr="000109F5">
        <w:t xml:space="preserve">E. - che l’Impresa ausiliaria non si trova in alcuna delle situazioni di esclusione dalla partecipazione alla gara di cui all’art. 38 del </w:t>
      </w:r>
      <w:proofErr w:type="spellStart"/>
      <w:r w:rsidRPr="000109F5">
        <w:t>D.Lgs.</w:t>
      </w:r>
      <w:proofErr w:type="spellEnd"/>
      <w:r w:rsidRPr="000109F5">
        <w:t xml:space="preserve"> n. 163/2006 e, in particolare:</w:t>
      </w:r>
    </w:p>
    <w:p w:rsidR="00011975" w:rsidRPr="000109F5" w:rsidRDefault="00011975" w:rsidP="00011975">
      <w:pPr>
        <w:ind w:left="720" w:hanging="360"/>
        <w:rPr>
          <w:rFonts w:cs="Trebuchet MS"/>
        </w:rPr>
      </w:pPr>
      <w:r w:rsidRPr="000109F5">
        <w:t xml:space="preserve">a) </w:t>
      </w:r>
      <w:r w:rsidR="00706109" w:rsidRPr="000109F5">
        <w:t xml:space="preserve"> </w:t>
      </w:r>
      <w:r w:rsidRPr="000109F5">
        <w:t xml:space="preserve">che non si trova in stato di fallimento, di liquidazione coatta, di concordato preventivo, </w:t>
      </w:r>
      <w:r w:rsidRPr="000109F5">
        <w:rPr>
          <w:bCs/>
        </w:rPr>
        <w:t>salvo il caso di cui all'articolo 186-bis del regio decreto 16 marzo 1942, n. 267</w:t>
      </w:r>
      <w:r w:rsidRPr="000109F5">
        <w:t xml:space="preserve">, o altra situazione equivalente secondo la legislazione del Paese di stabilimento, o che non è in corso un procedimento per la dichiarazione di una di tali situazioni; </w:t>
      </w:r>
    </w:p>
    <w:p w:rsidR="0014698B" w:rsidRPr="000109F5" w:rsidRDefault="0014698B" w:rsidP="0014698B">
      <w:pPr>
        <w:ind w:left="720" w:hanging="360"/>
        <w:rPr>
          <w:rFonts w:cs="Trebuchet MS"/>
        </w:rPr>
      </w:pPr>
      <w:r w:rsidRPr="000109F5">
        <w:rPr>
          <w:rFonts w:cs="Trebuchet MS"/>
        </w:rPr>
        <w:t xml:space="preserve">b) </w:t>
      </w:r>
      <w:r w:rsidRPr="000109F5">
        <w:rPr>
          <w:rFonts w:cs="Trebuchet MS"/>
        </w:rPr>
        <w:tab/>
        <w:t xml:space="preserve">che nei confronti dei soggetti di cui all’art. 38, comma 1, </w:t>
      </w:r>
      <w:proofErr w:type="spellStart"/>
      <w:r w:rsidRPr="000109F5">
        <w:rPr>
          <w:rFonts w:cs="Trebuchet MS"/>
        </w:rPr>
        <w:t>lett</w:t>
      </w:r>
      <w:proofErr w:type="spellEnd"/>
      <w:r w:rsidRPr="000109F5">
        <w:rPr>
          <w:rFonts w:cs="Trebuchet MS"/>
        </w:rPr>
        <w:t xml:space="preserve">. b) e c), del D. </w:t>
      </w:r>
      <w:proofErr w:type="spellStart"/>
      <w:r w:rsidRPr="000109F5">
        <w:rPr>
          <w:rFonts w:cs="Trebuchet MS"/>
        </w:rPr>
        <w:t>Lgs</w:t>
      </w:r>
      <w:proofErr w:type="spellEnd"/>
      <w:r w:rsidRPr="000109F5">
        <w:rPr>
          <w:rFonts w:cs="Trebuchet MS"/>
        </w:rPr>
        <w:t>. n. 163/2006</w:t>
      </w:r>
      <w:r w:rsidR="00E846CB" w:rsidRPr="000109F5">
        <w:rPr>
          <w:rFonts w:cs="Trebuchet MS"/>
        </w:rPr>
        <w:t>, dei titolari di poteri institori ex art. 2203 del c.c.,</w:t>
      </w:r>
      <w:r w:rsidR="00706109" w:rsidRPr="000109F5">
        <w:rPr>
          <w:rFonts w:cs="Trebuchet MS"/>
        </w:rPr>
        <w:t xml:space="preserve"> </w:t>
      </w:r>
      <w:r w:rsidR="00943E70" w:rsidRPr="000109F5">
        <w:rPr>
          <w:rFonts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Pr="000109F5">
        <w:rPr>
          <w:rFonts w:cs="Trebuchet MS"/>
        </w:rPr>
        <w:t xml:space="preserve"> non è pendente alcun procedimento per l’applicazione di una delle misure di prevenzione di cui all’articolo 3 della legge 27 dicembre 1956, n. 1423 o di una delle cause ostative previste dall’articolo 10 della legge 31 maggio 1965, n. 575;</w:t>
      </w:r>
    </w:p>
    <w:p w:rsidR="0014698B" w:rsidRPr="000109F5" w:rsidRDefault="0014698B" w:rsidP="0014698B">
      <w:pPr>
        <w:ind w:left="720" w:hanging="360"/>
        <w:rPr>
          <w:rFonts w:cs="Trebuchet MS"/>
        </w:rPr>
      </w:pPr>
      <w:r w:rsidRPr="000109F5">
        <w:rPr>
          <w:rFonts w:cs="Trebuchet MS"/>
        </w:rPr>
        <w:t xml:space="preserve">c) </w:t>
      </w:r>
      <w:r w:rsidRPr="000109F5">
        <w:rPr>
          <w:rFonts w:cs="Trebuchet MS"/>
        </w:rPr>
        <w:tab/>
        <w:t xml:space="preserve">che nei confronti dei soggetti di cui all’art. 38, comma 1, </w:t>
      </w:r>
      <w:proofErr w:type="spellStart"/>
      <w:r w:rsidRPr="000109F5">
        <w:rPr>
          <w:rFonts w:cs="Trebuchet MS"/>
        </w:rPr>
        <w:t>lett</w:t>
      </w:r>
      <w:proofErr w:type="spellEnd"/>
      <w:r w:rsidRPr="000109F5">
        <w:rPr>
          <w:rFonts w:cs="Trebuchet MS"/>
        </w:rPr>
        <w:t xml:space="preserve">. b) e c), del D. </w:t>
      </w:r>
      <w:proofErr w:type="spellStart"/>
      <w:r w:rsidRPr="000109F5">
        <w:rPr>
          <w:rFonts w:cs="Trebuchet MS"/>
        </w:rPr>
        <w:t>Lgs</w:t>
      </w:r>
      <w:proofErr w:type="spellEnd"/>
      <w:r w:rsidRPr="000109F5">
        <w:rPr>
          <w:rFonts w:cs="Trebuchet MS"/>
        </w:rPr>
        <w:t>. n. 163/2006</w:t>
      </w:r>
      <w:r w:rsidR="00E846CB" w:rsidRPr="000109F5">
        <w:rPr>
          <w:rFonts w:cs="Trebuchet MS"/>
        </w:rPr>
        <w:t>,</w:t>
      </w:r>
      <w:r w:rsidR="00706109" w:rsidRPr="000109F5">
        <w:rPr>
          <w:rFonts w:cs="Trebuchet MS"/>
        </w:rPr>
        <w:t xml:space="preserve"> </w:t>
      </w:r>
      <w:r w:rsidR="00E846CB" w:rsidRPr="000109F5">
        <w:rPr>
          <w:rFonts w:cs="Trebuchet MS"/>
        </w:rPr>
        <w:t xml:space="preserve">dei titolari di poteri institori </w:t>
      </w:r>
      <w:r w:rsidR="00E846CB" w:rsidRPr="000109F5">
        <w:rPr>
          <w:rFonts w:cs="Trebuchet MS"/>
          <w:i/>
        </w:rPr>
        <w:t xml:space="preserve">ex </w:t>
      </w:r>
      <w:r w:rsidR="00E846CB" w:rsidRPr="000109F5">
        <w:rPr>
          <w:rFonts w:cs="Trebuchet MS"/>
        </w:rPr>
        <w:t>art. 2203 del c.c.,</w:t>
      </w:r>
      <w:r w:rsidR="00730D37" w:rsidRPr="000109F5">
        <w:rPr>
          <w:rFonts w:cs="Trebuchet MS"/>
        </w:rPr>
        <w:t xml:space="preserve"> </w:t>
      </w:r>
      <w:r w:rsidR="00943E70" w:rsidRPr="000109F5">
        <w:rPr>
          <w:rFonts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00730D37" w:rsidRPr="000109F5">
        <w:rPr>
          <w:rFonts w:cs="Trebuchet MS"/>
        </w:rPr>
        <w:t xml:space="preserve">, </w:t>
      </w:r>
      <w:r w:rsidRPr="000109F5">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0109F5" w:rsidRDefault="0014698B" w:rsidP="0014698B">
      <w:pPr>
        <w:ind w:left="720" w:hanging="11"/>
        <w:rPr>
          <w:rFonts w:cs="Trebuchet MS"/>
          <w:b/>
        </w:rPr>
      </w:pPr>
      <w:r w:rsidRPr="000109F5">
        <w:rPr>
          <w:rFonts w:cs="Trebuchet MS"/>
          <w:b/>
        </w:rPr>
        <w:t>OPPURE</w:t>
      </w:r>
    </w:p>
    <w:p w:rsidR="0014698B" w:rsidRPr="000109F5" w:rsidRDefault="0014698B" w:rsidP="0014698B">
      <w:pPr>
        <w:ind w:left="720" w:hanging="11"/>
        <w:rPr>
          <w:rFonts w:cs="Trebuchet MS"/>
        </w:rPr>
      </w:pPr>
      <w:r w:rsidRPr="000109F5">
        <w:rPr>
          <w:rFonts w:cs="Trebuchet MS"/>
        </w:rPr>
        <w:t xml:space="preserve">sono state pronunciate le sentenze di condanna passate in giudicato, o emessi i </w:t>
      </w:r>
      <w:r w:rsidRPr="000109F5">
        <w:rPr>
          <w:rFonts w:cs="Trebuchet MS"/>
        </w:rPr>
        <w:lastRenderedPageBreak/>
        <w:t>decreti penali di condanna divenuti irrevocabili, oppure le sentenze di applicazione della pena su richiesta ai sensi dell’art. 444 c.p.p. che seguono:</w:t>
      </w:r>
    </w:p>
    <w:p w:rsidR="0014698B" w:rsidRPr="000109F5" w:rsidRDefault="0014698B" w:rsidP="0014698B">
      <w:pPr>
        <w:ind w:left="720"/>
        <w:rPr>
          <w:rFonts w:cs="Trebuchet MS"/>
        </w:rPr>
      </w:pPr>
      <w:r w:rsidRPr="000109F5">
        <w:rPr>
          <w:rFonts w:cs="Trebuchet MS"/>
        </w:rPr>
        <w:t>1. ____________________________________________________________</w:t>
      </w:r>
    </w:p>
    <w:p w:rsidR="0014698B" w:rsidRPr="000109F5" w:rsidRDefault="0014698B" w:rsidP="0014698B">
      <w:pPr>
        <w:ind w:left="720"/>
        <w:rPr>
          <w:rFonts w:cs="Trebuchet MS"/>
        </w:rPr>
      </w:pPr>
      <w:r w:rsidRPr="000109F5">
        <w:rPr>
          <w:rFonts w:cs="Trebuchet MS"/>
        </w:rPr>
        <w:t>2. ____________________________________________________________</w:t>
      </w:r>
    </w:p>
    <w:p w:rsidR="0014698B" w:rsidRPr="000109F5" w:rsidRDefault="0014698B" w:rsidP="0014698B">
      <w:pPr>
        <w:ind w:left="720"/>
        <w:rPr>
          <w:rFonts w:cs="Trebuchet MS"/>
        </w:rPr>
      </w:pPr>
      <w:r w:rsidRPr="000109F5">
        <w:rPr>
          <w:rFonts w:cs="Trebuchet MS"/>
        </w:rPr>
        <w:t>3. ____________________________________________________________</w:t>
      </w:r>
    </w:p>
    <w:p w:rsidR="0014698B" w:rsidRPr="000109F5" w:rsidRDefault="0014698B" w:rsidP="0014698B">
      <w:pPr>
        <w:ind w:left="720"/>
        <w:rPr>
          <w:rFonts w:cs="Trebuchet MS"/>
        </w:rPr>
      </w:pPr>
      <w:r w:rsidRPr="000109F5">
        <w:rPr>
          <w:rFonts w:cs="Trebuchet MS"/>
        </w:rPr>
        <w:t xml:space="preserve">4. ____________________________________________________________  </w:t>
      </w:r>
    </w:p>
    <w:p w:rsidR="0014698B" w:rsidRPr="000109F5" w:rsidRDefault="00CF35E0" w:rsidP="0014698B">
      <w:pPr>
        <w:ind w:left="720" w:hanging="11"/>
        <w:rPr>
          <w:rFonts w:cs="Trebuchet MS"/>
        </w:rPr>
      </w:pPr>
      <w:r w:rsidRPr="000109F5">
        <w:rPr>
          <w:rFonts w:cs="Trebuchet MS"/>
          <w:i/>
        </w:rPr>
        <w:t>Al fine di consentire alla Consip S.p.A. di poter valutare l’incidenza dei reati sulla moralità professionale il</w:t>
      </w:r>
      <w:r w:rsidR="00535748" w:rsidRPr="000109F5">
        <w:rPr>
          <w:rFonts w:cs="Trebuchet MS"/>
          <w:i/>
        </w:rPr>
        <w:t xml:space="preserve"> sottoscrittore </w:t>
      </w:r>
      <w:r w:rsidRPr="000109F5">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0109F5">
        <w:rPr>
          <w:rFonts w:cs="Trebuchet MS"/>
          <w:i/>
        </w:rPr>
        <w:t xml:space="preserve">, di </w:t>
      </w:r>
      <w:r w:rsidRPr="000109F5">
        <w:rPr>
          <w:rFonts w:cs="Trebuchet MS"/>
          <w:i/>
        </w:rPr>
        <w:t>condanne revocate</w:t>
      </w:r>
      <w:r w:rsidR="00E219DB" w:rsidRPr="000109F5">
        <w:rPr>
          <w:rFonts w:cs="Trebuchet MS"/>
          <w:i/>
        </w:rPr>
        <w:t xml:space="preserve">, di </w:t>
      </w:r>
      <w:r w:rsidRPr="000109F5">
        <w:rPr>
          <w:rFonts w:cs="Trebuchet MS"/>
          <w:i/>
        </w:rPr>
        <w:t xml:space="preserve">quelle per le quali è intervenuta la riabilitazione pronunciata dal Tribunale di sorveglianza;          </w:t>
      </w:r>
    </w:p>
    <w:p w:rsidR="0014698B" w:rsidRPr="000109F5" w:rsidRDefault="0014698B" w:rsidP="0014698B">
      <w:pPr>
        <w:ind w:left="720" w:hanging="360"/>
        <w:rPr>
          <w:rFonts w:cs="Trebuchet MS"/>
        </w:rPr>
      </w:pPr>
      <w:r w:rsidRPr="000109F5">
        <w:rPr>
          <w:rFonts w:cs="Trebuchet MS"/>
        </w:rPr>
        <w:t xml:space="preserve">d) </w:t>
      </w:r>
      <w:r w:rsidRPr="000109F5">
        <w:rPr>
          <w:rFonts w:cs="Trebuchet MS"/>
        </w:rPr>
        <w:tab/>
      </w:r>
      <w:r w:rsidR="00E846CB" w:rsidRPr="000109F5">
        <w:rPr>
          <w:rFonts w:cs="Trebuchet MS"/>
        </w:rPr>
        <w:t xml:space="preserve">che nei confronti dei soggetti di cui ai precedenti punti b) e c) cessati dalle cariche nell’anno antecedente la data di pubblicazione del Bando di gara e comunque sino alla data di presentazione dell’offerta inclusi i soggetti di cui al precedente punto D </w:t>
      </w:r>
      <w:proofErr w:type="spellStart"/>
      <w:r w:rsidR="00E846CB" w:rsidRPr="000109F5">
        <w:rPr>
          <w:rFonts w:cs="Trebuchet MS"/>
        </w:rPr>
        <w:t>lett</w:t>
      </w:r>
      <w:proofErr w:type="spellEnd"/>
      <w:r w:rsidR="00E846CB" w:rsidRPr="000109F5">
        <w:rPr>
          <w:rFonts w:cs="Trebuchet MS"/>
        </w:rPr>
        <w:t>. f) della presente dichiarazione</w:t>
      </w:r>
      <w:r w:rsidR="00730D37" w:rsidRPr="000109F5">
        <w:rPr>
          <w:rFonts w:cs="Trebuchet MS"/>
        </w:rPr>
        <w:t>,</w:t>
      </w:r>
      <w:r w:rsidRPr="000109F5">
        <w:rPr>
          <w:rFonts w:cs="Trebuchet MS"/>
        </w:rPr>
        <w:t xml:space="preserve"> 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0109F5" w:rsidRDefault="0014698B" w:rsidP="0014698B">
      <w:pPr>
        <w:ind w:left="720" w:hanging="11"/>
        <w:rPr>
          <w:rFonts w:cs="Trebuchet MS"/>
          <w:b/>
        </w:rPr>
      </w:pPr>
      <w:r w:rsidRPr="000109F5">
        <w:rPr>
          <w:rFonts w:cs="Trebuchet MS"/>
          <w:b/>
        </w:rPr>
        <w:t xml:space="preserve">OPPURE  </w:t>
      </w:r>
    </w:p>
    <w:p w:rsidR="0014698B" w:rsidRPr="000109F5" w:rsidRDefault="0014698B" w:rsidP="0014698B">
      <w:pPr>
        <w:ind w:left="720" w:hanging="11"/>
        <w:rPr>
          <w:rFonts w:cs="Trebuchet MS"/>
        </w:rPr>
      </w:pPr>
      <w:r w:rsidRPr="000109F5">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0109F5" w:rsidRDefault="0014698B" w:rsidP="0014698B">
      <w:pPr>
        <w:ind w:left="720"/>
        <w:rPr>
          <w:rFonts w:cs="Trebuchet MS"/>
        </w:rPr>
      </w:pPr>
      <w:r w:rsidRPr="000109F5">
        <w:rPr>
          <w:rFonts w:cs="Trebuchet MS"/>
        </w:rPr>
        <w:t>1. ____________________________________________________________</w:t>
      </w:r>
    </w:p>
    <w:p w:rsidR="0014698B" w:rsidRPr="000109F5" w:rsidRDefault="0014698B" w:rsidP="0014698B">
      <w:pPr>
        <w:ind w:left="720"/>
        <w:rPr>
          <w:rFonts w:cs="Trebuchet MS"/>
        </w:rPr>
      </w:pPr>
      <w:r w:rsidRPr="000109F5">
        <w:rPr>
          <w:rFonts w:cs="Trebuchet MS"/>
        </w:rPr>
        <w:t>2. ____________________________________________________________</w:t>
      </w:r>
    </w:p>
    <w:p w:rsidR="0014698B" w:rsidRPr="000109F5" w:rsidRDefault="0014698B" w:rsidP="0014698B">
      <w:pPr>
        <w:ind w:left="720"/>
        <w:rPr>
          <w:rFonts w:cs="Trebuchet MS"/>
        </w:rPr>
      </w:pPr>
      <w:r w:rsidRPr="000109F5">
        <w:rPr>
          <w:rFonts w:cs="Trebuchet MS"/>
        </w:rPr>
        <w:t>3. ____________________________________________________________</w:t>
      </w:r>
    </w:p>
    <w:p w:rsidR="0014698B" w:rsidRPr="000109F5" w:rsidRDefault="0014698B" w:rsidP="0014698B">
      <w:pPr>
        <w:ind w:left="720"/>
        <w:rPr>
          <w:rFonts w:cs="Trebuchet MS"/>
        </w:rPr>
      </w:pPr>
      <w:r w:rsidRPr="000109F5">
        <w:rPr>
          <w:rFonts w:cs="Trebuchet MS"/>
        </w:rPr>
        <w:t xml:space="preserve">4. ____________________________________________________________  </w:t>
      </w:r>
    </w:p>
    <w:p w:rsidR="00F91AA1" w:rsidRPr="000109F5" w:rsidRDefault="00F91AA1" w:rsidP="00F91AA1">
      <w:pPr>
        <w:ind w:left="720" w:right="16"/>
        <w:rPr>
          <w:bCs/>
          <w:i/>
        </w:rPr>
      </w:pPr>
      <w:r w:rsidRPr="000109F5">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4698B" w:rsidRPr="000109F5" w:rsidRDefault="00CF35E0" w:rsidP="0014698B">
      <w:pPr>
        <w:ind w:left="720" w:hanging="11"/>
        <w:rPr>
          <w:rFonts w:cs="Trebuchet MS"/>
        </w:rPr>
      </w:pPr>
      <w:r w:rsidRPr="000109F5">
        <w:rPr>
          <w:rFonts w:cs="Trebuchet MS"/>
          <w:i/>
        </w:rPr>
        <w:t xml:space="preserve">Al fine di consentire alla Consip S.p.A. di poter valutare l’incidenza dei reati sulla moralità professionale il </w:t>
      </w:r>
      <w:r w:rsidR="00535748" w:rsidRPr="000109F5">
        <w:rPr>
          <w:rFonts w:cs="Trebuchet MS"/>
          <w:i/>
        </w:rPr>
        <w:t xml:space="preserve">sottoscrittore </w:t>
      </w:r>
      <w:r w:rsidRPr="000109F5">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0109F5">
        <w:rPr>
          <w:rFonts w:cs="Trebuchet MS"/>
          <w:i/>
        </w:rPr>
        <w:t xml:space="preserve">, di </w:t>
      </w:r>
      <w:r w:rsidRPr="000109F5">
        <w:rPr>
          <w:rFonts w:cs="Trebuchet MS"/>
          <w:i/>
        </w:rPr>
        <w:t>condanne revocate</w:t>
      </w:r>
      <w:r w:rsidR="00E219DB" w:rsidRPr="000109F5">
        <w:rPr>
          <w:rFonts w:cs="Trebuchet MS"/>
          <w:i/>
        </w:rPr>
        <w:t xml:space="preserve">, di </w:t>
      </w:r>
      <w:r w:rsidRPr="000109F5">
        <w:rPr>
          <w:rFonts w:cs="Trebuchet MS"/>
          <w:i/>
        </w:rPr>
        <w:t xml:space="preserve">quelle per le quali è intervenuta la riabilitazione pronunciata dal Tribunale di </w:t>
      </w:r>
      <w:r w:rsidRPr="000109F5">
        <w:rPr>
          <w:rFonts w:cs="Trebuchet MS"/>
          <w:i/>
        </w:rPr>
        <w:lastRenderedPageBreak/>
        <w:t xml:space="preserve">sorveglianza;        </w:t>
      </w:r>
    </w:p>
    <w:p w:rsidR="0014698B" w:rsidRPr="000109F5" w:rsidRDefault="0014698B" w:rsidP="0014698B">
      <w:pPr>
        <w:ind w:left="720" w:hanging="360"/>
        <w:rPr>
          <w:rFonts w:cs="Trebuchet MS"/>
        </w:rPr>
      </w:pPr>
      <w:r w:rsidRPr="000109F5">
        <w:rPr>
          <w:rFonts w:cs="Trebuchet MS"/>
        </w:rPr>
        <w:t xml:space="preserve">e) </w:t>
      </w:r>
      <w:r w:rsidRPr="000109F5">
        <w:rPr>
          <w:rFonts w:cs="Trebuchet MS"/>
        </w:rPr>
        <w:tab/>
        <w:t xml:space="preserve">che l’Impresa, nell’anno precedente alla pubblicazione del Bando di gara, non ha violato il divieto di intestazione fiduciaria posto dall’art. 17 della legge del 19 marzo 1990, n. 55 </w:t>
      </w:r>
      <w:r w:rsidR="006E57EA" w:rsidRPr="000109F5">
        <w:rPr>
          <w:rFonts w:cs="Trebuchet MS"/>
        </w:rPr>
        <w:t xml:space="preserve">o, qualora violato in un periodo antecedente, la violazione è stata comunque rimossa; </w:t>
      </w:r>
    </w:p>
    <w:p w:rsidR="0014698B" w:rsidRPr="000109F5" w:rsidRDefault="0014698B" w:rsidP="005453DB">
      <w:pPr>
        <w:ind w:left="720" w:hanging="360"/>
        <w:rPr>
          <w:rFonts w:cs="Trebuchet MS"/>
        </w:rPr>
      </w:pPr>
      <w:r w:rsidRPr="000109F5">
        <w:rPr>
          <w:rFonts w:cs="Trebuchet MS"/>
        </w:rPr>
        <w:t xml:space="preserve">f) </w:t>
      </w:r>
      <w:r w:rsidRPr="000109F5">
        <w:rPr>
          <w:rFonts w:cs="Trebuchet MS"/>
        </w:rPr>
        <w:tab/>
      </w:r>
      <w:r w:rsidR="00146B87" w:rsidRPr="000109F5">
        <w:rPr>
          <w:rFonts w:cs="Trebuchet MS"/>
        </w:rPr>
        <w:t xml:space="preserve">che l’Impresa non ha commesso gravi infrazioni debitamente accertate, alle norme in materia di sicurezza e a ogni altro obbligo derivante dai rapporti di lavoro, risultanti dai dati in possesso dell’Osservatorio;   </w:t>
      </w:r>
    </w:p>
    <w:p w:rsidR="0014698B" w:rsidRPr="000109F5" w:rsidRDefault="0014698B" w:rsidP="0014698B">
      <w:pPr>
        <w:ind w:left="720" w:hanging="360"/>
        <w:rPr>
          <w:rFonts w:cs="Trebuchet MS"/>
        </w:rPr>
      </w:pPr>
      <w:r w:rsidRPr="000109F5">
        <w:rPr>
          <w:rFonts w:cs="Trebuchet MS"/>
        </w:rPr>
        <w:t xml:space="preserve">g) </w:t>
      </w:r>
      <w:r w:rsidRPr="000109F5">
        <w:rPr>
          <w:rFonts w:cs="Trebuchet MS"/>
        </w:rPr>
        <w:tab/>
        <w:t>che l’Impresa non ha commesso grave negligenza o malafede nell'esecuzione delle prestazioni affidate da Consip S.p.A. o che non ha commesso un errore grave nell’esercizio della propria attività professionale;</w:t>
      </w:r>
    </w:p>
    <w:p w:rsidR="0014698B" w:rsidRPr="000109F5" w:rsidRDefault="0014698B" w:rsidP="0014698B">
      <w:pPr>
        <w:ind w:left="720" w:hanging="360"/>
        <w:rPr>
          <w:rFonts w:cs="Trebuchet MS"/>
        </w:rPr>
      </w:pPr>
      <w:r w:rsidRPr="000109F5">
        <w:rPr>
          <w:rFonts w:cs="Trebuchet MS"/>
        </w:rPr>
        <w:t xml:space="preserve">h) </w:t>
      </w:r>
      <w:r w:rsidRPr="000109F5">
        <w:rPr>
          <w:rFonts w:cs="Trebuchet MS"/>
        </w:rPr>
        <w:tab/>
        <w:t xml:space="preserve">che l’Impresa non ha commesso gravi violazioni, ai sensi dell’art. 48 bis commi 1 e 2 bis del </w:t>
      </w:r>
      <w:proofErr w:type="spellStart"/>
      <w:r w:rsidRPr="000109F5">
        <w:rPr>
          <w:rFonts w:cs="Trebuchet MS"/>
        </w:rPr>
        <w:t>d.P.R.</w:t>
      </w:r>
      <w:proofErr w:type="spellEnd"/>
      <w:r w:rsidRPr="000109F5">
        <w:rPr>
          <w:rFonts w:cs="Trebuchet MS"/>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14698B" w:rsidRPr="000109F5" w:rsidRDefault="0014698B" w:rsidP="0014698B">
      <w:pPr>
        <w:ind w:left="720" w:hanging="360"/>
        <w:rPr>
          <w:rFonts w:cs="Trebuchet MS"/>
        </w:rPr>
      </w:pPr>
      <w:r w:rsidRPr="000109F5">
        <w:rPr>
          <w:rFonts w:cs="Trebuchet MS"/>
        </w:rPr>
        <w:t xml:space="preserve">i) </w:t>
      </w:r>
      <w:r w:rsidRPr="000109F5">
        <w:rPr>
          <w:rFonts w:cs="Trebuchet MS"/>
        </w:rPr>
        <w:tab/>
        <w:t xml:space="preserve">che nei confronti dell’Impresa non risulta l’iscrizione nel casellario informatico istituito presso l’Autorità </w:t>
      </w:r>
      <w:r w:rsidR="00523DF5" w:rsidRPr="000109F5">
        <w:rPr>
          <w:rFonts w:cs="Trebuchet MS"/>
        </w:rPr>
        <w:t xml:space="preserve">Nazionale Anticorruzione (già Autorità </w:t>
      </w:r>
      <w:r w:rsidRPr="000109F5">
        <w:rPr>
          <w:rFonts w:cs="Trebuchet MS"/>
        </w:rPr>
        <w:t>per la vigilanza sui contratti pubblici</w:t>
      </w:r>
      <w:r w:rsidR="00523DF5" w:rsidRPr="000109F5">
        <w:rPr>
          <w:rFonts w:cs="Trebuchet MS"/>
        </w:rPr>
        <w:t>)</w:t>
      </w:r>
      <w:r w:rsidRPr="000109F5">
        <w:rPr>
          <w:rFonts w:cs="Trebuchet MS"/>
        </w:rPr>
        <w:t xml:space="preserve"> per aver presentato falsa dichiarazione o falsa documentazione in merito a requisiti e condizioni rilevanti per la partecipazione a procedure di gara e per l’affidamento dei subappalti; </w:t>
      </w:r>
    </w:p>
    <w:p w:rsidR="0014698B" w:rsidRPr="000109F5" w:rsidRDefault="0014698B" w:rsidP="0014698B">
      <w:pPr>
        <w:ind w:left="720" w:hanging="360"/>
        <w:rPr>
          <w:rFonts w:cs="Trebuchet MS"/>
        </w:rPr>
      </w:pPr>
      <w:r w:rsidRPr="000109F5">
        <w:rPr>
          <w:rFonts w:cs="Trebuchet MS"/>
        </w:rPr>
        <w:t xml:space="preserve">l) </w:t>
      </w:r>
      <w:r w:rsidRPr="000109F5">
        <w:rPr>
          <w:rFonts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14698B" w:rsidRPr="000109F5" w:rsidRDefault="0014698B" w:rsidP="0014698B">
      <w:pPr>
        <w:ind w:left="720" w:hanging="360"/>
        <w:rPr>
          <w:rFonts w:cs="Trebuchet MS"/>
        </w:rPr>
      </w:pPr>
      <w:r w:rsidRPr="000109F5">
        <w:rPr>
          <w:rFonts w:cs="Trebuchet MS"/>
        </w:rPr>
        <w:t xml:space="preserve">m) </w:t>
      </w:r>
      <w:r w:rsidRPr="000109F5">
        <w:rPr>
          <w:rFonts w:cs="Trebuchet MS"/>
        </w:rPr>
        <w:tab/>
        <w:t>che, ai sensi delle disposizioni di cui alla Legge n. 68/1999, questa Impresa è in regola con le norme che disciplinano il diritto al lavoro dei disabili</w:t>
      </w:r>
      <w:r w:rsidR="00F36F01" w:rsidRPr="000109F5">
        <w:rPr>
          <w:rFonts w:cs="Trebuchet MS"/>
        </w:rPr>
        <w:t xml:space="preserve"> ed ha un numero </w:t>
      </w:r>
      <w:r w:rsidR="00F36F01" w:rsidRPr="000109F5">
        <w:t>dipendenti pari a _______ unità;</w:t>
      </w:r>
    </w:p>
    <w:p w:rsidR="0014698B" w:rsidRPr="000109F5" w:rsidRDefault="0041040C" w:rsidP="0014698B">
      <w:pPr>
        <w:ind w:left="720" w:hanging="360"/>
        <w:rPr>
          <w:rFonts w:cs="Trebuchet MS"/>
        </w:rPr>
      </w:pPr>
      <w:r w:rsidRPr="000109F5">
        <w:rPr>
          <w:rFonts w:cs="Trebuchet MS"/>
        </w:rPr>
        <w:t>n</w:t>
      </w:r>
      <w:r w:rsidR="0014698B" w:rsidRPr="000109F5">
        <w:rPr>
          <w:rFonts w:cs="Trebuchet MS"/>
        </w:rPr>
        <w:t xml:space="preserve">) </w:t>
      </w:r>
      <w:r w:rsidR="0014698B" w:rsidRPr="000109F5">
        <w:rPr>
          <w:rFonts w:cs="Trebuchet MS"/>
        </w:rPr>
        <w:tab/>
        <w:t xml:space="preserve">che nei confronti dell’Impresa non è stata applicata la sanzione </w:t>
      </w:r>
      <w:proofErr w:type="spellStart"/>
      <w:r w:rsidR="0014698B" w:rsidRPr="000109F5">
        <w:rPr>
          <w:rFonts w:cs="Trebuchet MS"/>
        </w:rPr>
        <w:t>interdittiva</w:t>
      </w:r>
      <w:proofErr w:type="spellEnd"/>
      <w:r w:rsidR="0014698B" w:rsidRPr="000109F5">
        <w:rPr>
          <w:rFonts w:cs="Trebuchet MS"/>
        </w:rPr>
        <w:t xml:space="preserve"> di cui all’articolo 9, comma 2, lettera c), del </w:t>
      </w:r>
      <w:proofErr w:type="spellStart"/>
      <w:r w:rsidR="0014698B" w:rsidRPr="000109F5">
        <w:rPr>
          <w:rFonts w:cs="Trebuchet MS"/>
        </w:rPr>
        <w:t>D.Lgs.</w:t>
      </w:r>
      <w:proofErr w:type="spellEnd"/>
      <w:r w:rsidR="0014698B" w:rsidRPr="000109F5">
        <w:rPr>
          <w:rFonts w:cs="Trebuchet MS"/>
        </w:rPr>
        <w:t xml:space="preserve"> 231/2001 o altra sanzione che comporta il divieto di contrattare con </w:t>
      </w:r>
      <w:smartTag w:uri="urn:schemas-microsoft-com:office:smarttags" w:element="PersonName">
        <w:smartTagPr>
          <w:attr w:name="ProductID" w:val="la Pubblica Amministrazione"/>
        </w:smartTagPr>
        <w:r w:rsidR="0014698B" w:rsidRPr="000109F5">
          <w:rPr>
            <w:rFonts w:cs="Trebuchet MS"/>
          </w:rPr>
          <w:t>la Pubblica Amministrazione</w:t>
        </w:r>
      </w:smartTag>
      <w:r w:rsidR="0014698B" w:rsidRPr="000109F5">
        <w:rPr>
          <w:rFonts w:cs="Trebuchet MS"/>
        </w:rPr>
        <w:t xml:space="preserve"> compresi i provvedimenti </w:t>
      </w:r>
      <w:proofErr w:type="spellStart"/>
      <w:r w:rsidR="0014698B" w:rsidRPr="000109F5">
        <w:rPr>
          <w:rFonts w:cs="Trebuchet MS"/>
        </w:rPr>
        <w:t>interdittivi</w:t>
      </w:r>
      <w:proofErr w:type="spellEnd"/>
      <w:r w:rsidR="0014698B" w:rsidRPr="000109F5">
        <w:rPr>
          <w:rFonts w:cs="Trebuchet MS"/>
        </w:rPr>
        <w:t xml:space="preserve"> di cui all'articolo 36-bis, comma 1, del decreto-legge 4 luglio 2006, n. 223, convertito, con modificazioni, dalla legge 4 agosto 2006 n. 248;</w:t>
      </w:r>
    </w:p>
    <w:p w:rsidR="0014698B" w:rsidRPr="000109F5" w:rsidRDefault="0041040C" w:rsidP="0014698B">
      <w:pPr>
        <w:ind w:left="720" w:hanging="360"/>
        <w:rPr>
          <w:rFonts w:cs="Trebuchet MS"/>
        </w:rPr>
      </w:pPr>
      <w:r w:rsidRPr="000109F5">
        <w:rPr>
          <w:rFonts w:cs="Trebuchet MS"/>
        </w:rPr>
        <w:t>o</w:t>
      </w:r>
      <w:r w:rsidR="0014698B" w:rsidRPr="000109F5">
        <w:rPr>
          <w:rFonts w:cs="Trebuchet MS"/>
        </w:rPr>
        <w:t>)</w:t>
      </w:r>
      <w:r w:rsidR="0014698B" w:rsidRPr="000109F5">
        <w:rPr>
          <w:rFonts w:cs="Trebuchet MS"/>
        </w:rPr>
        <w:tab/>
      </w:r>
      <w:r w:rsidR="0014698B" w:rsidRPr="000109F5">
        <w:rPr>
          <w:rFonts w:cs="Trebuchet MS"/>
          <w:i/>
        </w:rPr>
        <w:t>(da rendersi anche se il concorrente, per l’attività che dichiara di svolgere, non sia in possesso di SOA)</w:t>
      </w:r>
      <w:r w:rsidR="0014698B" w:rsidRPr="000109F5">
        <w:rPr>
          <w:rFonts w:cs="Trebuchet MS"/>
        </w:rPr>
        <w:t xml:space="preserve"> che nei confronti dell’Impresa non risulta l’iscrizione nel casellario informatico istituito presso l’Autorità </w:t>
      </w:r>
      <w:r w:rsidR="00523DF5" w:rsidRPr="000109F5">
        <w:rPr>
          <w:rFonts w:cs="Trebuchet MS"/>
        </w:rPr>
        <w:t xml:space="preserve">Nazionale Anticorruzione (Autorità </w:t>
      </w:r>
      <w:r w:rsidR="0014698B" w:rsidRPr="000109F5">
        <w:rPr>
          <w:rFonts w:cs="Trebuchet MS"/>
        </w:rPr>
        <w:t>per la vigilanza sui contratti pubblici</w:t>
      </w:r>
      <w:r w:rsidR="00523DF5" w:rsidRPr="000109F5">
        <w:rPr>
          <w:rFonts w:cs="Trebuchet MS"/>
        </w:rPr>
        <w:t>)</w:t>
      </w:r>
      <w:r w:rsidR="0014698B" w:rsidRPr="000109F5">
        <w:rPr>
          <w:rFonts w:cs="Trebuchet MS"/>
        </w:rPr>
        <w:t xml:space="preserve"> per aver presentato falsa dichiarazione o falsa documentazione ai fini del rilascio dell’attestazione SOA; </w:t>
      </w:r>
    </w:p>
    <w:p w:rsidR="00730D37" w:rsidRPr="000109F5" w:rsidRDefault="0041040C" w:rsidP="00730D37">
      <w:pPr>
        <w:ind w:left="720" w:hanging="360"/>
        <w:rPr>
          <w:rFonts w:cs="Trebuchet MS"/>
        </w:rPr>
      </w:pPr>
      <w:r w:rsidRPr="000109F5">
        <w:rPr>
          <w:rFonts w:cs="Trebuchet MS"/>
        </w:rPr>
        <w:t>p</w:t>
      </w:r>
      <w:r w:rsidR="0014698B" w:rsidRPr="000109F5">
        <w:rPr>
          <w:rFonts w:cs="Trebuchet MS"/>
        </w:rPr>
        <w:t xml:space="preserve">) </w:t>
      </w:r>
      <w:r w:rsidR="0014698B" w:rsidRPr="000109F5">
        <w:rPr>
          <w:rFonts w:cs="Trebuchet MS"/>
        </w:rPr>
        <w:tab/>
        <w:t xml:space="preserve">che i soggetti di cui all’art. 38, comma 1, </w:t>
      </w:r>
      <w:proofErr w:type="spellStart"/>
      <w:r w:rsidR="0014698B" w:rsidRPr="000109F5">
        <w:rPr>
          <w:rFonts w:cs="Trebuchet MS"/>
        </w:rPr>
        <w:t>lett</w:t>
      </w:r>
      <w:proofErr w:type="spellEnd"/>
      <w:r w:rsidR="0014698B" w:rsidRPr="000109F5">
        <w:rPr>
          <w:rFonts w:cs="Trebuchet MS"/>
        </w:rPr>
        <w:t xml:space="preserve">. b) e c), del D. </w:t>
      </w:r>
      <w:proofErr w:type="spellStart"/>
      <w:r w:rsidR="0014698B" w:rsidRPr="000109F5">
        <w:rPr>
          <w:rFonts w:cs="Trebuchet MS"/>
        </w:rPr>
        <w:t>Lgs</w:t>
      </w:r>
      <w:proofErr w:type="spellEnd"/>
      <w:r w:rsidR="0014698B" w:rsidRPr="000109F5">
        <w:rPr>
          <w:rFonts w:cs="Trebuchet MS"/>
        </w:rPr>
        <w:t>. n. 163/2006</w:t>
      </w:r>
      <w:r w:rsidR="00276163" w:rsidRPr="000109F5">
        <w:rPr>
          <w:rFonts w:cs="Trebuchet MS"/>
        </w:rPr>
        <w:t xml:space="preserve">, i titolari di poteri institori </w:t>
      </w:r>
      <w:r w:rsidR="00276163" w:rsidRPr="000109F5">
        <w:rPr>
          <w:rFonts w:cs="Trebuchet MS"/>
          <w:i/>
        </w:rPr>
        <w:t>ex</w:t>
      </w:r>
      <w:r w:rsidR="00276163" w:rsidRPr="000109F5">
        <w:rPr>
          <w:rFonts w:cs="Trebuchet MS"/>
        </w:rPr>
        <w:t xml:space="preserve"> art. 2203 del c.c.</w:t>
      </w:r>
      <w:r w:rsidR="0014698B" w:rsidRPr="000109F5">
        <w:rPr>
          <w:rFonts w:cs="Trebuchet MS"/>
        </w:rPr>
        <w:t xml:space="preserve"> </w:t>
      </w:r>
      <w:r w:rsidR="00276163" w:rsidRPr="000109F5">
        <w:rPr>
          <w:rFonts w:cs="Trebuchet MS"/>
        </w:rPr>
        <w:t xml:space="preserve">nonché </w:t>
      </w:r>
      <w:r w:rsidR="00943E70" w:rsidRPr="000109F5">
        <w:rPr>
          <w:rFonts w:cs="Trebuchet MS"/>
          <w:bCs/>
        </w:rPr>
        <w:t xml:space="preserve">i procuratori muniti di poteri decisionali di particolare ampiezza e riferiti ad una pluralità di oggetti </w:t>
      </w:r>
      <w:r w:rsidR="00943E70" w:rsidRPr="000109F5">
        <w:rPr>
          <w:rFonts w:cs="Trebuchet MS"/>
          <w:bCs/>
        </w:rPr>
        <w:lastRenderedPageBreak/>
        <w:t>cosi che, per sommatoria, possano configurarsi omologhi, se non di spessore superiore, a quelli che lo statuto assegna agli amministratori</w:t>
      </w:r>
    </w:p>
    <w:p w:rsidR="0014698B" w:rsidRPr="000109F5" w:rsidRDefault="0014698B" w:rsidP="00730D37">
      <w:pPr>
        <w:ind w:left="720" w:hanging="11"/>
        <w:rPr>
          <w:rFonts w:cs="Trebuchet MS"/>
        </w:rPr>
      </w:pPr>
      <w:r w:rsidRPr="000109F5">
        <w:rPr>
          <w:rFonts w:cs="Trebuchet MS"/>
        </w:rPr>
        <w:t>•</w:t>
      </w:r>
      <w:r w:rsidRPr="000109F5">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14698B" w:rsidRPr="000109F5" w:rsidRDefault="0014698B" w:rsidP="0014698B">
      <w:pPr>
        <w:ind w:left="720"/>
        <w:rPr>
          <w:rFonts w:cs="Trebuchet MS"/>
          <w:b/>
        </w:rPr>
      </w:pPr>
      <w:r w:rsidRPr="000109F5">
        <w:rPr>
          <w:rFonts w:cs="Trebuchet MS"/>
          <w:b/>
        </w:rPr>
        <w:t>OPPURE</w:t>
      </w:r>
    </w:p>
    <w:p w:rsidR="0014698B" w:rsidRPr="000109F5" w:rsidRDefault="0014698B" w:rsidP="0014698B">
      <w:pPr>
        <w:ind w:left="720"/>
        <w:rPr>
          <w:rFonts w:cs="Trebuchet MS"/>
        </w:rPr>
      </w:pPr>
      <w:r w:rsidRPr="000109F5">
        <w:rPr>
          <w:rFonts w:cs="Trebuchet MS"/>
        </w:rPr>
        <w:t>•</w:t>
      </w:r>
      <w:r w:rsidRPr="000109F5">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14698B" w:rsidRPr="000109F5" w:rsidRDefault="0041040C" w:rsidP="0014698B">
      <w:pPr>
        <w:ind w:left="720" w:hanging="360"/>
        <w:rPr>
          <w:rFonts w:cs="Trebuchet MS"/>
        </w:rPr>
      </w:pPr>
      <w:r w:rsidRPr="000109F5">
        <w:rPr>
          <w:rFonts w:cs="Trebuchet MS"/>
        </w:rPr>
        <w:t>q</w:t>
      </w:r>
      <w:r w:rsidR="0014698B" w:rsidRPr="000109F5">
        <w:rPr>
          <w:rFonts w:cs="Trebuchet MS"/>
        </w:rPr>
        <w:t xml:space="preserve">) </w:t>
      </w:r>
      <w:r w:rsidR="0014698B" w:rsidRPr="000109F5">
        <w:rPr>
          <w:rFonts w:cs="Trebuchet MS"/>
        </w:rPr>
        <w:tab/>
        <w:t xml:space="preserve">che non si trova in alcuna situazione di controllo di cui all’art. 2359 c.c. </w:t>
      </w:r>
      <w:r w:rsidR="00683E3C" w:rsidRPr="000109F5">
        <w:rPr>
          <w:rFonts w:cs="Trebuchet MS"/>
        </w:rPr>
        <w:t xml:space="preserve">rispetto ad </w:t>
      </w:r>
      <w:r w:rsidR="0014698B" w:rsidRPr="000109F5">
        <w:rPr>
          <w:rFonts w:cs="Trebuchet MS"/>
        </w:rPr>
        <w:t>alcun soggetto, e di aver formulato l’offerta autonomamente;</w:t>
      </w:r>
    </w:p>
    <w:p w:rsidR="0014698B" w:rsidRPr="000109F5" w:rsidRDefault="0014698B" w:rsidP="0014698B">
      <w:pPr>
        <w:ind w:left="720"/>
        <w:rPr>
          <w:rFonts w:cs="Trebuchet MS"/>
          <w:b/>
        </w:rPr>
      </w:pPr>
      <w:r w:rsidRPr="000109F5">
        <w:rPr>
          <w:rFonts w:cs="Trebuchet MS"/>
          <w:b/>
        </w:rPr>
        <w:t>OPPURE</w:t>
      </w:r>
    </w:p>
    <w:p w:rsidR="0014698B" w:rsidRPr="000109F5" w:rsidRDefault="0014698B" w:rsidP="0014698B">
      <w:pPr>
        <w:ind w:left="720" w:hanging="360"/>
        <w:rPr>
          <w:rFonts w:cs="Trebuchet MS"/>
        </w:rPr>
      </w:pPr>
      <w:r w:rsidRPr="000109F5">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14698B" w:rsidRPr="000109F5" w:rsidRDefault="0014698B" w:rsidP="0014698B">
      <w:pPr>
        <w:ind w:left="720"/>
        <w:rPr>
          <w:rFonts w:cs="Trebuchet MS"/>
          <w:b/>
        </w:rPr>
      </w:pPr>
      <w:r w:rsidRPr="000109F5">
        <w:rPr>
          <w:rFonts w:cs="Trebuchet MS"/>
          <w:b/>
        </w:rPr>
        <w:t>OPPURE</w:t>
      </w:r>
    </w:p>
    <w:p w:rsidR="0014698B" w:rsidRPr="000109F5" w:rsidRDefault="0014698B" w:rsidP="0014698B">
      <w:pPr>
        <w:ind w:left="720" w:hanging="360"/>
        <w:rPr>
          <w:rFonts w:cs="Trebuchet MS"/>
        </w:rPr>
      </w:pPr>
      <w:r w:rsidRPr="000109F5">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14698B" w:rsidRPr="000109F5" w:rsidRDefault="0014698B" w:rsidP="0014698B">
      <w:pPr>
        <w:ind w:left="720" w:hanging="360"/>
        <w:rPr>
          <w:rFonts w:cs="Trebuchet MS"/>
        </w:rPr>
      </w:pPr>
      <w:r w:rsidRPr="000109F5">
        <w:rPr>
          <w:rFonts w:cs="Trebuchet MS"/>
        </w:rPr>
        <w:tab/>
        <w:t xml:space="preserve">1. _________________________________________________________________; </w:t>
      </w:r>
    </w:p>
    <w:p w:rsidR="0014698B" w:rsidRPr="000109F5" w:rsidRDefault="0014698B" w:rsidP="0014698B">
      <w:pPr>
        <w:ind w:left="720" w:hanging="360"/>
        <w:rPr>
          <w:rFonts w:cs="Trebuchet MS"/>
        </w:rPr>
      </w:pPr>
      <w:r w:rsidRPr="000109F5">
        <w:rPr>
          <w:rFonts w:cs="Trebuchet MS"/>
        </w:rPr>
        <w:tab/>
        <w:t>2. _________________________________________________________________;</w:t>
      </w:r>
    </w:p>
    <w:p w:rsidR="00582B77" w:rsidRPr="000109F5" w:rsidRDefault="0014698B" w:rsidP="0014698B">
      <w:pPr>
        <w:ind w:left="720" w:hanging="360"/>
        <w:rPr>
          <w:rFonts w:cs="Trebuchet MS"/>
        </w:rPr>
      </w:pPr>
      <w:r w:rsidRPr="000109F5">
        <w:rPr>
          <w:rFonts w:cs="Trebuchet MS"/>
        </w:rPr>
        <w:tab/>
        <w:t>3. __________________________________________________________________</w:t>
      </w:r>
    </w:p>
    <w:p w:rsidR="003E709F" w:rsidRPr="000109F5" w:rsidRDefault="003E709F" w:rsidP="003E709F">
      <w:pPr>
        <w:pStyle w:val="Numeroelenco"/>
        <w:numPr>
          <w:ilvl w:val="0"/>
          <w:numId w:val="0"/>
        </w:numPr>
        <w:autoSpaceDE w:val="0"/>
        <w:autoSpaceDN w:val="0"/>
        <w:adjustRightInd w:val="0"/>
        <w:spacing w:line="300" w:lineRule="exact"/>
      </w:pPr>
      <w:r w:rsidRPr="000109F5">
        <w:rPr>
          <w:rFonts w:cs="Trebuchet MS"/>
        </w:rPr>
        <w:t>Dichiaro di essere informato</w:t>
      </w:r>
      <w:r w:rsidRPr="000109F5">
        <w:t xml:space="preserve">, ai sensi e per gli effetti dell’art. 13 del </w:t>
      </w:r>
      <w:proofErr w:type="spellStart"/>
      <w:r w:rsidRPr="000109F5">
        <w:t>D.Lgs.</w:t>
      </w:r>
      <w:proofErr w:type="spellEnd"/>
      <w:r w:rsidRPr="000109F5">
        <w:t xml:space="preserve"> 196/2003, </w:t>
      </w:r>
      <w:r w:rsidRPr="000109F5">
        <w:rPr>
          <w:rFonts w:cs="Trebuchet MS"/>
        </w:rPr>
        <w:t xml:space="preserve">che i dati personali raccolti saranno trattati, anche con strumenti informatici, nel rispetto della disciplina dettata dal </w:t>
      </w:r>
      <w:proofErr w:type="spellStart"/>
      <w:r w:rsidRPr="000109F5">
        <w:rPr>
          <w:rFonts w:cs="Trebuchet MS"/>
        </w:rPr>
        <w:t>D.Lgs.</w:t>
      </w:r>
      <w:proofErr w:type="spellEnd"/>
      <w:r w:rsidRPr="000109F5">
        <w:rPr>
          <w:rFonts w:cs="Trebuchet MS"/>
        </w:rPr>
        <w:t xml:space="preserve"> 30.06.2003, n. 196 (Codice in materia di protezione dei dati personali), ed esclusivamente nell'ambito del procedimento per il quale la presente dichiarazione viene resa,</w:t>
      </w:r>
      <w:r w:rsidRPr="000109F5">
        <w:t xml:space="preserve"> anche in virtù di quanto espressamente specificato nel Disciplinare relativo alla presente gara, che qui si intende integralmente trascritto.</w:t>
      </w:r>
    </w:p>
    <w:p w:rsidR="00582B77" w:rsidRPr="000109F5" w:rsidRDefault="00582B77">
      <w:pPr>
        <w:rPr>
          <w:rFonts w:cs="Trebuchet MS"/>
        </w:rPr>
      </w:pPr>
      <w:r w:rsidRPr="000109F5">
        <w:rPr>
          <w:rFonts w:cs="Trebuchet MS"/>
        </w:rPr>
        <w:t>_____, li _________________</w:t>
      </w:r>
    </w:p>
    <w:p w:rsidR="00582B77" w:rsidRPr="000109F5" w:rsidRDefault="00582B77">
      <w:r w:rsidRPr="000109F5">
        <w:tab/>
      </w:r>
      <w:r w:rsidRPr="000109F5">
        <w:tab/>
      </w:r>
      <w:r w:rsidRPr="000109F5">
        <w:tab/>
      </w:r>
      <w:r w:rsidRPr="000109F5">
        <w:tab/>
      </w:r>
      <w:r w:rsidRPr="000109F5">
        <w:tab/>
        <w:t xml:space="preserve">    Firma     _______________</w:t>
      </w:r>
    </w:p>
    <w:p w:rsidR="00582B77" w:rsidRPr="000109F5" w:rsidRDefault="00582B77"/>
    <w:p w:rsidR="007E1A78" w:rsidRPr="000109F5" w:rsidRDefault="007E1A78" w:rsidP="007E1A78">
      <w:pPr>
        <w:spacing w:line="480" w:lineRule="auto"/>
        <w:rPr>
          <w:b/>
        </w:rPr>
      </w:pPr>
      <w:r w:rsidRPr="000109F5">
        <w:rPr>
          <w:b/>
        </w:rPr>
        <w:t>Questo documento non ha valore se privo della sottoscrizione a mezzo firma digitale.</w:t>
      </w:r>
    </w:p>
    <w:p w:rsidR="007E1A78" w:rsidRPr="000109F5" w:rsidRDefault="007E1A78"/>
    <w:p w:rsidR="0059099A" w:rsidRPr="000109F5" w:rsidRDefault="00315BC0">
      <w:pPr>
        <w:rPr>
          <w:rStyle w:val="Grassettocorsivo"/>
        </w:rPr>
      </w:pPr>
      <w:r w:rsidRPr="000109F5">
        <w:rPr>
          <w:rStyle w:val="Grassettocorsivo"/>
        </w:rPr>
        <w:br w:type="page"/>
      </w:r>
    </w:p>
    <w:p w:rsidR="00582B77" w:rsidRPr="000109F5" w:rsidRDefault="00F303D7">
      <w:pPr>
        <w:rPr>
          <w:rStyle w:val="Grassettocorsivo"/>
        </w:rPr>
      </w:pPr>
      <w:r w:rsidRPr="000109F5">
        <w:rPr>
          <w:rStyle w:val="Grassettocorsivo"/>
        </w:rPr>
        <w:lastRenderedPageBreak/>
        <w:t>I</w:t>
      </w:r>
      <w:r w:rsidR="00582B77" w:rsidRPr="000109F5">
        <w:rPr>
          <w:rStyle w:val="Grassettocorsivo"/>
        </w:rPr>
        <w:t>l presente Facsimile potrà, eventualmente, essere compilato dai soggetti, diversi dal sottoscrittore della Dichiarazione di messa a disposizione del requisito dell’impresa ausiliaria, di seguito riportati:</w:t>
      </w:r>
    </w:p>
    <w:p w:rsidR="00582B77" w:rsidRPr="000109F5" w:rsidRDefault="00582B77" w:rsidP="00BB7AB3">
      <w:pPr>
        <w:pStyle w:val="Corpodeltesto2"/>
        <w:numPr>
          <w:ilvl w:val="7"/>
          <w:numId w:val="30"/>
        </w:numPr>
        <w:tabs>
          <w:tab w:val="clear" w:pos="360"/>
          <w:tab w:val="left" w:pos="0"/>
          <w:tab w:val="num" w:pos="709"/>
        </w:tabs>
        <w:ind w:left="709"/>
        <w:rPr>
          <w:i w:val="0"/>
        </w:rPr>
      </w:pPr>
      <w:r w:rsidRPr="000109F5">
        <w:rPr>
          <w:i w:val="0"/>
        </w:rPr>
        <w:t xml:space="preserve">titolari e direttori tecnici, ove presenti (se si tratta di impresa individuale); </w:t>
      </w:r>
    </w:p>
    <w:p w:rsidR="00582B77" w:rsidRPr="000109F5" w:rsidRDefault="00582B77" w:rsidP="00BB7AB3">
      <w:pPr>
        <w:pStyle w:val="Corpodeltesto2"/>
        <w:numPr>
          <w:ilvl w:val="7"/>
          <w:numId w:val="30"/>
        </w:numPr>
        <w:tabs>
          <w:tab w:val="clear" w:pos="360"/>
          <w:tab w:val="num" w:pos="709"/>
        </w:tabs>
        <w:ind w:left="709"/>
        <w:rPr>
          <w:i w:val="0"/>
        </w:rPr>
      </w:pPr>
      <w:r w:rsidRPr="000109F5">
        <w:rPr>
          <w:i w:val="0"/>
        </w:rPr>
        <w:t xml:space="preserve">soci e direttori tecnici, ove presenti  (se si tratta di società in nome collettivo); </w:t>
      </w:r>
    </w:p>
    <w:p w:rsidR="00582B77" w:rsidRPr="000109F5" w:rsidRDefault="00582B77" w:rsidP="00BB7AB3">
      <w:pPr>
        <w:pStyle w:val="Corpodeltesto2"/>
        <w:numPr>
          <w:ilvl w:val="7"/>
          <w:numId w:val="30"/>
        </w:numPr>
        <w:tabs>
          <w:tab w:val="clear" w:pos="360"/>
          <w:tab w:val="num" w:pos="709"/>
        </w:tabs>
        <w:ind w:left="709"/>
        <w:rPr>
          <w:i w:val="0"/>
        </w:rPr>
      </w:pPr>
      <w:r w:rsidRPr="000109F5">
        <w:rPr>
          <w:i w:val="0"/>
        </w:rPr>
        <w:t xml:space="preserve">soci accomandatari e direttori tecnici, ove presenti (se si tratta di società in accomandita semplice); </w:t>
      </w:r>
    </w:p>
    <w:p w:rsidR="00F303D7" w:rsidRPr="000109F5" w:rsidRDefault="00F303D7" w:rsidP="00BB7AB3">
      <w:pPr>
        <w:pStyle w:val="Corpodeltesto2"/>
        <w:numPr>
          <w:ilvl w:val="7"/>
          <w:numId w:val="30"/>
        </w:numPr>
        <w:tabs>
          <w:tab w:val="clear" w:pos="360"/>
          <w:tab w:val="num" w:pos="709"/>
        </w:tabs>
        <w:ind w:left="709"/>
        <w:rPr>
          <w:i w:val="0"/>
        </w:rPr>
      </w:pPr>
      <w:r w:rsidRPr="000109F5">
        <w:rPr>
          <w:i w:val="0"/>
        </w:rPr>
        <w:t>amministratori muniti di potere di rappresentanza, socio unico</w:t>
      </w:r>
      <w:r w:rsidR="00054307" w:rsidRPr="000109F5">
        <w:rPr>
          <w:i w:val="0"/>
        </w:rPr>
        <w:t xml:space="preserve"> persona fisica</w:t>
      </w:r>
      <w:r w:rsidRPr="000109F5">
        <w:rPr>
          <w:i w:val="0"/>
        </w:rPr>
        <w:t>, socio di maggioranza</w:t>
      </w:r>
      <w:r w:rsidR="00931991" w:rsidRPr="000109F5">
        <w:rPr>
          <w:i w:val="0"/>
        </w:rPr>
        <w:t xml:space="preserve"> persona fisica</w:t>
      </w:r>
      <w:r w:rsidRPr="000109F5">
        <w:rPr>
          <w:i w:val="0"/>
        </w:rPr>
        <w:t xml:space="preserve"> in caso di società con meno di quattro soci e direttori tecnici, ove presenti (se si tratta di alt</w:t>
      </w:r>
      <w:r w:rsidR="00B80930" w:rsidRPr="000109F5">
        <w:rPr>
          <w:i w:val="0"/>
        </w:rPr>
        <w:t xml:space="preserve">ro tipo di società o consorzio); </w:t>
      </w:r>
    </w:p>
    <w:p w:rsidR="00276163" w:rsidRPr="000109F5" w:rsidRDefault="00276163" w:rsidP="00276163">
      <w:pPr>
        <w:numPr>
          <w:ilvl w:val="0"/>
          <w:numId w:val="29"/>
        </w:numPr>
        <w:rPr>
          <w:iCs/>
        </w:rPr>
      </w:pPr>
      <w:r w:rsidRPr="000109F5">
        <w:rPr>
          <w:iCs/>
        </w:rPr>
        <w:t>i titolari di poteri institori ex art. 2203 del c.c.;</w:t>
      </w:r>
    </w:p>
    <w:p w:rsidR="00BB7AB3" w:rsidRPr="000109F5" w:rsidRDefault="000648FA" w:rsidP="000648FA">
      <w:pPr>
        <w:numPr>
          <w:ilvl w:val="0"/>
          <w:numId w:val="29"/>
        </w:numPr>
        <w:rPr>
          <w:iCs/>
        </w:rPr>
      </w:pPr>
      <w:r w:rsidRPr="000109F5">
        <w:rPr>
          <w:iCs/>
        </w:rPr>
        <w:t>procuratori muniti di poteri decisionali di particolare ampiezza e riferiti ad una pluralità di oggetti cosi che, per sommatoria, possano configurarsi omologhi, se non di spessore superiore, a quelli che lo statuto assegna agli amministratori</w:t>
      </w:r>
      <w:r w:rsidR="00BB7AB3" w:rsidRPr="000109F5">
        <w:rPr>
          <w:iCs/>
        </w:rPr>
        <w:t>;</w:t>
      </w:r>
    </w:p>
    <w:p w:rsidR="00BB7AB3" w:rsidRPr="000109F5" w:rsidRDefault="00BB7AB3" w:rsidP="00276163">
      <w:pPr>
        <w:numPr>
          <w:ilvl w:val="0"/>
          <w:numId w:val="29"/>
        </w:numPr>
        <w:rPr>
          <w:iCs/>
        </w:rPr>
      </w:pPr>
      <w:r w:rsidRPr="000109F5">
        <w:rPr>
          <w:iCs/>
        </w:rPr>
        <w:t>i soggetti sopra individuati cessati dalla carica nell’anno antecedente la data di pubblicazione del Bando di gara</w:t>
      </w:r>
      <w:r w:rsidR="00276163" w:rsidRPr="000109F5">
        <w:t xml:space="preserve"> </w:t>
      </w:r>
      <w:r w:rsidR="00276163" w:rsidRPr="000109F5">
        <w:rPr>
          <w:iCs/>
        </w:rPr>
        <w:t>e comunque sino alla data di presentazione dell’offerta</w:t>
      </w:r>
      <w:r w:rsidRPr="000109F5">
        <w:rPr>
          <w:iCs/>
        </w:rPr>
        <w:t>. Si evidenzia che tali soggetti dovranno rilasciare esclusivamente la dichiarazione relativa alla causa di esclusione di cui all’art. 38, comma 1, lettera c) del d.lgs. n. 163/2006. In caso di cessione</w:t>
      </w:r>
      <w:r w:rsidR="00421509" w:rsidRPr="000109F5">
        <w:rPr>
          <w:iCs/>
        </w:rPr>
        <w:t>/affitto</w:t>
      </w:r>
      <w:r w:rsidRPr="000109F5">
        <w:rPr>
          <w:iCs/>
        </w:rPr>
        <w:t xml:space="preserve"> d’azienda o di ramo d’azienda, incorporazione o fusione societaria intervenuta nell’anno antecedente la data di pubblicazione del Bando di gara</w:t>
      </w:r>
      <w:r w:rsidR="00276163" w:rsidRPr="000109F5">
        <w:t xml:space="preserve"> </w:t>
      </w:r>
      <w:r w:rsidR="00276163" w:rsidRPr="000109F5">
        <w:rPr>
          <w:iCs/>
        </w:rPr>
        <w:t>e comunque sino alla data di presentazione dell’offerta</w:t>
      </w:r>
      <w:r w:rsidRPr="000109F5">
        <w:rPr>
          <w:iCs/>
        </w:rPr>
        <w:t xml:space="preserve">, la dichiarazione di cui all’art. 38, comma 1 </w:t>
      </w:r>
      <w:proofErr w:type="spellStart"/>
      <w:r w:rsidRPr="000109F5">
        <w:rPr>
          <w:iCs/>
        </w:rPr>
        <w:t>lett</w:t>
      </w:r>
      <w:proofErr w:type="spellEnd"/>
      <w:r w:rsidRPr="000109F5">
        <w:rPr>
          <w:iCs/>
        </w:rPr>
        <w:t xml:space="preserve">. c) del D. </w:t>
      </w:r>
      <w:proofErr w:type="spellStart"/>
      <w:r w:rsidRPr="000109F5">
        <w:rPr>
          <w:iCs/>
        </w:rPr>
        <w:t>Lgs</w:t>
      </w:r>
      <w:proofErr w:type="spellEnd"/>
      <w:r w:rsidRPr="000109F5">
        <w:rPr>
          <w:iCs/>
        </w:rPr>
        <w:t>. n. 163/2006 andrà resa anche con riferimento ai soggetti di cui sopra (compresi i cessati) che hanno operato nell’anno antecedente la data di pubblicazione del bando di gara</w:t>
      </w:r>
      <w:r w:rsidR="00276163" w:rsidRPr="000109F5">
        <w:t xml:space="preserve"> </w:t>
      </w:r>
      <w:r w:rsidR="00276163" w:rsidRPr="000109F5">
        <w:rPr>
          <w:iCs/>
        </w:rPr>
        <w:t>e comunque sino alla data di presentazione dell’offerta</w:t>
      </w:r>
      <w:r w:rsidRPr="000109F5">
        <w:rPr>
          <w:iCs/>
        </w:rPr>
        <w:t>, presso l’impresa cedente</w:t>
      </w:r>
      <w:r w:rsidR="00421509" w:rsidRPr="000109F5">
        <w:rPr>
          <w:iCs/>
        </w:rPr>
        <w:t>/locatrice</w:t>
      </w:r>
      <w:r w:rsidRPr="000109F5">
        <w:rPr>
          <w:iCs/>
        </w:rPr>
        <w:t>, incorporata o le società fusesi.</w:t>
      </w:r>
    </w:p>
    <w:p w:rsidR="00582B77" w:rsidRPr="000109F5" w:rsidRDefault="00582B77">
      <w:pPr>
        <w:rPr>
          <w:rStyle w:val="Grassettocorsivo"/>
        </w:rPr>
      </w:pPr>
    </w:p>
    <w:p w:rsidR="00BB7AB3" w:rsidRPr="000109F5" w:rsidRDefault="00AD3F6D" w:rsidP="00BB7AB3">
      <w:pPr>
        <w:pStyle w:val="testo1"/>
        <w:ind w:left="0" w:right="16"/>
      </w:pPr>
      <w:r w:rsidRPr="000109F5">
        <w:rPr>
          <w:i/>
          <w:sz w:val="20"/>
        </w:rPr>
        <w:t xml:space="preserve">La produzione </w:t>
      </w:r>
      <w:r w:rsidR="0059099A" w:rsidRPr="000109F5">
        <w:rPr>
          <w:i/>
          <w:sz w:val="20"/>
        </w:rPr>
        <w:t>del presente Allegato</w:t>
      </w:r>
      <w:r w:rsidRPr="000109F5">
        <w:rPr>
          <w:i/>
          <w:sz w:val="20"/>
        </w:rPr>
        <w:t xml:space="preserve"> da parte dei surrichiamati soggetti è prevista a pena di esclusione qualora il soggetto che sottoscrive la dichiarazione conforme all</w:t>
      </w:r>
      <w:r w:rsidR="00173950" w:rsidRPr="000109F5">
        <w:rPr>
          <w:i/>
          <w:sz w:val="20"/>
        </w:rPr>
        <w:t xml:space="preserve">a Dichiarazione di messa a disposizione del requisito dell’impresa ausiliaria </w:t>
      </w:r>
      <w:r w:rsidRPr="000109F5">
        <w:rPr>
          <w:i/>
          <w:sz w:val="20"/>
        </w:rPr>
        <w:t xml:space="preserve">renda la stessa esclusivamente nei propri confronti.    </w:t>
      </w:r>
      <w:r w:rsidR="00582B77" w:rsidRPr="000109F5">
        <w:tab/>
      </w:r>
    </w:p>
    <w:p w:rsidR="00315BC0" w:rsidRPr="000109F5" w:rsidRDefault="00315BC0" w:rsidP="00BB7AB3">
      <w:pPr>
        <w:pStyle w:val="testo1"/>
        <w:ind w:left="0" w:right="16"/>
        <w:rPr>
          <w:b/>
        </w:rPr>
      </w:pPr>
      <w:r w:rsidRPr="000109F5">
        <w:br w:type="page"/>
      </w:r>
    </w:p>
    <w:p w:rsidR="00C71EF8" w:rsidRPr="000109F5" w:rsidRDefault="00C71EF8">
      <w:pPr>
        <w:pStyle w:val="StileIntestazioneGrassettoPrimariga85cm"/>
        <w:rPr>
          <w:b w:val="0"/>
        </w:rPr>
      </w:pPr>
      <w:r w:rsidRPr="000109F5">
        <w:rPr>
          <w:b w:val="0"/>
        </w:rPr>
        <w:lastRenderedPageBreak/>
        <w:t>S</w:t>
      </w:r>
      <w:r w:rsidR="00BB7AB3" w:rsidRPr="000109F5">
        <w:rPr>
          <w:b w:val="0"/>
        </w:rPr>
        <w:t>pett.</w:t>
      </w:r>
      <w:r w:rsidRPr="000109F5">
        <w:rPr>
          <w:b w:val="0"/>
        </w:rPr>
        <w:t>le</w:t>
      </w:r>
    </w:p>
    <w:p w:rsidR="00582B77" w:rsidRPr="000109F5" w:rsidRDefault="00582B77">
      <w:pPr>
        <w:pStyle w:val="StileIntestazioneGrassettoPrimariga85cm"/>
      </w:pPr>
      <w:r w:rsidRPr="000109F5">
        <w:t>Consip S.p.A.</w:t>
      </w:r>
    </w:p>
    <w:p w:rsidR="00582B77" w:rsidRPr="000109F5" w:rsidRDefault="00582B77">
      <w:pPr>
        <w:pStyle w:val="Intestazione"/>
      </w:pPr>
      <w:r w:rsidRPr="000109F5">
        <w:tab/>
        <w:t xml:space="preserve">                        Via Isonzo, 19/E</w:t>
      </w:r>
    </w:p>
    <w:p w:rsidR="00582B77" w:rsidRPr="000109F5" w:rsidRDefault="00582B77">
      <w:pPr>
        <w:pStyle w:val="Intestazione"/>
      </w:pPr>
      <w:r w:rsidRPr="000109F5">
        <w:t xml:space="preserve">                                                                                00198 ROMA</w:t>
      </w:r>
    </w:p>
    <w:p w:rsidR="00C71EF8" w:rsidRPr="000109F5" w:rsidRDefault="00C71EF8">
      <w:pPr>
        <w:rPr>
          <w:rStyle w:val="BLOCKBOLD"/>
        </w:rPr>
      </w:pPr>
    </w:p>
    <w:p w:rsidR="00582B77" w:rsidRPr="000109F5" w:rsidRDefault="00582B77">
      <w:pPr>
        <w:rPr>
          <w:rStyle w:val="StileGrassetto"/>
        </w:rPr>
      </w:pPr>
      <w:r w:rsidRPr="000109F5">
        <w:rPr>
          <w:rStyle w:val="BLOCKBOLD"/>
        </w:rPr>
        <w:t xml:space="preserve">DICHIARAZIONE </w:t>
      </w:r>
      <w:r w:rsidRPr="000109F5">
        <w:rPr>
          <w:rStyle w:val="StileGrassetto"/>
        </w:rPr>
        <w:t>CIRCA L’INSUSSISTENZA DELLE CAUSE DI ESCLUSIONE EX ART. 38 COMMA 1, LETTERE B), C) E M) TER DEL D.LGS 163/2006 E S.M.I.</w:t>
      </w:r>
    </w:p>
    <w:p w:rsidR="00582B77" w:rsidRPr="000109F5" w:rsidRDefault="00582B77">
      <w:pPr>
        <w:rPr>
          <w:rStyle w:val="BLOCKBOLD"/>
        </w:rPr>
      </w:pPr>
    </w:p>
    <w:p w:rsidR="00315BC0" w:rsidRPr="000109F5" w:rsidRDefault="00315BC0" w:rsidP="00315BC0">
      <w:pPr>
        <w:rPr>
          <w:rStyle w:val="BLOCKBOLD"/>
        </w:rPr>
      </w:pPr>
      <w:r w:rsidRPr="000109F5">
        <w:rPr>
          <w:rStyle w:val="BLOCKBOLD"/>
        </w:rPr>
        <w:t xml:space="preserve">GARA </w:t>
      </w:r>
      <w:r w:rsidR="00582B77" w:rsidRPr="000109F5">
        <w:rPr>
          <w:rStyle w:val="BLOCKBOLD"/>
        </w:rPr>
        <w:t>PER</w:t>
      </w:r>
      <w:r w:rsidRPr="000109F5">
        <w:rPr>
          <w:rStyle w:val="BLOCKBOLD"/>
        </w:rPr>
        <w:t xml:space="preserve"> LA FORNITURA IN NOLEGGIO DI APPARECCHIATURE MULTIFUNZIONE DI FASCIA MEDIA PER SCANSIONE, COPIA E STAMPA E DEI SERVIZI CONNESSI PER LE PUBBLICHE AMMINISTRAZIONI AI SENSI DELL’ART. 26 LEGGE N. 488/1999 E S.M.I. E DELL’ART. 58 LEGGE N. 388/2000</w:t>
      </w:r>
    </w:p>
    <w:p w:rsidR="00315BC0" w:rsidRPr="000109F5" w:rsidRDefault="00315BC0" w:rsidP="00315BC0">
      <w:pPr>
        <w:rPr>
          <w:rStyle w:val="BLOCKBOLD"/>
        </w:rPr>
      </w:pPr>
    </w:p>
    <w:p w:rsidR="00315BC0" w:rsidRPr="000109F5" w:rsidRDefault="00315BC0" w:rsidP="00315BC0">
      <w:pPr>
        <w:rPr>
          <w:rStyle w:val="BLOCKBOLD"/>
        </w:rPr>
      </w:pPr>
      <w:r w:rsidRPr="000109F5">
        <w:rPr>
          <w:rStyle w:val="BLOCKBOLD"/>
        </w:rPr>
        <w:t>ID 1513</w:t>
      </w:r>
    </w:p>
    <w:p w:rsidR="00582B77" w:rsidRPr="000109F5" w:rsidRDefault="00582B77">
      <w:pPr>
        <w:rPr>
          <w:rFonts w:cs="Trebuchet MS"/>
        </w:rPr>
      </w:pPr>
    </w:p>
    <w:p w:rsidR="00582B77" w:rsidRPr="000109F5" w:rsidRDefault="00582B77">
      <w:pPr>
        <w:rPr>
          <w:rFonts w:cs="Trebuchet MS"/>
        </w:rPr>
      </w:pPr>
      <w:r w:rsidRPr="000109F5">
        <w:rPr>
          <w:rFonts w:cs="Trebuchet MS"/>
        </w:rPr>
        <w:t>Il sottoscritto ____________, nato a _________ il ____________,</w:t>
      </w:r>
      <w:r w:rsidRPr="000109F5">
        <w:t xml:space="preserve"> </w:t>
      </w:r>
      <w:r w:rsidRPr="000109F5">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82B77" w:rsidRPr="000109F5" w:rsidRDefault="00582B77">
      <w:pPr>
        <w:ind w:left="540"/>
        <w:rPr>
          <w:rFonts w:cs="Trebuchet MS"/>
        </w:rPr>
      </w:pPr>
    </w:p>
    <w:p w:rsidR="00582B77" w:rsidRPr="000109F5" w:rsidRDefault="00582B77">
      <w:pPr>
        <w:rPr>
          <w:rStyle w:val="StileGrassetto"/>
        </w:rPr>
      </w:pPr>
      <w:r w:rsidRPr="000109F5">
        <w:rPr>
          <w:rStyle w:val="StileBLOCKBOLDNonTuttomaiuscole"/>
        </w:rPr>
        <w:t xml:space="preserve">DICHIARA, AI SENSI DEGLI ARTT. 46 E 47 DEL D.P.R. 445/2000, </w:t>
      </w:r>
      <w:r w:rsidRPr="000109F5">
        <w:rPr>
          <w:rStyle w:val="StileGrassetto"/>
        </w:rPr>
        <w:t xml:space="preserve">PER </w:t>
      </w:r>
      <w:smartTag w:uri="urn:schemas-microsoft-com:office:smarttags" w:element="PersonName">
        <w:smartTagPr>
          <w:attr w:name="ProductID" w:val="LA PARTECIPAZIONE ALLA PRESENTE"/>
        </w:smartTagPr>
        <w:r w:rsidRPr="000109F5">
          <w:rPr>
            <w:rStyle w:val="StileGrassetto"/>
          </w:rPr>
          <w:t>LA PARTECIPAZIONE ALLA PRESENTE</w:t>
        </w:r>
      </w:smartTag>
      <w:r w:rsidRPr="000109F5">
        <w:rPr>
          <w:rStyle w:val="StileGrassetto"/>
        </w:rPr>
        <w:t xml:space="preserve"> GARA</w:t>
      </w:r>
      <w:r w:rsidRPr="000109F5">
        <w:rPr>
          <w:rStyle w:val="StileBLOCKBOLDNonTuttomaiuscole"/>
        </w:rPr>
        <w:t xml:space="preserve"> E SOTTO </w:t>
      </w:r>
      <w:smartTag w:uri="urn:schemas-microsoft-com:office:smarttags" w:element="PersonName">
        <w:smartTagPr>
          <w:attr w:name="ProductID" w:val="LA PROPRIA RESPONSABILIT￀"/>
        </w:smartTagPr>
        <w:r w:rsidRPr="000109F5">
          <w:rPr>
            <w:rStyle w:val="StileBLOCKBOLDNonTuttomaiuscole"/>
          </w:rPr>
          <w:t>LA PROPRIA RESPONSABILITÀ</w:t>
        </w:r>
      </w:smartTag>
      <w:r w:rsidRPr="000109F5">
        <w:rPr>
          <w:rStyle w:val="StileBLOCKBOLDNonTuttomaiuscole"/>
        </w:rPr>
        <w:t xml:space="preserve"> </w:t>
      </w:r>
    </w:p>
    <w:p w:rsidR="00582B77" w:rsidRPr="000109F5" w:rsidRDefault="00582B77">
      <w:pPr>
        <w:ind w:left="540"/>
        <w:rPr>
          <w:rFonts w:cs="Trebuchet MS"/>
        </w:rPr>
      </w:pPr>
    </w:p>
    <w:p w:rsidR="00582B77" w:rsidRPr="000109F5" w:rsidRDefault="00582B77">
      <w:pPr>
        <w:pStyle w:val="Numeroelenco"/>
        <w:spacing w:line="300" w:lineRule="exact"/>
      </w:pPr>
      <w:r w:rsidRPr="000109F5">
        <w:t>che nei propri confronti:</w:t>
      </w:r>
    </w:p>
    <w:p w:rsidR="00582B77" w:rsidRPr="000109F5" w:rsidRDefault="00582B77">
      <w:pPr>
        <w:pStyle w:val="Numeroelenco"/>
        <w:numPr>
          <w:ilvl w:val="0"/>
          <w:numId w:val="0"/>
        </w:numPr>
        <w:spacing w:line="300" w:lineRule="exact"/>
        <w:ind w:left="360"/>
      </w:pPr>
      <w:r w:rsidRPr="000109F5">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0109F5" w:rsidRDefault="00582B77">
      <w:pPr>
        <w:pStyle w:val="Numeroelenco"/>
        <w:numPr>
          <w:ilvl w:val="0"/>
          <w:numId w:val="0"/>
        </w:numPr>
        <w:spacing w:line="300" w:lineRule="exact"/>
        <w:ind w:left="360"/>
      </w:pPr>
      <w:r w:rsidRPr="000109F5">
        <w:t>ovvero</w:t>
      </w:r>
    </w:p>
    <w:p w:rsidR="00582B77" w:rsidRPr="000109F5" w:rsidRDefault="00582B77">
      <w:pPr>
        <w:ind w:left="360"/>
        <w:rPr>
          <w:i/>
        </w:rPr>
      </w:pPr>
      <w:r w:rsidRPr="000109F5">
        <w:t xml:space="preserve">sono state pronunciate le sentenze penali di condanna passate in giudicato, i decreti penali di condanna divenuti irrevocabili oppure le sentenze di applicazione della pena su richiesta ai sensi dell’art. 444 c.p.p. che seguono: </w:t>
      </w:r>
    </w:p>
    <w:p w:rsidR="00582B77" w:rsidRPr="000109F5" w:rsidRDefault="00582B77">
      <w:pPr>
        <w:ind w:left="360"/>
      </w:pPr>
      <w:r w:rsidRPr="000109F5">
        <w:t>1. ____________________________________________________________</w:t>
      </w:r>
    </w:p>
    <w:p w:rsidR="00582B77" w:rsidRPr="000109F5" w:rsidRDefault="00582B77">
      <w:pPr>
        <w:ind w:left="360"/>
      </w:pPr>
      <w:r w:rsidRPr="000109F5">
        <w:t>2. ____________________________________________________________</w:t>
      </w:r>
    </w:p>
    <w:p w:rsidR="00582B77" w:rsidRPr="000109F5" w:rsidRDefault="00582B77">
      <w:pPr>
        <w:ind w:left="360"/>
      </w:pPr>
      <w:r w:rsidRPr="000109F5">
        <w:t>3. ____________________________________________________________</w:t>
      </w:r>
    </w:p>
    <w:p w:rsidR="00582B77" w:rsidRPr="000109F5" w:rsidRDefault="00582B77">
      <w:pPr>
        <w:ind w:left="360"/>
      </w:pPr>
      <w:r w:rsidRPr="000109F5">
        <w:t xml:space="preserve">4. ____________________________________________________________   </w:t>
      </w:r>
    </w:p>
    <w:p w:rsidR="00F303D7" w:rsidRPr="000109F5" w:rsidRDefault="00CF35E0" w:rsidP="00F303D7">
      <w:pPr>
        <w:ind w:left="360"/>
      </w:pPr>
      <w:r w:rsidRPr="000109F5">
        <w:rPr>
          <w:i/>
          <w:iCs/>
        </w:rPr>
        <w:t xml:space="preserve">Al fine di consentire alla Consip S.p.A. di poter valutare l’incidenza dei reati sulla moralità professionale il </w:t>
      </w:r>
      <w:r w:rsidR="00535748" w:rsidRPr="000109F5">
        <w:rPr>
          <w:i/>
          <w:iCs/>
        </w:rPr>
        <w:t xml:space="preserve">sottoscrittore </w:t>
      </w:r>
      <w:r w:rsidRPr="000109F5">
        <w:rPr>
          <w:i/>
          <w:iCs/>
        </w:rPr>
        <w:t xml:space="preserve">è tenuto ad indicare, allegando ogni documentazione utile, tutti i provvedimenti di condanna passati in giudicato compresi quelli per cui si sia beneficiato della non menzione, riferiti a qualsivoglia fattispecie di reato, fatti salvi esclusivamente i casi di depenalizzazione ed </w:t>
      </w:r>
      <w:r w:rsidRPr="000109F5">
        <w:rPr>
          <w:i/>
          <w:iCs/>
        </w:rPr>
        <w:lastRenderedPageBreak/>
        <w:t>estinzione del reato (quest’ultima dichiarata dal giudice dell’esecuzione) dopo la condanna stessa</w:t>
      </w:r>
      <w:r w:rsidR="00E219DB" w:rsidRPr="000109F5">
        <w:rPr>
          <w:i/>
          <w:iCs/>
        </w:rPr>
        <w:t xml:space="preserve">, di </w:t>
      </w:r>
      <w:r w:rsidRPr="000109F5">
        <w:rPr>
          <w:i/>
          <w:iCs/>
        </w:rPr>
        <w:t>condanne revocate</w:t>
      </w:r>
      <w:r w:rsidR="00E219DB" w:rsidRPr="000109F5">
        <w:rPr>
          <w:i/>
          <w:iCs/>
        </w:rPr>
        <w:t xml:space="preserve">, di </w:t>
      </w:r>
      <w:r w:rsidRPr="000109F5">
        <w:rPr>
          <w:i/>
          <w:iCs/>
        </w:rPr>
        <w:t xml:space="preserve">quelle per le quali è intervenuta la riabilitazione pronunciata dal Tribunale di sorveglianza;          </w:t>
      </w:r>
    </w:p>
    <w:p w:rsidR="00582B77" w:rsidRPr="000109F5" w:rsidRDefault="00582B77" w:rsidP="00F303D7">
      <w:pPr>
        <w:pStyle w:val="Numeroelenco"/>
        <w:spacing w:line="300" w:lineRule="exact"/>
      </w:pPr>
      <w:r w:rsidRPr="000109F5">
        <w:t>che non è pendente alcun procedimento per l’applicazione di una delle misure di prevenzione di cui all’articolo 3 della legge n. 1423/1956 o di una delle cause ostative previste dall’articolo 10 della legge n. 575/1965;</w:t>
      </w:r>
    </w:p>
    <w:p w:rsidR="00F303D7" w:rsidRPr="000109F5" w:rsidRDefault="00F303D7" w:rsidP="00F303D7">
      <w:pPr>
        <w:pStyle w:val="Numeroelenco"/>
        <w:spacing w:line="300" w:lineRule="exact"/>
        <w:rPr>
          <w:rFonts w:cs="Trebuchet MS"/>
        </w:rPr>
      </w:pPr>
      <w:r w:rsidRPr="000109F5">
        <w:t>che il sottoscritto:</w:t>
      </w:r>
    </w:p>
    <w:p w:rsidR="00F303D7" w:rsidRPr="000109F5" w:rsidRDefault="00F303D7" w:rsidP="00F303D7">
      <w:pPr>
        <w:pStyle w:val="Numeroelenco"/>
        <w:numPr>
          <w:ilvl w:val="0"/>
          <w:numId w:val="0"/>
        </w:numPr>
        <w:spacing w:line="300" w:lineRule="exact"/>
        <w:ind w:left="360"/>
        <w:rPr>
          <w:rFonts w:cs="Trebuchet MS"/>
        </w:rPr>
      </w:pPr>
      <w:r w:rsidRPr="000109F5">
        <w:t xml:space="preserve">non è stato vittima dei reati previsti e puniti dagli articoli 317 e 629 del codice penale aggravati ai sensi dell’articolo 7 del decreto legge 13 maggio 1991 n. 152, convertito, con modificazioni, dalla </w:t>
      </w:r>
      <w:r w:rsidRPr="000109F5">
        <w:rPr>
          <w:rFonts w:cs="Trebuchet MS"/>
        </w:rPr>
        <w:t>legge 12 luglio 1991, n. 203;</w:t>
      </w:r>
    </w:p>
    <w:p w:rsidR="00F303D7" w:rsidRPr="000109F5" w:rsidRDefault="00F303D7" w:rsidP="00F303D7">
      <w:pPr>
        <w:ind w:left="360"/>
        <w:rPr>
          <w:rFonts w:cs="Trebuchet MS"/>
          <w:b/>
        </w:rPr>
      </w:pPr>
      <w:r w:rsidRPr="000109F5">
        <w:rPr>
          <w:rFonts w:cs="Trebuchet MS"/>
          <w:b/>
        </w:rPr>
        <w:t>OPPURE</w:t>
      </w:r>
    </w:p>
    <w:p w:rsidR="00F303D7" w:rsidRPr="000109F5" w:rsidRDefault="00F303D7" w:rsidP="00F303D7">
      <w:pPr>
        <w:ind w:left="360"/>
        <w:rPr>
          <w:rFonts w:cs="Trebuchet MS"/>
        </w:rPr>
      </w:pPr>
      <w:r w:rsidRPr="000109F5">
        <w:rPr>
          <w:rFonts w:cs="Trebuchet MS"/>
        </w:rPr>
        <w:t xml:space="preserve">essendo stato vittima dei reati </w:t>
      </w:r>
      <w:r w:rsidRPr="000109F5">
        <w:t xml:space="preserve">previsti e puniti dagli articoli 317 e 629 del codice penale aggravati ai sensi dell’articolo 7 del decreto legge 13 maggio 1991 n. 152, convertito, con modificazioni, dalla </w:t>
      </w:r>
      <w:r w:rsidRPr="000109F5">
        <w:rPr>
          <w:rFonts w:cs="Trebuchet MS"/>
        </w:rPr>
        <w:t xml:space="preserve">legge 12 luglio 1991, n. 203 ne ha denunciato i fatti all’Autorità giudiziaria, salvo che ricorrano i casi previsti dall’articolo 4, primo comma, della legge 24 novembre 1981, n. 689;  </w:t>
      </w:r>
    </w:p>
    <w:p w:rsidR="00582B77" w:rsidRPr="000109F5" w:rsidRDefault="00582B77">
      <w:pPr>
        <w:pStyle w:val="Numeroelenco"/>
        <w:spacing w:line="300" w:lineRule="exact"/>
      </w:pPr>
      <w:r w:rsidRPr="000109F5">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0109F5">
          <w:t>la Consip S.p</w:t>
        </w:r>
      </w:smartTag>
      <w:r w:rsidRPr="000109F5">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582B77" w:rsidRPr="000109F5" w:rsidRDefault="00582B77">
      <w:pPr>
        <w:pStyle w:val="Corpodeltesto2"/>
        <w:numPr>
          <w:ilvl w:val="0"/>
          <w:numId w:val="0"/>
        </w:numPr>
      </w:pPr>
      <w:r w:rsidRPr="000109F5">
        <w:t xml:space="preserve"> ______,</w:t>
      </w:r>
      <w:r w:rsidRPr="000109F5">
        <w:rPr>
          <w:i w:val="0"/>
        </w:rPr>
        <w:t xml:space="preserve"> li</w:t>
      </w:r>
      <w:r w:rsidRPr="000109F5">
        <w:t xml:space="preserve"> _________________</w:t>
      </w:r>
    </w:p>
    <w:p w:rsidR="002C5AFE" w:rsidRPr="000109F5" w:rsidRDefault="002C5AFE">
      <w:pPr>
        <w:pStyle w:val="Corpodeltesto2"/>
        <w:numPr>
          <w:ilvl w:val="0"/>
          <w:numId w:val="0"/>
        </w:numPr>
      </w:pPr>
    </w:p>
    <w:p w:rsidR="00582B77" w:rsidRPr="000109F5" w:rsidRDefault="00582B77">
      <w:pPr>
        <w:ind w:left="540"/>
        <w:rPr>
          <w:rFonts w:cs="Trebuchet MS"/>
        </w:rPr>
      </w:pPr>
      <w:r w:rsidRPr="000109F5">
        <w:rPr>
          <w:rFonts w:cs="Trebuchet MS"/>
        </w:rPr>
        <w:tab/>
      </w:r>
      <w:r w:rsidRPr="000109F5">
        <w:rPr>
          <w:rFonts w:cs="Trebuchet MS"/>
        </w:rPr>
        <w:tab/>
      </w:r>
      <w:r w:rsidRPr="000109F5">
        <w:rPr>
          <w:rFonts w:cs="Trebuchet MS"/>
        </w:rPr>
        <w:tab/>
      </w:r>
      <w:r w:rsidRPr="000109F5">
        <w:rPr>
          <w:rFonts w:cs="Trebuchet MS"/>
        </w:rPr>
        <w:tab/>
      </w:r>
      <w:r w:rsidRPr="000109F5">
        <w:rPr>
          <w:rFonts w:cs="Trebuchet MS"/>
        </w:rPr>
        <w:tab/>
        <w:t xml:space="preserve">  </w:t>
      </w:r>
      <w:r w:rsidRPr="000109F5">
        <w:rPr>
          <w:rFonts w:cs="Trebuchet MS"/>
        </w:rPr>
        <w:tab/>
      </w:r>
      <w:r w:rsidRPr="000109F5">
        <w:rPr>
          <w:rFonts w:cs="Trebuchet MS"/>
        </w:rPr>
        <w:tab/>
        <w:t xml:space="preserve">  Firma</w:t>
      </w:r>
    </w:p>
    <w:p w:rsidR="00582B77" w:rsidRPr="000109F5" w:rsidRDefault="00582B77">
      <w:pPr>
        <w:rPr>
          <w:rFonts w:cs="Trebuchet MS"/>
        </w:rPr>
      </w:pPr>
      <w:r w:rsidRPr="000109F5">
        <w:rPr>
          <w:rFonts w:cs="Trebuchet MS"/>
        </w:rPr>
        <w:tab/>
      </w:r>
      <w:r w:rsidRPr="000109F5">
        <w:rPr>
          <w:rFonts w:cs="Trebuchet MS"/>
        </w:rPr>
        <w:tab/>
      </w:r>
      <w:r w:rsidRPr="000109F5">
        <w:rPr>
          <w:rFonts w:cs="Trebuchet MS"/>
        </w:rPr>
        <w:tab/>
      </w:r>
      <w:r w:rsidRPr="000109F5">
        <w:rPr>
          <w:rFonts w:cs="Trebuchet MS"/>
        </w:rPr>
        <w:tab/>
      </w:r>
      <w:r w:rsidRPr="000109F5">
        <w:rPr>
          <w:rFonts w:cs="Trebuchet MS"/>
        </w:rPr>
        <w:tab/>
      </w:r>
      <w:r w:rsidRPr="000109F5">
        <w:rPr>
          <w:rFonts w:cs="Trebuchet MS"/>
        </w:rPr>
        <w:tab/>
      </w:r>
      <w:r w:rsidRPr="000109F5">
        <w:rPr>
          <w:rFonts w:cs="Trebuchet MS"/>
        </w:rPr>
        <w:tab/>
        <w:t xml:space="preserve">  _______________</w:t>
      </w:r>
    </w:p>
    <w:p w:rsidR="007E1A78" w:rsidRPr="006D18E9" w:rsidRDefault="007E1A78" w:rsidP="004825B0">
      <w:pPr>
        <w:spacing w:line="480" w:lineRule="auto"/>
      </w:pPr>
      <w:r w:rsidRPr="000109F5">
        <w:rPr>
          <w:b/>
        </w:rPr>
        <w:t>Questo documento non ha valore se privo della sottoscrizione a mezzo firma digitale.</w:t>
      </w:r>
    </w:p>
    <w:sectPr w:rsidR="007E1A78" w:rsidRPr="006D18E9">
      <w:footerReference w:type="even" r:id="rId10"/>
      <w:footerReference w:type="default" r:id="rId11"/>
      <w:headerReference w:type="first" r:id="rId12"/>
      <w:footerReference w:type="first" r:id="rId13"/>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651" w:rsidRDefault="008E5651">
      <w:r>
        <w:separator/>
      </w:r>
    </w:p>
  </w:endnote>
  <w:endnote w:type="continuationSeparator" w:id="0">
    <w:p w:rsidR="008E5651" w:rsidRDefault="008E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font>
  <w:font w:name="Palatino">
    <w:charset w:val="00"/>
    <w:family w:val="roman"/>
    <w:pitch w:val="variable"/>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D6044" w:rsidRPr="002064FA">
      <w:trPr>
        <w:cantSplit/>
      </w:trPr>
      <w:tc>
        <w:tcPr>
          <w:tcW w:w="4333" w:type="pct"/>
        </w:tcPr>
        <w:p w:rsidR="002C5AFE" w:rsidRPr="00673BA9" w:rsidRDefault="00047E95" w:rsidP="002C5AFE">
          <w:pPr>
            <w:pStyle w:val="Pidipagina"/>
          </w:pPr>
          <w:r w:rsidRPr="004D1D8F">
            <w:rPr>
              <w:noProof/>
              <w:szCs w:val="16"/>
            </w:rPr>
            <w:t xml:space="preserve">Gara a procedura aperta ai sensi del D.Lgs. 163/2006 e s.m.i., per la Fornitura in noleggio di </w:t>
          </w:r>
          <w:r>
            <w:rPr>
              <w:noProof/>
              <w:szCs w:val="16"/>
            </w:rPr>
            <w:t xml:space="preserve">apparecchiature Multifunzione di fascia media </w:t>
          </w:r>
          <w:r w:rsidRPr="004D1D8F">
            <w:rPr>
              <w:noProof/>
              <w:szCs w:val="16"/>
            </w:rPr>
            <w:t xml:space="preserve">per </w:t>
          </w:r>
          <w:r>
            <w:rPr>
              <w:noProof/>
              <w:szCs w:val="16"/>
            </w:rPr>
            <w:t xml:space="preserve">scansione, </w:t>
          </w:r>
          <w:r w:rsidRPr="004D1D8F">
            <w:rPr>
              <w:noProof/>
              <w:szCs w:val="16"/>
            </w:rPr>
            <w:t>copia e stampa e dei servizi connessi per le Pubbliche Amministrazioni</w:t>
          </w:r>
        </w:p>
        <w:p w:rsidR="00AD6044" w:rsidRDefault="00FF0604" w:rsidP="007C2F48">
          <w:pPr>
            <w:pStyle w:val="Pidipagina"/>
            <w:rPr>
              <w:szCs w:val="16"/>
            </w:rPr>
          </w:pPr>
          <w:r>
            <w:t>Modulo di dichiarazione</w:t>
          </w:r>
        </w:p>
      </w:tc>
      <w:tc>
        <w:tcPr>
          <w:tcW w:w="667" w:type="pct"/>
        </w:tcPr>
        <w:p w:rsidR="00AD6044" w:rsidRPr="002064FA" w:rsidRDefault="00AD6044">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FF0604">
            <w:rPr>
              <w:rStyle w:val="Numeropagina"/>
              <w:b w:val="0"/>
              <w:noProof/>
            </w:rPr>
            <w:t>13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FF0604">
            <w:rPr>
              <w:rStyle w:val="Numeropagina"/>
              <w:b w:val="0"/>
              <w:noProof/>
            </w:rPr>
            <w:t>13</w:t>
          </w:r>
          <w:r>
            <w:rPr>
              <w:rStyle w:val="Numeropagina"/>
              <w:b w:val="0"/>
            </w:rPr>
            <w:fldChar w:fldCharType="end"/>
          </w: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D6044" w:rsidRPr="002064FA">
      <w:trPr>
        <w:cantSplit/>
      </w:trPr>
      <w:tc>
        <w:tcPr>
          <w:tcW w:w="4333" w:type="pct"/>
        </w:tcPr>
        <w:p w:rsidR="002C5AFE" w:rsidRPr="00673BA9" w:rsidRDefault="00315BC0" w:rsidP="002C5AFE">
          <w:pPr>
            <w:pStyle w:val="Pidipagina"/>
          </w:pPr>
          <w:r w:rsidRPr="004D1D8F">
            <w:rPr>
              <w:noProof/>
              <w:szCs w:val="16"/>
            </w:rPr>
            <w:t xml:space="preserve">Gara a procedura aperta ai sensi del D.Lgs. 163/2006 e s.m.i., per la Fornitura in noleggio di </w:t>
          </w:r>
          <w:r>
            <w:rPr>
              <w:noProof/>
              <w:szCs w:val="16"/>
            </w:rPr>
            <w:t xml:space="preserve">apparecchiature Multifunzione di fascia media </w:t>
          </w:r>
          <w:r w:rsidRPr="004D1D8F">
            <w:rPr>
              <w:noProof/>
              <w:szCs w:val="16"/>
            </w:rPr>
            <w:t xml:space="preserve">per </w:t>
          </w:r>
          <w:r>
            <w:rPr>
              <w:noProof/>
              <w:szCs w:val="16"/>
            </w:rPr>
            <w:t xml:space="preserve">scansione, </w:t>
          </w:r>
          <w:r w:rsidRPr="004D1D8F">
            <w:rPr>
              <w:noProof/>
              <w:szCs w:val="16"/>
            </w:rPr>
            <w:t>copia e stampa e dei servizi connessi per le Pubbliche Amministrazioni</w:t>
          </w:r>
        </w:p>
        <w:p w:rsidR="00AD6044" w:rsidRDefault="00FF0604" w:rsidP="007C2F48">
          <w:pPr>
            <w:pStyle w:val="Pidipagina"/>
            <w:rPr>
              <w:szCs w:val="16"/>
            </w:rPr>
          </w:pPr>
          <w:r>
            <w:t>Modulo di dichiarazione</w:t>
          </w:r>
        </w:p>
      </w:tc>
      <w:tc>
        <w:tcPr>
          <w:tcW w:w="667" w:type="pct"/>
        </w:tcPr>
        <w:p w:rsidR="00AD6044" w:rsidRPr="002064FA" w:rsidRDefault="00AD6044">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FF0604">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FF0604">
            <w:rPr>
              <w:rStyle w:val="Numeropagina"/>
              <w:b w:val="0"/>
              <w:noProof/>
            </w:rPr>
            <w:t>13</w:t>
          </w:r>
          <w:r>
            <w:rPr>
              <w:rStyle w:val="Numeropagina"/>
              <w:b w:val="0"/>
            </w:rPr>
            <w:fldChar w:fldCharType="end"/>
          </w: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651" w:rsidRDefault="008E5651">
      <w:r>
        <w:separator/>
      </w:r>
    </w:p>
  </w:footnote>
  <w:footnote w:type="continuationSeparator" w:id="0">
    <w:p w:rsidR="008E5651" w:rsidRDefault="008E56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 w:rsidR="00AD6044" w:rsidRDefault="00AD6044">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bullet1"/>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2F158E2"/>
    <w:multiLevelType w:val="hybridMultilevel"/>
    <w:tmpl w:val="1A56B93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4AC6440C"/>
    <w:multiLevelType w:val="hybridMultilevel"/>
    <w:tmpl w:val="B3EC028C"/>
    <w:lvl w:ilvl="0" w:tplc="5B04423C">
      <w:start w:val="1"/>
      <w:numFmt w:val="bullet"/>
      <w:pStyle w:val="CT-BulletILivello"/>
      <w:lvlText w:val=""/>
      <w:lvlJc w:val="left"/>
      <w:pPr>
        <w:tabs>
          <w:tab w:val="num" w:pos="720"/>
        </w:tabs>
        <w:ind w:left="720" w:hanging="360"/>
      </w:pPr>
      <w:rPr>
        <w:rFonts w:ascii="Wingdings" w:hAnsi="Wingdings" w:hint="default"/>
      </w:rPr>
    </w:lvl>
    <w:lvl w:ilvl="1" w:tplc="A6BAB184">
      <w:start w:val="1"/>
      <w:numFmt w:val="bullet"/>
      <w:lvlText w:val="-"/>
      <w:lvlJc w:val="left"/>
      <w:pPr>
        <w:tabs>
          <w:tab w:val="num" w:pos="1440"/>
        </w:tabs>
        <w:ind w:left="1440" w:hanging="360"/>
      </w:pPr>
      <w:rPr>
        <w:rFonts w:ascii="Trebuchet MS" w:eastAsia="Times New Roman" w:hAnsi="Trebuchet MS" w:cs="Trebuchet MS" w:hint="default"/>
      </w:rPr>
    </w:lvl>
    <w:lvl w:ilvl="2" w:tplc="04100003">
      <w:start w:val="1"/>
      <w:numFmt w:val="bullet"/>
      <w:lvlText w:val="o"/>
      <w:lvlJc w:val="left"/>
      <w:pPr>
        <w:tabs>
          <w:tab w:val="num" w:pos="2160"/>
        </w:tabs>
        <w:ind w:left="2160" w:hanging="360"/>
      </w:pPr>
      <w:rPr>
        <w:rFonts w:ascii="Courier New" w:hAnsi="Courier New" w:cs="Courier New"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8513DF0"/>
    <w:multiLevelType w:val="hybridMultilevel"/>
    <w:tmpl w:val="A16E65EA"/>
    <w:lvl w:ilvl="0" w:tplc="F91C304E">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1">
    <w:nsid w:val="731702B0"/>
    <w:multiLevelType w:val="multilevel"/>
    <w:tmpl w:val="766EBF4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decimal"/>
      <w:lvlText w:val="%1.%2.%3.%4.%5.%6.%7.%8.%9"/>
      <w:lvlJc w:val="left"/>
      <w:pPr>
        <w:tabs>
          <w:tab w:val="num" w:pos="1440"/>
        </w:tabs>
        <w:ind w:left="1440" w:hanging="1440"/>
      </w:pPr>
      <w:rPr>
        <w:rFont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7"/>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9"/>
  </w:num>
  <w:num w:numId="27">
    <w:abstractNumId w:val="1"/>
  </w:num>
  <w:num w:numId="28">
    <w:abstractNumId w:val="20"/>
  </w:num>
  <w:num w:numId="29">
    <w:abstractNumId w:val="16"/>
  </w:num>
  <w:num w:numId="30">
    <w:abstractNumId w:val="21"/>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ED"/>
    <w:rsid w:val="000109F5"/>
    <w:rsid w:val="00011975"/>
    <w:rsid w:val="00047E95"/>
    <w:rsid w:val="00054307"/>
    <w:rsid w:val="000648FA"/>
    <w:rsid w:val="000731DD"/>
    <w:rsid w:val="000827CA"/>
    <w:rsid w:val="0009348E"/>
    <w:rsid w:val="000957F3"/>
    <w:rsid w:val="000B3C1C"/>
    <w:rsid w:val="000D776F"/>
    <w:rsid w:val="0011343C"/>
    <w:rsid w:val="0014698B"/>
    <w:rsid w:val="00146B87"/>
    <w:rsid w:val="001605F3"/>
    <w:rsid w:val="001607A6"/>
    <w:rsid w:val="00173950"/>
    <w:rsid w:val="001B5804"/>
    <w:rsid w:val="001F0A81"/>
    <w:rsid w:val="00214627"/>
    <w:rsid w:val="002276D2"/>
    <w:rsid w:val="00243D87"/>
    <w:rsid w:val="00253A46"/>
    <w:rsid w:val="00257597"/>
    <w:rsid w:val="0026288F"/>
    <w:rsid w:val="00264B55"/>
    <w:rsid w:val="00271DB1"/>
    <w:rsid w:val="00276163"/>
    <w:rsid w:val="002A5BA7"/>
    <w:rsid w:val="002A6EBF"/>
    <w:rsid w:val="002B1546"/>
    <w:rsid w:val="002C1DF9"/>
    <w:rsid w:val="002C5AFE"/>
    <w:rsid w:val="002D73E0"/>
    <w:rsid w:val="002E3B9C"/>
    <w:rsid w:val="002F67E8"/>
    <w:rsid w:val="002F6DEF"/>
    <w:rsid w:val="00303AB9"/>
    <w:rsid w:val="003064CD"/>
    <w:rsid w:val="00315BC0"/>
    <w:rsid w:val="00322059"/>
    <w:rsid w:val="00336AFC"/>
    <w:rsid w:val="00384F0B"/>
    <w:rsid w:val="003921D5"/>
    <w:rsid w:val="0039669A"/>
    <w:rsid w:val="003B6403"/>
    <w:rsid w:val="003C71B3"/>
    <w:rsid w:val="003E709F"/>
    <w:rsid w:val="003F2797"/>
    <w:rsid w:val="0041040C"/>
    <w:rsid w:val="00421509"/>
    <w:rsid w:val="0042279C"/>
    <w:rsid w:val="0044573A"/>
    <w:rsid w:val="0046132D"/>
    <w:rsid w:val="004825B0"/>
    <w:rsid w:val="00494A60"/>
    <w:rsid w:val="004B0AD7"/>
    <w:rsid w:val="004B201A"/>
    <w:rsid w:val="004E30F3"/>
    <w:rsid w:val="00510778"/>
    <w:rsid w:val="00517ABC"/>
    <w:rsid w:val="00522BA9"/>
    <w:rsid w:val="00523DF5"/>
    <w:rsid w:val="00524485"/>
    <w:rsid w:val="00535748"/>
    <w:rsid w:val="005453DB"/>
    <w:rsid w:val="00550823"/>
    <w:rsid w:val="00551A9B"/>
    <w:rsid w:val="005552FC"/>
    <w:rsid w:val="00562DB2"/>
    <w:rsid w:val="0056578C"/>
    <w:rsid w:val="00582B77"/>
    <w:rsid w:val="0059099A"/>
    <w:rsid w:val="005A1CCD"/>
    <w:rsid w:val="005C0B95"/>
    <w:rsid w:val="005F1254"/>
    <w:rsid w:val="005F4F85"/>
    <w:rsid w:val="0063559D"/>
    <w:rsid w:val="00683E3C"/>
    <w:rsid w:val="006858ED"/>
    <w:rsid w:val="00694EED"/>
    <w:rsid w:val="00697396"/>
    <w:rsid w:val="006C2A39"/>
    <w:rsid w:val="006C5AD1"/>
    <w:rsid w:val="006D707D"/>
    <w:rsid w:val="006E57EA"/>
    <w:rsid w:val="006F66D6"/>
    <w:rsid w:val="00700DD9"/>
    <w:rsid w:val="00706109"/>
    <w:rsid w:val="007154D1"/>
    <w:rsid w:val="00730D37"/>
    <w:rsid w:val="007343DB"/>
    <w:rsid w:val="0073756B"/>
    <w:rsid w:val="007379A0"/>
    <w:rsid w:val="00760411"/>
    <w:rsid w:val="007606EC"/>
    <w:rsid w:val="00762B99"/>
    <w:rsid w:val="007656B3"/>
    <w:rsid w:val="0079414D"/>
    <w:rsid w:val="007A2E06"/>
    <w:rsid w:val="007B7064"/>
    <w:rsid w:val="007C2F48"/>
    <w:rsid w:val="007C600C"/>
    <w:rsid w:val="007E0CE7"/>
    <w:rsid w:val="007E1A78"/>
    <w:rsid w:val="007F7C43"/>
    <w:rsid w:val="008405D6"/>
    <w:rsid w:val="00846B4F"/>
    <w:rsid w:val="00851B2E"/>
    <w:rsid w:val="00884C52"/>
    <w:rsid w:val="00895507"/>
    <w:rsid w:val="008B69F8"/>
    <w:rsid w:val="008B7B0A"/>
    <w:rsid w:val="008C6D71"/>
    <w:rsid w:val="008E5651"/>
    <w:rsid w:val="008E5B0C"/>
    <w:rsid w:val="008F4C67"/>
    <w:rsid w:val="00903258"/>
    <w:rsid w:val="00907744"/>
    <w:rsid w:val="00916576"/>
    <w:rsid w:val="00931991"/>
    <w:rsid w:val="00943E70"/>
    <w:rsid w:val="009470AB"/>
    <w:rsid w:val="0095700D"/>
    <w:rsid w:val="00965562"/>
    <w:rsid w:val="009A254B"/>
    <w:rsid w:val="009B3776"/>
    <w:rsid w:val="009D49CE"/>
    <w:rsid w:val="009D5EA7"/>
    <w:rsid w:val="009F5610"/>
    <w:rsid w:val="009F6C24"/>
    <w:rsid w:val="00A038A3"/>
    <w:rsid w:val="00A1089E"/>
    <w:rsid w:val="00A35FD4"/>
    <w:rsid w:val="00A461AE"/>
    <w:rsid w:val="00AA17BB"/>
    <w:rsid w:val="00AA3C22"/>
    <w:rsid w:val="00AB0147"/>
    <w:rsid w:val="00AB3E9E"/>
    <w:rsid w:val="00AD0C4B"/>
    <w:rsid w:val="00AD3F6D"/>
    <w:rsid w:val="00AD6044"/>
    <w:rsid w:val="00AE458D"/>
    <w:rsid w:val="00AF7B68"/>
    <w:rsid w:val="00B20CF5"/>
    <w:rsid w:val="00B21397"/>
    <w:rsid w:val="00B80930"/>
    <w:rsid w:val="00B94C7C"/>
    <w:rsid w:val="00BA0092"/>
    <w:rsid w:val="00BB7AB3"/>
    <w:rsid w:val="00BC7D04"/>
    <w:rsid w:val="00BD0F84"/>
    <w:rsid w:val="00BE07D6"/>
    <w:rsid w:val="00BE66C5"/>
    <w:rsid w:val="00C15293"/>
    <w:rsid w:val="00C314D1"/>
    <w:rsid w:val="00C35160"/>
    <w:rsid w:val="00C354CE"/>
    <w:rsid w:val="00C42066"/>
    <w:rsid w:val="00C43A60"/>
    <w:rsid w:val="00C51DD4"/>
    <w:rsid w:val="00C5770B"/>
    <w:rsid w:val="00C61EA7"/>
    <w:rsid w:val="00C633C3"/>
    <w:rsid w:val="00C639AB"/>
    <w:rsid w:val="00C71C69"/>
    <w:rsid w:val="00C71EF8"/>
    <w:rsid w:val="00C9546D"/>
    <w:rsid w:val="00CB5278"/>
    <w:rsid w:val="00CB6AA2"/>
    <w:rsid w:val="00CC4883"/>
    <w:rsid w:val="00CE0AF7"/>
    <w:rsid w:val="00CF13A7"/>
    <w:rsid w:val="00CF2263"/>
    <w:rsid w:val="00CF35E0"/>
    <w:rsid w:val="00D40FB8"/>
    <w:rsid w:val="00D41EC3"/>
    <w:rsid w:val="00D46372"/>
    <w:rsid w:val="00D50F89"/>
    <w:rsid w:val="00D57CA6"/>
    <w:rsid w:val="00D60C42"/>
    <w:rsid w:val="00D73047"/>
    <w:rsid w:val="00D81544"/>
    <w:rsid w:val="00D93D45"/>
    <w:rsid w:val="00DB7C04"/>
    <w:rsid w:val="00DC62C4"/>
    <w:rsid w:val="00E219DB"/>
    <w:rsid w:val="00E21D78"/>
    <w:rsid w:val="00E3088D"/>
    <w:rsid w:val="00E322A7"/>
    <w:rsid w:val="00E33CA7"/>
    <w:rsid w:val="00E546F4"/>
    <w:rsid w:val="00E6611B"/>
    <w:rsid w:val="00E7611C"/>
    <w:rsid w:val="00E846CB"/>
    <w:rsid w:val="00EA2B5C"/>
    <w:rsid w:val="00EC5029"/>
    <w:rsid w:val="00F02464"/>
    <w:rsid w:val="00F10DCC"/>
    <w:rsid w:val="00F119FC"/>
    <w:rsid w:val="00F303D7"/>
    <w:rsid w:val="00F36F01"/>
    <w:rsid w:val="00F43C7F"/>
    <w:rsid w:val="00F53FEF"/>
    <w:rsid w:val="00F568F5"/>
    <w:rsid w:val="00F71D69"/>
    <w:rsid w:val="00F91AA1"/>
    <w:rsid w:val="00F9498E"/>
    <w:rsid w:val="00FE0E8E"/>
    <w:rsid w:val="00FE2E62"/>
    <w:rsid w:val="00FF06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tabs>
        <w:tab w:val="num" w:pos="643"/>
      </w:tabs>
      <w:ind w:left="643" w:hanging="360"/>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CT-BulletILivello">
    <w:name w:val="CT - Bullet I Livello"/>
    <w:basedOn w:val="Normale"/>
    <w:rsid w:val="00047E95"/>
    <w:pPr>
      <w:widowControl/>
      <w:numPr>
        <w:numId w:val="31"/>
      </w:numPr>
      <w:tabs>
        <w:tab w:val="clear" w:pos="720"/>
        <w:tab w:val="num" w:pos="360"/>
      </w:tabs>
      <w:overflowPunct w:val="0"/>
      <w:autoSpaceDE w:val="0"/>
      <w:autoSpaceDN w:val="0"/>
      <w:adjustRightInd w:val="0"/>
      <w:spacing w:line="240" w:lineRule="atLeast"/>
      <w:ind w:left="0" w:firstLine="0"/>
      <w:textAlignment w:val="baseline"/>
    </w:pPr>
    <w:rPr>
      <w:sz w:val="22"/>
      <w:szCs w:val="24"/>
    </w:rPr>
  </w:style>
  <w:style w:type="paragraph" w:customStyle="1" w:styleId="StileCorpodeltesto3TrebuchetMS14ptNonGrassettoNessu">
    <w:name w:val="Stile Corpo del testo 3 + Trebuchet MS 14 pt Non Grassetto Nessu..."/>
    <w:basedOn w:val="Corpodeltesto3"/>
    <w:rsid w:val="00047E95"/>
    <w:pPr>
      <w:widowControl/>
      <w:spacing w:line="360" w:lineRule="auto"/>
      <w:ind w:right="-535"/>
      <w:jc w:val="left"/>
    </w:pPr>
    <w:rPr>
      <w:b w:val="0"/>
      <w:sz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tabs>
        <w:tab w:val="num" w:pos="643"/>
      </w:tabs>
      <w:ind w:left="643" w:hanging="360"/>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CT-BulletILivello">
    <w:name w:val="CT - Bullet I Livello"/>
    <w:basedOn w:val="Normale"/>
    <w:rsid w:val="00047E95"/>
    <w:pPr>
      <w:widowControl/>
      <w:numPr>
        <w:numId w:val="31"/>
      </w:numPr>
      <w:tabs>
        <w:tab w:val="clear" w:pos="720"/>
        <w:tab w:val="num" w:pos="360"/>
      </w:tabs>
      <w:overflowPunct w:val="0"/>
      <w:autoSpaceDE w:val="0"/>
      <w:autoSpaceDN w:val="0"/>
      <w:adjustRightInd w:val="0"/>
      <w:spacing w:line="240" w:lineRule="atLeast"/>
      <w:ind w:left="0" w:firstLine="0"/>
      <w:textAlignment w:val="baseline"/>
    </w:pPr>
    <w:rPr>
      <w:sz w:val="22"/>
      <w:szCs w:val="24"/>
    </w:rPr>
  </w:style>
  <w:style w:type="paragraph" w:customStyle="1" w:styleId="StileCorpodeltesto3TrebuchetMS14ptNonGrassettoNessu">
    <w:name w:val="Stile Corpo del testo 3 + Trebuchet MS 14 pt Non Grassetto Nessu..."/>
    <w:basedOn w:val="Corpodeltesto3"/>
    <w:rsid w:val="00047E95"/>
    <w:pPr>
      <w:widowControl/>
      <w:spacing w:line="360" w:lineRule="auto"/>
      <w:ind w:right="-535"/>
      <w:jc w:val="left"/>
    </w:pPr>
    <w:rPr>
      <w:b w:val="0"/>
      <w:sz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it/info/norme/comunitarie/2003_0361_RACC_PMI.pdf" TargetMode="Externa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it/info/norme/comunitarie/2003_0361_RACC_PMI.pdf"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4675</Words>
  <Characters>26651</Characters>
  <Application>Microsoft Office Word</Application>
  <DocSecurity>0</DocSecurity>
  <Lines>222</Lines>
  <Paragraphs>62</Paragraphs>
  <ScaleCrop>false</ScaleCrop>
  <HeadingPairs>
    <vt:vector size="2" baseType="variant">
      <vt:variant>
        <vt:lpstr>Titolo</vt:lpstr>
      </vt:variant>
      <vt:variant>
        <vt:i4>1</vt:i4>
      </vt:variant>
    </vt:vector>
  </HeadingPairs>
  <TitlesOfParts>
    <vt:vector size="1" baseType="lpstr">
      <vt:lpstr>ALLEGATO 9</vt:lpstr>
    </vt:vector>
  </TitlesOfParts>
  <LinksUpToDate>false</LinksUpToDate>
  <CharactersWithSpaces>31264</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2014-10-08T16:17:00Z</dcterms:created>
  <dcterms:modified xsi:type="dcterms:W3CDTF">2014-11-12T07:52:00Z</dcterms:modified>
</cp:coreProperties>
</file>