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6DA833" w14:textId="5096B3DB" w:rsidR="00276101" w:rsidRPr="00345A55" w:rsidRDefault="00276101"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bookmarkStart w:id="0" w:name="_Ref73958908"/>
      <w:bookmarkEnd w:id="0"/>
    </w:p>
    <w:p w14:paraId="4D2CCC3B" w14:textId="77777777" w:rsidR="00276101" w:rsidRPr="00345A55" w:rsidRDefault="00276101"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bookmarkStart w:id="1" w:name="_Ref71041716"/>
      <w:bookmarkStart w:id="2" w:name="_Toc370505141"/>
      <w:bookmarkStart w:id="3" w:name="_GoBack"/>
      <w:bookmarkEnd w:id="1"/>
      <w:bookmarkEnd w:id="3"/>
    </w:p>
    <w:p w14:paraId="61121BB0" w14:textId="77777777" w:rsidR="00345A55" w:rsidRPr="00345A55" w:rsidRDefault="00345A55"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73B3866E" w14:textId="1E1383C3" w:rsidR="00627BAA" w:rsidRPr="00DF6A43" w:rsidRDefault="00627BAA" w:rsidP="00627BAA">
      <w:pPr>
        <w:spacing w:line="276" w:lineRule="auto"/>
        <w:rPr>
          <w:rFonts w:cs="Trebuchet MS"/>
          <w:b/>
          <w:bCs/>
          <w:caps/>
          <w:sz w:val="24"/>
        </w:rPr>
      </w:pPr>
      <w:r w:rsidRPr="00DF6A43">
        <w:rPr>
          <w:rFonts w:cs="Trebuchet MS"/>
          <w:b/>
          <w:bCs/>
          <w:caps/>
          <w:sz w:val="24"/>
        </w:rPr>
        <w:t xml:space="preserve">ALLEGATO </w:t>
      </w:r>
      <w:r>
        <w:rPr>
          <w:rFonts w:cs="Trebuchet MS"/>
          <w:b/>
          <w:bCs/>
          <w:caps/>
          <w:sz w:val="24"/>
        </w:rPr>
        <w:t>1</w:t>
      </w:r>
    </w:p>
    <w:p w14:paraId="49392B70" w14:textId="03D8CFFB" w:rsidR="00627BAA" w:rsidRPr="00DF6A43" w:rsidRDefault="00FE7749" w:rsidP="00627BAA">
      <w:pPr>
        <w:spacing w:line="276" w:lineRule="auto"/>
        <w:rPr>
          <w:rFonts w:cs="Trebuchet MS"/>
          <w:b/>
          <w:bCs/>
          <w:caps/>
          <w:sz w:val="24"/>
        </w:rPr>
      </w:pPr>
      <w:r w:rsidRPr="00FE7749">
        <w:rPr>
          <w:rFonts w:cs="Trebuchet MS"/>
          <w:b/>
          <w:bCs/>
          <w:caps/>
          <w:sz w:val="24"/>
        </w:rPr>
        <w:t>Domanda di partecipazione e dichiarazioni integrative</w:t>
      </w:r>
    </w:p>
    <w:p w14:paraId="30046379" w14:textId="2FC2A45A" w:rsidR="00FE7749" w:rsidRPr="00837BFE" w:rsidRDefault="00FE7749" w:rsidP="00FE7749">
      <w:pPr>
        <w:pStyle w:val="StileTitolocopertinaCrenatura16pt"/>
        <w:spacing w:before="60" w:after="60" w:line="240" w:lineRule="auto"/>
        <w:jc w:val="both"/>
        <w:rPr>
          <w:rFonts w:ascii="Calibri" w:hAnsi="Calibri"/>
          <w:sz w:val="20"/>
          <w:szCs w:val="20"/>
        </w:rPr>
      </w:pPr>
      <w:r w:rsidRPr="00837BFE">
        <w:rPr>
          <w:rFonts w:ascii="Calibri" w:hAnsi="Calibri"/>
          <w:sz w:val="20"/>
          <w:szCs w:val="20"/>
        </w:rPr>
        <w:t>RILASCIATA ANCHE AI SENSI DEGLI ARTT. 46 E 47 DEL D.P.R. 445/2000</w:t>
      </w:r>
    </w:p>
    <w:p w14:paraId="0C092572" w14:textId="3368E682" w:rsidR="00096627" w:rsidRPr="00FE7749" w:rsidRDefault="00FE7749" w:rsidP="00FE7749">
      <w:pPr>
        <w:pStyle w:val="StileTitolocopertinaCrenatura16pt"/>
        <w:spacing w:before="60" w:after="60" w:line="240" w:lineRule="auto"/>
        <w:jc w:val="both"/>
        <w:rPr>
          <w:rFonts w:ascii="Calibri" w:hAnsi="Calibri"/>
          <w:i/>
          <w:caps w:val="0"/>
          <w:sz w:val="20"/>
          <w:szCs w:val="20"/>
        </w:rPr>
      </w:pPr>
      <w:r w:rsidRPr="00FE7749">
        <w:rPr>
          <w:rFonts w:ascii="Calibri" w:hAnsi="Calibri"/>
          <w:i/>
          <w:caps w:val="0"/>
          <w:sz w:val="20"/>
          <w:szCs w:val="20"/>
        </w:rPr>
        <w:t>(Non è ammessa la sostituzione dei certificati e delle dichiarazioni con fotocopie e duplicati non autenticati nelle forme previste dagli articoli 18 e 19 del D.P.R. n. 445/2000)</w:t>
      </w:r>
    </w:p>
    <w:p w14:paraId="7ED90430" w14:textId="1928086A" w:rsidR="00345A55" w:rsidRDefault="00345A55" w:rsidP="00345A55">
      <w:pPr>
        <w:tabs>
          <w:tab w:val="left" w:pos="5103"/>
        </w:tabs>
        <w:spacing w:before="0" w:after="0" w:line="360" w:lineRule="auto"/>
        <w:ind w:right="425"/>
        <w:jc w:val="left"/>
        <w:rPr>
          <w:b/>
          <w:sz w:val="24"/>
        </w:rPr>
      </w:pPr>
    </w:p>
    <w:p w14:paraId="2FD791FE" w14:textId="77777777" w:rsidR="00FE7749" w:rsidRPr="00345A55" w:rsidRDefault="00FE7749" w:rsidP="00345A55">
      <w:pPr>
        <w:tabs>
          <w:tab w:val="left" w:pos="5103"/>
        </w:tabs>
        <w:spacing w:before="0" w:after="0" w:line="360" w:lineRule="auto"/>
        <w:ind w:right="425"/>
        <w:jc w:val="left"/>
        <w:rPr>
          <w:b/>
          <w:sz w:val="24"/>
        </w:rPr>
      </w:pPr>
    </w:p>
    <w:p w14:paraId="23A43471" w14:textId="4E647493" w:rsidR="00345A55" w:rsidRPr="00345A55" w:rsidRDefault="00345A55" w:rsidP="00345A55">
      <w:pPr>
        <w:tabs>
          <w:tab w:val="left" w:pos="5103"/>
        </w:tabs>
        <w:spacing w:before="0" w:after="0" w:line="360" w:lineRule="auto"/>
        <w:ind w:right="425"/>
        <w:rPr>
          <w:sz w:val="24"/>
        </w:rPr>
      </w:pPr>
      <w:r w:rsidRPr="00345A55">
        <w:rPr>
          <w:b/>
          <w:sz w:val="24"/>
        </w:rPr>
        <w:t>Gara a procedura aperta ex art. 60 d.lgs. 50/2016 per l’affidamento del Servizio di recupero e miglioramento della qualità dei dati cartografici</w:t>
      </w:r>
    </w:p>
    <w:p w14:paraId="2E210683" w14:textId="5D22A09C" w:rsidR="00AD1CBC" w:rsidRPr="00345A55" w:rsidRDefault="00AD1CBC"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6C43093D" w14:textId="6251F715" w:rsidR="00AD1CBC" w:rsidRPr="00345A55" w:rsidRDefault="00BF5AED"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r w:rsidRPr="00345A55">
        <w:rPr>
          <w:rFonts w:asciiTheme="minorHAnsi" w:hAnsiTheme="minorHAnsi"/>
          <w:b/>
          <w:color w:val="auto"/>
          <w:kern w:val="0"/>
          <w:sz w:val="24"/>
          <w:szCs w:val="20"/>
        </w:rPr>
        <w:t>SOGEI</w:t>
      </w:r>
    </w:p>
    <w:p w14:paraId="4724A71B" w14:textId="77777777" w:rsidR="00544C1A" w:rsidRPr="00345A55" w:rsidRDefault="00544C1A"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52D64B0B" w14:textId="1038257B" w:rsidR="00AD1CBC" w:rsidRPr="00345A55" w:rsidRDefault="00AD1CBC"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5502927C" w14:textId="77777777" w:rsidR="00882135" w:rsidRPr="00345A55" w:rsidRDefault="00882135"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0209CC8D" w14:textId="3B28AA9F" w:rsidR="00AD1CBC" w:rsidRPr="00345A55" w:rsidRDefault="00AD1CBC"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22267200" w14:textId="0670472B" w:rsidR="007C418E" w:rsidRPr="00345A55" w:rsidRDefault="007C418E"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1C66F485" w14:textId="77777777" w:rsidR="003E6484" w:rsidRPr="00345A55" w:rsidRDefault="003E6484"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p>
    <w:p w14:paraId="4CF8F1BF" w14:textId="31D606EC" w:rsidR="00AD1CBC" w:rsidRPr="00345A55" w:rsidRDefault="00BF5AED" w:rsidP="006C6551">
      <w:pPr>
        <w:pStyle w:val="Titolocopertina"/>
        <w:widowControl/>
        <w:tabs>
          <w:tab w:val="left" w:pos="5103"/>
        </w:tabs>
        <w:spacing w:before="0" w:after="0" w:line="360" w:lineRule="auto"/>
        <w:ind w:left="0"/>
        <w:rPr>
          <w:rFonts w:asciiTheme="minorHAnsi" w:hAnsiTheme="minorHAnsi"/>
          <w:b/>
          <w:color w:val="auto"/>
          <w:kern w:val="0"/>
          <w:sz w:val="24"/>
          <w:szCs w:val="20"/>
        </w:rPr>
      </w:pPr>
      <w:r w:rsidRPr="00345A55">
        <w:rPr>
          <w:rFonts w:asciiTheme="minorHAnsi" w:hAnsiTheme="minorHAnsi"/>
          <w:b/>
          <w:color w:val="auto"/>
          <w:kern w:val="0"/>
          <w:sz w:val="24"/>
          <w:szCs w:val="20"/>
        </w:rPr>
        <w:t>ID 2614</w:t>
      </w:r>
    </w:p>
    <w:p w14:paraId="586271BC" w14:textId="77777777" w:rsidR="00AF3E1C" w:rsidRPr="0009017A" w:rsidRDefault="00AF3E1C" w:rsidP="006C6551">
      <w:pPr>
        <w:pStyle w:val="Titolocopertina"/>
        <w:widowControl/>
        <w:tabs>
          <w:tab w:val="left" w:pos="5103"/>
        </w:tabs>
        <w:spacing w:before="0" w:after="0" w:line="360" w:lineRule="auto"/>
        <w:ind w:left="0"/>
        <w:rPr>
          <w:rFonts w:asciiTheme="minorHAnsi" w:hAnsiTheme="minorHAnsi"/>
          <w:b/>
          <w:color w:val="auto"/>
          <w:kern w:val="0"/>
          <w:sz w:val="20"/>
          <w:szCs w:val="20"/>
        </w:rPr>
      </w:pPr>
    </w:p>
    <w:p w14:paraId="53B21D7A" w14:textId="77777777" w:rsidR="002802D7" w:rsidRPr="0009017A" w:rsidRDefault="00AF3E1C" w:rsidP="006C6551">
      <w:pPr>
        <w:pStyle w:val="Sommario1"/>
        <w:tabs>
          <w:tab w:val="left" w:pos="5103"/>
        </w:tabs>
      </w:pPr>
      <w:r w:rsidRPr="0009017A">
        <w:br w:type="page"/>
      </w:r>
      <w:bookmarkStart w:id="4" w:name="_Toc374094913"/>
      <w:bookmarkStart w:id="5" w:name="_Toc379813307"/>
      <w:bookmarkStart w:id="6" w:name="_Toc382841406"/>
      <w:bookmarkStart w:id="7" w:name="_Toc457307046"/>
    </w:p>
    <w:bookmarkEnd w:id="4"/>
    <w:bookmarkEnd w:id="5"/>
    <w:bookmarkEnd w:id="6"/>
    <w:bookmarkEnd w:id="7"/>
    <w:p w14:paraId="6DFFDF32" w14:textId="77777777" w:rsidR="00FE7749" w:rsidRDefault="00FE7749" w:rsidP="00FE7749">
      <w:pPr>
        <w:spacing w:line="280" w:lineRule="exact"/>
        <w:rPr>
          <w:rFonts w:asciiTheme="minorHAnsi" w:hAnsiTheme="minorHAnsi"/>
        </w:rPr>
      </w:pPr>
    </w:p>
    <w:p w14:paraId="53EFBF6A" w14:textId="41D39B76" w:rsidR="00FE7749" w:rsidRPr="00837BFE" w:rsidRDefault="00FE7749" w:rsidP="00FE7749">
      <w:pPr>
        <w:spacing w:line="280" w:lineRule="exact"/>
        <w:rPr>
          <w:rFonts w:asciiTheme="minorHAnsi" w:hAnsiTheme="minorHAnsi"/>
        </w:rPr>
      </w:pPr>
      <w:r w:rsidRPr="00837BFE">
        <w:rPr>
          <w:rFonts w:asciiTheme="minorHAnsi" w:hAnsiTheme="minorHAnsi"/>
        </w:rPr>
        <w:t>Il presente Allegato, che costituisce parte integrante e sostanziale del Disciplinare, è suddiviso in due parti:</w:t>
      </w:r>
    </w:p>
    <w:p w14:paraId="2F8F2E09" w14:textId="77777777" w:rsidR="00FE7749" w:rsidRPr="00837BFE" w:rsidRDefault="00FE7749" w:rsidP="00FE7749">
      <w:pPr>
        <w:pStyle w:val="Paragrafoelenco"/>
        <w:numPr>
          <w:ilvl w:val="0"/>
          <w:numId w:val="39"/>
        </w:numPr>
        <w:spacing w:before="0" w:after="0" w:line="280" w:lineRule="exact"/>
        <w:rPr>
          <w:rFonts w:asciiTheme="minorHAnsi" w:hAnsiTheme="minorHAnsi"/>
          <w:b/>
        </w:rPr>
      </w:pPr>
      <w:r w:rsidRPr="00837BFE">
        <w:rPr>
          <w:rFonts w:asciiTheme="minorHAnsi" w:hAnsiTheme="minorHAnsi"/>
          <w:b/>
        </w:rPr>
        <w:t>Parte I – Domanda di partecipazione e relative dichiarazioni;</w:t>
      </w:r>
    </w:p>
    <w:p w14:paraId="22E5D1A8" w14:textId="77777777" w:rsidR="00FE7749" w:rsidRPr="00837BFE" w:rsidRDefault="00FE7749" w:rsidP="00FE7749">
      <w:pPr>
        <w:pStyle w:val="Paragrafoelenco"/>
        <w:numPr>
          <w:ilvl w:val="0"/>
          <w:numId w:val="39"/>
        </w:numPr>
        <w:spacing w:before="0" w:after="0" w:line="280" w:lineRule="exact"/>
        <w:rPr>
          <w:rFonts w:asciiTheme="minorHAnsi" w:hAnsiTheme="minorHAnsi"/>
        </w:rPr>
      </w:pPr>
      <w:r w:rsidRPr="00837BFE">
        <w:rPr>
          <w:rFonts w:asciiTheme="minorHAnsi" w:hAnsiTheme="minorHAnsi"/>
          <w:b/>
        </w:rPr>
        <w:t>Parte II - Dichiarazioni integrative</w:t>
      </w:r>
      <w:r w:rsidRPr="00837BFE">
        <w:rPr>
          <w:rFonts w:asciiTheme="minorHAnsi" w:hAnsiTheme="minorHAnsi"/>
        </w:rPr>
        <w:t>.</w:t>
      </w:r>
    </w:p>
    <w:p w14:paraId="65A8F152" w14:textId="6920BF58" w:rsidR="00FE7749" w:rsidRPr="00837BFE" w:rsidRDefault="00FE7749" w:rsidP="00FE7749">
      <w:pPr>
        <w:spacing w:line="280" w:lineRule="exact"/>
        <w:rPr>
          <w:rFonts w:asciiTheme="minorHAnsi" w:hAnsiTheme="minorHAnsi"/>
        </w:rPr>
      </w:pPr>
      <w:r w:rsidRPr="00837BFE">
        <w:rPr>
          <w:rFonts w:asciiTheme="minorHAnsi" w:hAnsiTheme="minorHAnsi"/>
        </w:rPr>
        <w:t>La domanda e le relative dichiarazioni, devono essere rese e sottoscritte con le modalità indicate al par. 1</w:t>
      </w:r>
      <w:r>
        <w:rPr>
          <w:rFonts w:asciiTheme="minorHAnsi" w:hAnsiTheme="minorHAnsi"/>
        </w:rPr>
        <w:t>4</w:t>
      </w:r>
      <w:r w:rsidRPr="00837BFE">
        <w:rPr>
          <w:rFonts w:asciiTheme="minorHAnsi" w:hAnsiTheme="minorHAnsi"/>
        </w:rPr>
        <w:t>.1 del Disciplinare.</w:t>
      </w:r>
    </w:p>
    <w:p w14:paraId="7840C6B1" w14:textId="2F914D95" w:rsidR="00FE7749" w:rsidRPr="00E052C3" w:rsidRDefault="00FE7749" w:rsidP="00FE7749">
      <w:pPr>
        <w:spacing w:line="360" w:lineRule="auto"/>
        <w:outlineLvl w:val="0"/>
        <w:rPr>
          <w:rStyle w:val="Grassettocorsivo"/>
        </w:rPr>
      </w:pPr>
      <w:r w:rsidRPr="00E052C3">
        <w:rPr>
          <w:rFonts w:cs="Arial"/>
          <w:b/>
          <w:bCs/>
          <w:caps/>
          <w:color w:val="0000FF"/>
          <w:kern w:val="32"/>
        </w:rPr>
        <w:br w:type="page"/>
      </w:r>
    </w:p>
    <w:p w14:paraId="68136824" w14:textId="77777777" w:rsidR="00FE7749" w:rsidRPr="00E052C3" w:rsidRDefault="00FE7749" w:rsidP="00AE40B9">
      <w:pPr>
        <w:pStyle w:val="Intestazione"/>
        <w:tabs>
          <w:tab w:val="left" w:pos="6379"/>
        </w:tabs>
        <w:ind w:left="5950"/>
      </w:pPr>
      <w:r w:rsidRPr="00E052C3">
        <w:lastRenderedPageBreak/>
        <w:t>Spett.le</w:t>
      </w:r>
    </w:p>
    <w:p w14:paraId="4B8F16F4" w14:textId="77777777" w:rsidR="00FE7749" w:rsidRPr="00E052C3" w:rsidRDefault="00FE7749" w:rsidP="00AE40B9">
      <w:pPr>
        <w:pStyle w:val="Intestazione"/>
        <w:tabs>
          <w:tab w:val="left" w:pos="6379"/>
        </w:tabs>
        <w:ind w:left="5950"/>
        <w:rPr>
          <w:b/>
          <w:bCs/>
        </w:rPr>
      </w:pPr>
      <w:r w:rsidRPr="00E052C3">
        <w:rPr>
          <w:b/>
          <w:bCs/>
        </w:rPr>
        <w:t>Consip S.p.A.</w:t>
      </w:r>
    </w:p>
    <w:p w14:paraId="4B705B5E" w14:textId="77777777" w:rsidR="00FE7749" w:rsidRPr="00E052C3" w:rsidRDefault="00FE7749" w:rsidP="00AE40B9">
      <w:pPr>
        <w:pStyle w:val="Intestazione"/>
        <w:tabs>
          <w:tab w:val="left" w:pos="6379"/>
        </w:tabs>
        <w:ind w:left="5950"/>
      </w:pPr>
      <w:r w:rsidRPr="00E052C3">
        <w:t>Via Isonzo, 19/E</w:t>
      </w:r>
    </w:p>
    <w:p w14:paraId="306DFEFD" w14:textId="77777777" w:rsidR="00FE7749" w:rsidRPr="00E052C3" w:rsidRDefault="00FE7749" w:rsidP="00AE40B9">
      <w:pPr>
        <w:pStyle w:val="Intestazione"/>
        <w:tabs>
          <w:tab w:val="left" w:pos="6379"/>
        </w:tabs>
        <w:ind w:left="5950"/>
      </w:pPr>
      <w:r w:rsidRPr="00E052C3">
        <w:t>00198 ROMA</w:t>
      </w:r>
    </w:p>
    <w:p w14:paraId="06DC0196" w14:textId="77777777" w:rsidR="00FE7749" w:rsidRPr="00E052C3" w:rsidRDefault="00FE7749" w:rsidP="00FE7749">
      <w:pPr>
        <w:spacing w:line="360" w:lineRule="auto"/>
        <w:rPr>
          <w:rFonts w:cs="Trebuchet MS"/>
        </w:rPr>
      </w:pPr>
    </w:p>
    <w:p w14:paraId="41358A85" w14:textId="17AAD1EA" w:rsidR="00FE7749" w:rsidRPr="00E052C3" w:rsidRDefault="00FE7749" w:rsidP="00FE7749">
      <w:pPr>
        <w:rPr>
          <w:rStyle w:val="BLOCKBOLD"/>
          <w:u w:val="single"/>
        </w:rPr>
      </w:pPr>
      <w:r w:rsidRPr="00837BFE">
        <w:rPr>
          <w:rStyle w:val="BLOCKBOLD"/>
          <w:u w:val="single"/>
        </w:rPr>
        <w:t>DOMANDA di partecipazione</w:t>
      </w:r>
      <w:r w:rsidRPr="00D214F5">
        <w:rPr>
          <w:rStyle w:val="BLOCKBOLD"/>
          <w:u w:val="single"/>
        </w:rPr>
        <w:t xml:space="preserve"> e dichiariazioni integrative</w:t>
      </w:r>
    </w:p>
    <w:p w14:paraId="3E0FDE8B" w14:textId="71C4DC56" w:rsidR="00FE7749" w:rsidRPr="00D214F5" w:rsidRDefault="00046902" w:rsidP="00FE7749">
      <w:pPr>
        <w:rPr>
          <w:caps/>
        </w:rPr>
      </w:pPr>
      <w:r w:rsidRPr="00961AA7">
        <w:t>ANCHE AI SENSI DEGLI ARTT. 46 E 47 DEL D.P.R. 445/2000 PER LA GARA A PROCEDURA APERTA AI SENSI DEL D.LGS. 50/2016 E S.M.I., PER L’AFFIDAMENTO DEL SERVIZIO DI RECUPERO E MIGLIORAMENTO DELL</w:t>
      </w:r>
      <w:r w:rsidRPr="00D214F5">
        <w:t>A QUALITÀ DEI DATI CARTOGRAFICI PER SOGEI - ID SIGEF 2614.</w:t>
      </w:r>
    </w:p>
    <w:p w14:paraId="5B2F7EF4" w14:textId="4D42EA00" w:rsidR="00FE7749" w:rsidRPr="00D214F5" w:rsidRDefault="00FE7749" w:rsidP="00FE7749">
      <w:r w:rsidRPr="00E052C3">
        <w:rPr>
          <w:rFonts w:cs="Trebuchet MS"/>
        </w:rPr>
        <w:t xml:space="preserve">Il sottoscritto ____________, nato a _________ il ____________C.F.__________________, domiciliato per la carica presso la sede societaria ove appresso, nella sua qualità di __________ e legale rappresentante </w:t>
      </w:r>
      <w:r w:rsidRPr="00E052C3">
        <w:t>avente i poteri necessari per impegnare la _________________ nella presente procedura,</w:t>
      </w:r>
      <w:r w:rsidRPr="00E052C3">
        <w:rPr>
          <w:rFonts w:cs="Trebuchet MS"/>
        </w:rPr>
        <w:t xml:space="preserve"> con sede in ______________, Via ____________________, iscritta al Registro delle Imprese di ___ al n. ___, codice fiscale n. __________________ CCNL applicato __________ Settore ___________, </w:t>
      </w:r>
      <w:r w:rsidRPr="00D214F5">
        <w:rPr>
          <w:rFonts w:cs="Trebuchet MS"/>
        </w:rPr>
        <w:t xml:space="preserve">Codice alfanumerico unico, di cui all’articolo 16quater del D.L. n. 76/20____________________, </w:t>
      </w:r>
      <w:r w:rsidRPr="00E052C3">
        <w:rPr>
          <w:rFonts w:cs="Trebuchet MS"/>
        </w:rPr>
        <w:t>che partecipa alla presente iniziativa nella seguente forma _________________</w:t>
      </w:r>
      <w:r w:rsidR="00046902">
        <w:rPr>
          <w:rFonts w:cs="Trebuchet MS"/>
        </w:rPr>
        <w:t xml:space="preserve"> </w:t>
      </w:r>
      <w:r w:rsidR="004F1BC7" w:rsidRPr="00837BFE">
        <w:rPr>
          <w:rFonts w:asciiTheme="minorHAnsi" w:eastAsia="Calibri" w:hAnsiTheme="minorHAnsi"/>
          <w:bCs/>
          <w:iCs/>
        </w:rPr>
        <w:t>[</w:t>
      </w:r>
      <w:r w:rsidR="004F1BC7" w:rsidRPr="004F1BC7">
        <w:rPr>
          <w:rFonts w:asciiTheme="minorHAnsi" w:eastAsia="Calibri" w:hAnsiTheme="minorHAnsi"/>
          <w:bCs/>
          <w:i/>
          <w:iCs/>
        </w:rPr>
        <w:t>indicare una delle forme di partecipazione di cui all’art. 45, comma 2, del codice</w:t>
      </w:r>
      <w:r w:rsidR="004F1BC7" w:rsidRPr="00837BFE">
        <w:rPr>
          <w:rFonts w:asciiTheme="minorHAnsi" w:eastAsia="Calibri" w:hAnsiTheme="minorHAnsi"/>
          <w:bCs/>
          <w:iCs/>
        </w:rPr>
        <w:t>]</w:t>
      </w:r>
      <w:r w:rsidR="00046902">
        <w:t>.</w:t>
      </w:r>
    </w:p>
    <w:p w14:paraId="48264227" w14:textId="77777777" w:rsidR="00FE7749" w:rsidRPr="00E052C3" w:rsidRDefault="00FE7749" w:rsidP="00FE7749">
      <w:pPr>
        <w:rPr>
          <w:rFonts w:cs="Trebuchet MS"/>
        </w:rPr>
      </w:pPr>
      <w:r w:rsidRPr="00E052C3">
        <w:rPr>
          <w:rFonts w:cs="Trebuchet MS"/>
        </w:rPr>
        <w:t>di seguito denominato “operatore”</w:t>
      </w:r>
    </w:p>
    <w:p w14:paraId="7EC4B5D2" w14:textId="77777777" w:rsidR="00FE7749" w:rsidRPr="00E052C3" w:rsidRDefault="00FE7749" w:rsidP="00FE7749">
      <w:pPr>
        <w:rPr>
          <w:rFonts w:cs="Trebuchet MS"/>
        </w:rPr>
      </w:pPr>
      <w:r w:rsidRPr="00E052C3">
        <w:rPr>
          <w:rFonts w:cs="Trebuchet MS"/>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5B802975" w14:textId="77777777" w:rsidR="00FE7749" w:rsidRDefault="00FE7749" w:rsidP="00FE7749">
      <w:pPr>
        <w:jc w:val="center"/>
        <w:rPr>
          <w:rStyle w:val="BLOCKBOLD"/>
        </w:rPr>
      </w:pPr>
    </w:p>
    <w:p w14:paraId="5EC34432" w14:textId="77777777" w:rsidR="00FE7749" w:rsidRDefault="00FE7749" w:rsidP="00FE7749">
      <w:pPr>
        <w:jc w:val="center"/>
        <w:rPr>
          <w:rStyle w:val="BLOCKBOLD"/>
        </w:rPr>
      </w:pPr>
      <w:r w:rsidRPr="00E052C3">
        <w:rPr>
          <w:rStyle w:val="BLOCKBOLD"/>
        </w:rPr>
        <w:t>chiede</w:t>
      </w:r>
    </w:p>
    <w:p w14:paraId="041C1214" w14:textId="77777777" w:rsidR="00FE7749" w:rsidRPr="00E052C3" w:rsidRDefault="00FE7749" w:rsidP="00FE7749">
      <w:pPr>
        <w:jc w:val="center"/>
        <w:rPr>
          <w:rStyle w:val="BLOCKBOLD"/>
        </w:rPr>
      </w:pPr>
    </w:p>
    <w:p w14:paraId="43EE298F" w14:textId="01C72E5D" w:rsidR="00FE7749" w:rsidRPr="00E052C3" w:rsidRDefault="00FE7749" w:rsidP="00FE7749">
      <w:pPr>
        <w:rPr>
          <w:rFonts w:cs="Trebuchet MS"/>
        </w:rPr>
      </w:pPr>
      <w:r w:rsidRPr="00E052C3">
        <w:rPr>
          <w:rFonts w:cs="Trebuchet MS"/>
        </w:rPr>
        <w:t>di partecipare alla presente gara</w:t>
      </w:r>
    </w:p>
    <w:p w14:paraId="22BD37CE" w14:textId="77777777" w:rsidR="00FE7749" w:rsidRDefault="00FE7749" w:rsidP="00FE7749">
      <w:pPr>
        <w:jc w:val="center"/>
        <w:rPr>
          <w:rStyle w:val="BLOCKBOLD"/>
        </w:rPr>
      </w:pPr>
    </w:p>
    <w:p w14:paraId="5012A00B" w14:textId="5578F15B" w:rsidR="00FE7749" w:rsidRDefault="00FE7749" w:rsidP="00FE7749">
      <w:pPr>
        <w:jc w:val="center"/>
        <w:rPr>
          <w:rStyle w:val="BLOCKBOLD"/>
        </w:rPr>
      </w:pPr>
      <w:r w:rsidRPr="00E052C3">
        <w:rPr>
          <w:rStyle w:val="BLOCKBOLD"/>
        </w:rPr>
        <w:t>E DICHIARA</w:t>
      </w:r>
    </w:p>
    <w:p w14:paraId="7592A766" w14:textId="77777777" w:rsidR="00FE7749" w:rsidRDefault="00FE7749" w:rsidP="00FE7749">
      <w:pPr>
        <w:jc w:val="center"/>
        <w:rPr>
          <w:rStyle w:val="BLOCKBOLD"/>
        </w:rPr>
      </w:pPr>
    </w:p>
    <w:p w14:paraId="162CF95B" w14:textId="77777777" w:rsidR="00FE7749" w:rsidRPr="00837BFE" w:rsidRDefault="00FE7749" w:rsidP="00AE40B9">
      <w:pPr>
        <w:spacing w:after="240"/>
        <w:jc w:val="left"/>
        <w:rPr>
          <w:rStyle w:val="BLOCKBOLD"/>
        </w:rPr>
      </w:pPr>
      <w:r w:rsidRPr="00837BFE">
        <w:rPr>
          <w:rStyle w:val="BLOCKBOLD"/>
        </w:rPr>
        <w:t>PARTE I – DOMANDA DI PARTECIPAZIONE E RELATIVE DICHIARAZIONI</w:t>
      </w:r>
    </w:p>
    <w:p w14:paraId="39E1E607" w14:textId="072568AC" w:rsidR="00046902" w:rsidRDefault="00AE40B9" w:rsidP="00FE7749">
      <w:pPr>
        <w:pStyle w:val="Numeroelenco"/>
        <w:widowControl w:val="0"/>
        <w:numPr>
          <w:ilvl w:val="0"/>
          <w:numId w:val="41"/>
        </w:numPr>
        <w:autoSpaceDE w:val="0"/>
        <w:autoSpaceDN w:val="0"/>
        <w:adjustRightInd w:val="0"/>
        <w:spacing w:before="0" w:after="0" w:line="260" w:lineRule="exact"/>
        <w:rPr>
          <w:rFonts w:asciiTheme="minorHAnsi" w:hAnsiTheme="minorHAnsi"/>
          <w:bCs/>
          <w:iCs/>
        </w:rPr>
      </w:pPr>
      <w:r w:rsidRPr="00837BFE">
        <w:rPr>
          <w:rFonts w:asciiTheme="minorHAnsi" w:eastAsia="Calibri" w:hAnsiTheme="minorHAnsi"/>
          <w:bCs/>
          <w:iCs/>
        </w:rPr>
        <w:t xml:space="preserve"> </w:t>
      </w:r>
      <w:r w:rsidR="00FE7749" w:rsidRPr="00837BFE">
        <w:rPr>
          <w:rFonts w:asciiTheme="minorHAnsi" w:eastAsia="Calibri" w:hAnsiTheme="minorHAnsi"/>
          <w:bCs/>
          <w:iCs/>
        </w:rPr>
        <w:t>[</w:t>
      </w:r>
      <w:r w:rsidR="00FE7749" w:rsidRPr="00837BFE">
        <w:rPr>
          <w:rFonts w:asciiTheme="minorHAnsi" w:eastAsia="Calibri" w:hAnsiTheme="minorHAnsi"/>
          <w:bCs/>
          <w:i/>
          <w:iCs/>
        </w:rPr>
        <w:t>eventuale, in caso di pagamento tramite marca da bollo di euro 16,00</w:t>
      </w:r>
      <w:r w:rsidR="00FE7749" w:rsidRPr="00837BFE">
        <w:rPr>
          <w:rFonts w:asciiTheme="minorHAnsi" w:eastAsia="Calibri" w:hAnsiTheme="minorHAnsi"/>
          <w:bCs/>
          <w:iCs/>
        </w:rPr>
        <w:t xml:space="preserve">] che il </w:t>
      </w:r>
      <w:r w:rsidR="00FE7749" w:rsidRPr="00837BFE">
        <w:rPr>
          <w:rFonts w:asciiTheme="minorHAnsi" w:hAnsiTheme="minorHAnsi"/>
          <w:bCs/>
          <w:iCs/>
        </w:rPr>
        <w:t>numero seriale della marca da bollo dii Euro 16,00 - la cui copia si allega a Sistema - con la quale assolve al pagamento del bollo ai fini della partecipazione alla presente procedura è _________.</w:t>
      </w:r>
    </w:p>
    <w:p w14:paraId="1CD34892" w14:textId="4E2D45F7" w:rsidR="00FE7749" w:rsidRPr="008277B3" w:rsidRDefault="00FE7749" w:rsidP="00AE40B9">
      <w:pPr>
        <w:pStyle w:val="Numeroelenco"/>
        <w:spacing w:before="0" w:after="0" w:line="240" w:lineRule="auto"/>
        <w:rPr>
          <w:strike/>
          <w:sz w:val="16"/>
        </w:rPr>
      </w:pPr>
    </w:p>
    <w:p w14:paraId="7093CBDF" w14:textId="77777777" w:rsidR="00FE7749" w:rsidRPr="00837BFE" w:rsidRDefault="00FE7749" w:rsidP="00FE7749">
      <w:pPr>
        <w:pStyle w:val="Numeroelenco"/>
        <w:widowControl w:val="0"/>
        <w:numPr>
          <w:ilvl w:val="0"/>
          <w:numId w:val="34"/>
        </w:numPr>
        <w:tabs>
          <w:tab w:val="num" w:pos="1222"/>
        </w:tabs>
        <w:autoSpaceDE w:val="0"/>
        <w:autoSpaceDN w:val="0"/>
        <w:adjustRightInd w:val="0"/>
        <w:spacing w:before="0" w:after="0" w:line="260" w:lineRule="exact"/>
      </w:pPr>
      <w:r w:rsidRPr="00837BFE">
        <w:rPr>
          <w:rFonts w:cs="Calibri"/>
        </w:rPr>
        <w:t>i seguenti dati: domicilio digitale presente negli indici di cui agli articoli 6-bis e 6-ter del D.lgs. n. 82/05 ________________________; codice fiscale ______________, &lt;</w:t>
      </w:r>
      <w:r w:rsidRPr="00837BFE">
        <w:rPr>
          <w:rFonts w:cs="Calibri"/>
          <w:b/>
          <w:i/>
        </w:rPr>
        <w:t>oppure</w:t>
      </w:r>
      <w:r w:rsidRPr="00837BFE">
        <w:rPr>
          <w:rFonts w:cs="Calibri"/>
          <w:i/>
        </w:rPr>
        <w:t xml:space="preserve"> </w:t>
      </w:r>
      <w:r w:rsidRPr="00837BFE">
        <w:rPr>
          <w:i/>
          <w:color w:val="000000"/>
        </w:rPr>
        <w:t>per gli operatori economici transfrontalieri</w:t>
      </w:r>
      <w:r w:rsidRPr="00837BFE">
        <w:rPr>
          <w:color w:val="000000"/>
        </w:rPr>
        <w:t xml:space="preserve">, l’indirizzo di servizio elettronico di recapito certificato qualificato ai sensi del Regolamento </w:t>
      </w:r>
      <w:proofErr w:type="spellStart"/>
      <w:r w:rsidRPr="00837BFE">
        <w:rPr>
          <w:color w:val="000000"/>
        </w:rPr>
        <w:t>eIDAS</w:t>
      </w:r>
      <w:proofErr w:type="spellEnd"/>
      <w:r w:rsidRPr="00837BFE">
        <w:rPr>
          <w:rFonts w:cs="Calibri"/>
        </w:rPr>
        <w:t xml:space="preserve"> _________________&gt; </w:t>
      </w:r>
      <w:r w:rsidRPr="00837BFE">
        <w:rPr>
          <w:color w:val="000000"/>
        </w:rPr>
        <w:t>e, per le comunicazioni che avvengono a Sistema così come precisato al par.</w:t>
      </w:r>
      <w:r>
        <w:rPr>
          <w:color w:val="000000"/>
        </w:rPr>
        <w:t xml:space="preserve"> 3</w:t>
      </w:r>
      <w:r w:rsidRPr="00837BFE">
        <w:rPr>
          <w:color w:val="000000"/>
        </w:rPr>
        <w:t xml:space="preserve">.3 del Disciplinare, elegge domicilio </w:t>
      </w:r>
      <w:r w:rsidRPr="00837BFE">
        <w:t>nell’apposita area del Sistema ad esso riservata;</w:t>
      </w:r>
    </w:p>
    <w:p w14:paraId="52ED7FF8" w14:textId="77777777" w:rsidR="00046902" w:rsidRDefault="00FE7749" w:rsidP="00FE7749">
      <w:pPr>
        <w:pStyle w:val="Numeroelenco"/>
        <w:tabs>
          <w:tab w:val="num" w:pos="360"/>
        </w:tabs>
        <w:spacing w:line="260" w:lineRule="exact"/>
        <w:ind w:left="360"/>
        <w:rPr>
          <w:i/>
          <w:color w:val="000000"/>
        </w:rPr>
      </w:pPr>
      <w:r w:rsidRPr="00837BFE">
        <w:rPr>
          <w:rFonts w:cs="Calibri"/>
          <w:b/>
          <w:i/>
        </w:rPr>
        <w:t>in alternativa,</w:t>
      </w:r>
      <w:r w:rsidRPr="00837BFE">
        <w:rPr>
          <w:rFonts w:cs="Calibri"/>
          <w:b/>
        </w:rPr>
        <w:t xml:space="preserve"> </w:t>
      </w:r>
      <w:r w:rsidRPr="00837BFE">
        <w:rPr>
          <w:i/>
          <w:color w:val="000000"/>
        </w:rPr>
        <w:t>nel caso in cui l’operatore economico non è presente nei predetti indici:</w:t>
      </w:r>
    </w:p>
    <w:p w14:paraId="54DFD02D" w14:textId="4434CB60" w:rsidR="00FE7749" w:rsidRPr="00D214F5" w:rsidRDefault="00FE7749" w:rsidP="00D214F5">
      <w:pPr>
        <w:pStyle w:val="Numeroelenco"/>
        <w:widowControl w:val="0"/>
        <w:autoSpaceDE w:val="0"/>
        <w:autoSpaceDN w:val="0"/>
        <w:adjustRightInd w:val="0"/>
        <w:spacing w:before="0" w:after="0" w:line="260" w:lineRule="exact"/>
        <w:ind w:left="360"/>
        <w:rPr>
          <w:rFonts w:asciiTheme="minorHAnsi" w:hAnsiTheme="minorHAnsi"/>
          <w:bCs/>
          <w:iCs/>
        </w:rPr>
      </w:pPr>
      <w:r w:rsidRPr="00D214F5">
        <w:rPr>
          <w:rFonts w:asciiTheme="minorHAnsi" w:hAnsiTheme="minorHAnsi"/>
          <w:bCs/>
          <w:iCs/>
        </w:rPr>
        <w:t>di non essere presente negli indici di cui agli articoli 6-bis e 6-ter del D.lgs. n. 82/05, e, pertanto, così come previsto al par. 3.3 del Disciplinare, elegge domicilio digitale per tutte le comunicazioni inerenti la presente procedura nell’apposita area del Sistema ad esso riservata;</w:t>
      </w:r>
    </w:p>
    <w:p w14:paraId="294223B1" w14:textId="77777777" w:rsidR="00FE7749" w:rsidRPr="00F52130" w:rsidRDefault="00FE7749" w:rsidP="00FE7749">
      <w:pPr>
        <w:pStyle w:val="Numeroelenco"/>
        <w:ind w:left="360"/>
        <w:rPr>
          <w:rFonts w:cs="Calibri"/>
        </w:rPr>
      </w:pPr>
    </w:p>
    <w:p w14:paraId="2064E9D4" w14:textId="77777777" w:rsidR="00046902" w:rsidRDefault="00FE7749" w:rsidP="00FE7749">
      <w:pPr>
        <w:pStyle w:val="Numeroelenco"/>
        <w:widowControl w:val="0"/>
        <w:numPr>
          <w:ilvl w:val="0"/>
          <w:numId w:val="34"/>
        </w:numPr>
        <w:autoSpaceDE w:val="0"/>
        <w:autoSpaceDN w:val="0"/>
        <w:adjustRightInd w:val="0"/>
        <w:spacing w:before="0" w:after="0" w:line="300" w:lineRule="exact"/>
        <w:rPr>
          <w:rFonts w:cs="Calibri"/>
        </w:rPr>
      </w:pPr>
      <w:r w:rsidRPr="00E052C3">
        <w:rPr>
          <w:rFonts w:cs="Calibri"/>
          <w:i/>
        </w:rPr>
        <w:t xml:space="preserve">In caso di RTI e Consorzi ordinari: </w:t>
      </w:r>
      <w:r w:rsidRPr="00E052C3">
        <w:rPr>
          <w:rFonts w:cs="Calibri"/>
        </w:rPr>
        <w:t>che i dati i dati identificativi e il ruolo di ciascuna impresa sono:</w:t>
      </w:r>
    </w:p>
    <w:p w14:paraId="5F5942C4" w14:textId="77777777" w:rsidR="00046902" w:rsidRDefault="00FE7749" w:rsidP="00FE7749">
      <w:pPr>
        <w:pStyle w:val="usoboll1"/>
        <w:spacing w:line="300" w:lineRule="exact"/>
        <w:ind w:left="360"/>
        <w:rPr>
          <w:rFonts w:cs="Calibri"/>
        </w:rPr>
      </w:pPr>
      <w:r w:rsidRPr="00E052C3">
        <w:rPr>
          <w:rFonts w:cs="Calibri"/>
        </w:rPr>
        <w:t>_______________ (mandataria/mandante; capofila/consorziata) ___________</w:t>
      </w:r>
      <w:proofErr w:type="gramStart"/>
      <w:r w:rsidRPr="00E052C3">
        <w:rPr>
          <w:rFonts w:cs="Calibri"/>
        </w:rPr>
        <w:t>_(</w:t>
      </w:r>
      <w:proofErr w:type="gramEnd"/>
      <w:r w:rsidRPr="00E052C3">
        <w:rPr>
          <w:rFonts w:cs="Calibri"/>
        </w:rPr>
        <w:t>ragione sociale) ______________ (codice fiscale) _______________ (sede)</w:t>
      </w:r>
    </w:p>
    <w:p w14:paraId="6D8AB85F" w14:textId="5A6B3EE8" w:rsidR="00FE7749" w:rsidRPr="008277B3" w:rsidRDefault="00FE7749" w:rsidP="00AE40B9">
      <w:pPr>
        <w:pStyle w:val="Numeroelenco"/>
        <w:spacing w:before="0" w:after="0" w:line="240" w:lineRule="auto"/>
        <w:rPr>
          <w:strike/>
          <w:sz w:val="16"/>
        </w:rPr>
      </w:pPr>
    </w:p>
    <w:p w14:paraId="7DCFF3BE" w14:textId="77777777" w:rsidR="00FE7749" w:rsidRPr="00E83706" w:rsidRDefault="00FE7749" w:rsidP="00FE7749">
      <w:pPr>
        <w:pStyle w:val="Numeroelenco"/>
        <w:widowControl w:val="0"/>
        <w:numPr>
          <w:ilvl w:val="0"/>
          <w:numId w:val="34"/>
        </w:numPr>
        <w:autoSpaceDE w:val="0"/>
        <w:autoSpaceDN w:val="0"/>
        <w:adjustRightInd w:val="0"/>
        <w:spacing w:before="0" w:after="0" w:line="300" w:lineRule="exact"/>
      </w:pPr>
      <w:r w:rsidRPr="00E83706">
        <w:t>Per i raggruppamenti temporanei già costituiti</w:t>
      </w:r>
    </w:p>
    <w:p w14:paraId="3F1CF97F" w14:textId="77777777" w:rsidR="00046902" w:rsidRDefault="00FE7749" w:rsidP="00FE7749">
      <w:pPr>
        <w:ind w:left="708"/>
        <w:rPr>
          <w:rFonts w:cs="Calibri"/>
        </w:rPr>
      </w:pPr>
      <w:r w:rsidRPr="00E052C3">
        <w:rPr>
          <w:rFonts w:cs="Calibri"/>
        </w:rPr>
        <w:t xml:space="preserve">che ai sensi dell’art. 48, co 4 del Codice, le </w:t>
      </w:r>
      <w:r w:rsidRPr="00E052C3">
        <w:rPr>
          <w:rFonts w:cs="Calibri"/>
          <w:b/>
        </w:rPr>
        <w:t>parti del servizio/fornitura</w:t>
      </w:r>
      <w:r w:rsidRPr="00E052C3">
        <w:rPr>
          <w:rFonts w:cs="Calibri"/>
        </w:rPr>
        <w:t xml:space="preserve">, ovvero la </w:t>
      </w:r>
      <w:r w:rsidRPr="00E052C3">
        <w:rPr>
          <w:rFonts w:cs="Calibri"/>
          <w:b/>
        </w:rPr>
        <w:t>percentuale in caso di servizio/forniture indivisibili</w:t>
      </w:r>
      <w:r w:rsidRPr="00E052C3">
        <w:rPr>
          <w:rFonts w:cs="Calibri"/>
        </w:rPr>
        <w:t>, che saranno eseguite dai singoli operatori economici riuniti sono le seguenti:</w:t>
      </w:r>
    </w:p>
    <w:p w14:paraId="3C05CB9D" w14:textId="7E633609" w:rsidR="00FE7749" w:rsidRPr="00841CCD" w:rsidRDefault="00FE7749" w:rsidP="00841CCD">
      <w:pPr>
        <w:ind w:left="720"/>
        <w:rPr>
          <w:rFonts w:cs="Trebuchet MS"/>
          <w:szCs w:val="22"/>
        </w:rPr>
      </w:pPr>
      <w:r w:rsidRPr="00841CCD">
        <w:rPr>
          <w:rFonts w:cs="Trebuchet MS"/>
          <w:szCs w:val="22"/>
        </w:rPr>
        <w:t>1.___________ (denominazione Impresa) Mandataria ______ (attività e/o servizi) _____ (%)</w:t>
      </w:r>
    </w:p>
    <w:p w14:paraId="45610BB8" w14:textId="77777777" w:rsidR="00FE7749" w:rsidRPr="00841CCD" w:rsidRDefault="00FE7749" w:rsidP="00841CCD">
      <w:pPr>
        <w:ind w:left="720"/>
        <w:rPr>
          <w:rFonts w:cs="Trebuchet MS"/>
          <w:szCs w:val="22"/>
        </w:rPr>
      </w:pPr>
      <w:r w:rsidRPr="00841CCD">
        <w:rPr>
          <w:rFonts w:cs="Trebuchet MS"/>
          <w:szCs w:val="22"/>
        </w:rPr>
        <w:t>2.___________ (denominazione Impresa) Mandante _______ (attività e/o servizi) _____ (%)</w:t>
      </w:r>
    </w:p>
    <w:p w14:paraId="370B68D6" w14:textId="77777777" w:rsidR="00FE7749" w:rsidRPr="00841CCD" w:rsidRDefault="00FE7749" w:rsidP="00841CCD">
      <w:pPr>
        <w:ind w:left="720"/>
        <w:rPr>
          <w:rFonts w:cs="Trebuchet MS"/>
          <w:szCs w:val="22"/>
        </w:rPr>
      </w:pPr>
      <w:r w:rsidRPr="00841CCD">
        <w:rPr>
          <w:rFonts w:cs="Trebuchet MS"/>
          <w:szCs w:val="22"/>
        </w:rPr>
        <w:t>3.___________ (denominazione Impresa) Mandante _______ (attività e/o servizi) _____ (%)</w:t>
      </w:r>
    </w:p>
    <w:p w14:paraId="4BC1AF29" w14:textId="77777777" w:rsidR="00FE7749" w:rsidRPr="008277B3" w:rsidRDefault="00FE7749" w:rsidP="00E83706">
      <w:pPr>
        <w:pStyle w:val="Numeroelenco"/>
        <w:spacing w:before="0" w:after="0" w:line="240" w:lineRule="auto"/>
        <w:rPr>
          <w:strike/>
          <w:sz w:val="16"/>
        </w:rPr>
      </w:pPr>
    </w:p>
    <w:p w14:paraId="6069946E" w14:textId="77777777" w:rsidR="00FE7749" w:rsidRPr="00E83706" w:rsidRDefault="00FE7749" w:rsidP="00FE7749">
      <w:pPr>
        <w:pStyle w:val="Numeroelenco"/>
        <w:widowControl w:val="0"/>
        <w:numPr>
          <w:ilvl w:val="0"/>
          <w:numId w:val="34"/>
        </w:numPr>
        <w:autoSpaceDE w:val="0"/>
        <w:autoSpaceDN w:val="0"/>
        <w:adjustRightInd w:val="0"/>
        <w:spacing w:before="0" w:after="0" w:line="300" w:lineRule="exact"/>
      </w:pPr>
      <w:r w:rsidRPr="00E83706">
        <w:t>Per i consorzi ordinari o GEIE già costituiti</w:t>
      </w:r>
    </w:p>
    <w:p w14:paraId="68011AAA" w14:textId="77777777" w:rsidR="00046902" w:rsidRDefault="00FE7749" w:rsidP="00FE7749">
      <w:pPr>
        <w:ind w:left="708"/>
        <w:rPr>
          <w:rFonts w:cs="Calibri"/>
        </w:rPr>
      </w:pPr>
      <w:r w:rsidRPr="00E052C3">
        <w:rPr>
          <w:rFonts w:cs="Calibri"/>
        </w:rPr>
        <w:t xml:space="preserve">che ai sensi dell’art. 48, co 4 del Codice, le </w:t>
      </w:r>
      <w:r w:rsidRPr="00E052C3">
        <w:rPr>
          <w:rFonts w:cs="Calibri"/>
          <w:b/>
        </w:rPr>
        <w:t>parti del servizio/fornitura</w:t>
      </w:r>
      <w:r w:rsidRPr="00E052C3">
        <w:rPr>
          <w:rFonts w:cs="Calibri"/>
        </w:rPr>
        <w:t xml:space="preserve">, ovvero la </w:t>
      </w:r>
      <w:r w:rsidRPr="00E052C3">
        <w:rPr>
          <w:rFonts w:cs="Calibri"/>
          <w:b/>
        </w:rPr>
        <w:t>percentuale in caso di servizio/forniture indivisibili</w:t>
      </w:r>
      <w:r w:rsidRPr="00E052C3">
        <w:rPr>
          <w:rFonts w:cs="Calibri"/>
        </w:rPr>
        <w:t>, che saranno eseguite dai singoli operatori economici consorziati sono le seguenti:</w:t>
      </w:r>
    </w:p>
    <w:p w14:paraId="627AA98C" w14:textId="559C4B49" w:rsidR="00FE7749" w:rsidRPr="00841CCD" w:rsidRDefault="00FE7749" w:rsidP="00841CCD">
      <w:pPr>
        <w:ind w:left="720"/>
        <w:rPr>
          <w:rFonts w:cs="Trebuchet MS"/>
          <w:szCs w:val="22"/>
        </w:rPr>
      </w:pPr>
      <w:r w:rsidRPr="00841CCD">
        <w:rPr>
          <w:rFonts w:cs="Trebuchet MS"/>
          <w:szCs w:val="22"/>
        </w:rPr>
        <w:t>1.___________ (denominazione Impresa) Capogruppo _______ (attività e/o servizi) __</w:t>
      </w:r>
      <w:proofErr w:type="gramStart"/>
      <w:r w:rsidRPr="00841CCD">
        <w:rPr>
          <w:rFonts w:cs="Trebuchet MS"/>
          <w:szCs w:val="22"/>
        </w:rPr>
        <w:t>_(</w:t>
      </w:r>
      <w:proofErr w:type="gramEnd"/>
      <w:r w:rsidRPr="00841CCD">
        <w:rPr>
          <w:rFonts w:cs="Trebuchet MS"/>
          <w:szCs w:val="22"/>
        </w:rPr>
        <w:t>%)</w:t>
      </w:r>
    </w:p>
    <w:p w14:paraId="16C73B93" w14:textId="77777777" w:rsidR="00FE7749" w:rsidRPr="00841CCD" w:rsidRDefault="00FE7749" w:rsidP="00841CCD">
      <w:pPr>
        <w:ind w:left="720"/>
        <w:rPr>
          <w:rFonts w:cs="Trebuchet MS"/>
          <w:szCs w:val="22"/>
        </w:rPr>
      </w:pPr>
      <w:r w:rsidRPr="00841CCD">
        <w:rPr>
          <w:rFonts w:cs="Trebuchet MS"/>
          <w:szCs w:val="22"/>
        </w:rPr>
        <w:t>2. ___________ (denominazione Impresa) Consorziata _______ (attività e/o servizi) __</w:t>
      </w:r>
      <w:proofErr w:type="gramStart"/>
      <w:r w:rsidRPr="00841CCD">
        <w:rPr>
          <w:rFonts w:cs="Trebuchet MS"/>
          <w:szCs w:val="22"/>
        </w:rPr>
        <w:t>_(</w:t>
      </w:r>
      <w:proofErr w:type="gramEnd"/>
      <w:r w:rsidRPr="00841CCD">
        <w:rPr>
          <w:rFonts w:cs="Trebuchet MS"/>
          <w:szCs w:val="22"/>
        </w:rPr>
        <w:t>%)</w:t>
      </w:r>
    </w:p>
    <w:p w14:paraId="74453677" w14:textId="77777777" w:rsidR="00FE7749" w:rsidRPr="00841CCD" w:rsidRDefault="00FE7749" w:rsidP="00841CCD">
      <w:pPr>
        <w:ind w:left="720"/>
        <w:rPr>
          <w:rFonts w:cs="Trebuchet MS"/>
          <w:szCs w:val="22"/>
        </w:rPr>
      </w:pPr>
      <w:r w:rsidRPr="00841CCD">
        <w:rPr>
          <w:rFonts w:cs="Trebuchet MS"/>
          <w:szCs w:val="22"/>
        </w:rPr>
        <w:t>3. ___________ (denominazione Impresa) Consorziata _______ (attività e/o servizi) __</w:t>
      </w:r>
      <w:proofErr w:type="gramStart"/>
      <w:r w:rsidRPr="00841CCD">
        <w:rPr>
          <w:rFonts w:cs="Trebuchet MS"/>
          <w:szCs w:val="22"/>
        </w:rPr>
        <w:t>_(</w:t>
      </w:r>
      <w:proofErr w:type="gramEnd"/>
      <w:r w:rsidRPr="00841CCD">
        <w:rPr>
          <w:rFonts w:cs="Trebuchet MS"/>
          <w:szCs w:val="22"/>
        </w:rPr>
        <w:t>%)</w:t>
      </w:r>
    </w:p>
    <w:p w14:paraId="1E4758B0" w14:textId="77777777" w:rsidR="00FE7749" w:rsidRPr="008277B3" w:rsidRDefault="00FE7749" w:rsidP="00E83706">
      <w:pPr>
        <w:pStyle w:val="Numeroelenco"/>
        <w:spacing w:before="0" w:after="0" w:line="240" w:lineRule="auto"/>
        <w:rPr>
          <w:strike/>
          <w:sz w:val="16"/>
        </w:rPr>
      </w:pPr>
    </w:p>
    <w:p w14:paraId="32220951" w14:textId="77777777" w:rsidR="00FE7749" w:rsidRPr="00E83706" w:rsidRDefault="00FE7749" w:rsidP="00FE7749">
      <w:pPr>
        <w:pStyle w:val="Numeroelenco"/>
        <w:widowControl w:val="0"/>
        <w:numPr>
          <w:ilvl w:val="0"/>
          <w:numId w:val="34"/>
        </w:numPr>
        <w:autoSpaceDE w:val="0"/>
        <w:autoSpaceDN w:val="0"/>
        <w:adjustRightInd w:val="0"/>
        <w:spacing w:before="0" w:after="0" w:line="300" w:lineRule="exact"/>
        <w:rPr>
          <w:lang w:eastAsia="ar-SA"/>
        </w:rPr>
      </w:pPr>
      <w:r w:rsidRPr="00E83706">
        <w:rPr>
          <w:lang w:eastAsia="ar-SA"/>
        </w:rPr>
        <w:t>Per i raggruppamenti temporanei o consorzi ordinari o GEIE non ancora costituiti</w:t>
      </w:r>
    </w:p>
    <w:p w14:paraId="0BBB5EDB" w14:textId="77777777" w:rsidR="00046902" w:rsidRDefault="00FE7749" w:rsidP="00FE7749">
      <w:pPr>
        <w:numPr>
          <w:ilvl w:val="0"/>
          <w:numId w:val="35"/>
        </w:numPr>
        <w:spacing w:before="0" w:after="0" w:line="276" w:lineRule="auto"/>
        <w:ind w:left="709" w:hanging="284"/>
        <w:rPr>
          <w:rFonts w:eastAsia="Calibri" w:cs="Calibri"/>
        </w:rPr>
      </w:pPr>
      <w:r w:rsidRPr="00E052C3">
        <w:rPr>
          <w:rFonts w:eastAsia="Calibri" w:cs="Calibri"/>
        </w:rPr>
        <w:t xml:space="preserve">che il </w:t>
      </w:r>
      <w:r w:rsidRPr="00E052C3">
        <w:rPr>
          <w:rFonts w:eastAsia="Calibri" w:cs="Calibri"/>
          <w:b/>
        </w:rPr>
        <w:t>mandato speciale con rappresentanza o funzioni di capogruppo</w:t>
      </w:r>
      <w:r w:rsidRPr="00E052C3">
        <w:rPr>
          <w:rFonts w:eastAsia="Calibri" w:cs="Calibri"/>
        </w:rPr>
        <w:t xml:space="preserve"> sarà conferito a __________</w:t>
      </w:r>
    </w:p>
    <w:p w14:paraId="5B5F3029" w14:textId="0D68E239" w:rsidR="00FE7749" w:rsidRPr="00E052C3" w:rsidRDefault="00FE7749" w:rsidP="00FE7749">
      <w:pPr>
        <w:numPr>
          <w:ilvl w:val="0"/>
          <w:numId w:val="35"/>
        </w:numPr>
        <w:spacing w:before="0" w:after="0" w:line="276" w:lineRule="auto"/>
        <w:ind w:left="709" w:hanging="284"/>
        <w:rPr>
          <w:rFonts w:eastAsia="Calibri" w:cs="Calibri"/>
        </w:rPr>
      </w:pPr>
      <w:r w:rsidRPr="00E052C3">
        <w:rPr>
          <w:rFonts w:eastAsia="Calibri" w:cs="Calibri"/>
        </w:rPr>
        <w:t xml:space="preserve">in caso di aggiudicazione, di uniformarsi alla disciplina vigente con riguardo ai raggruppamenti temporanei o consorzi o GEIE ai sensi dell’art. 48 </w:t>
      </w:r>
      <w:r w:rsidRPr="00E052C3">
        <w:rPr>
          <w:rFonts w:eastAsia="Calibri" w:cs="Arial"/>
        </w:rPr>
        <w:t>comma</w:t>
      </w:r>
      <w:r w:rsidRPr="00E052C3">
        <w:rPr>
          <w:rFonts w:eastAsia="Calibri" w:cs="Calibri"/>
        </w:rPr>
        <w:t xml:space="preserve"> 8 del Codice conferendo mandato collettivo speciale con rappresentanza all’impresa qualificata come mandataria che stipulerà il contratto in nome e per conto delle mandanti/consorziate;</w:t>
      </w:r>
    </w:p>
    <w:p w14:paraId="68934D0B" w14:textId="77777777" w:rsidR="00046902" w:rsidRDefault="00FE7749" w:rsidP="00FE7749">
      <w:pPr>
        <w:numPr>
          <w:ilvl w:val="0"/>
          <w:numId w:val="35"/>
        </w:numPr>
        <w:spacing w:before="0" w:after="0" w:line="276" w:lineRule="auto"/>
        <w:ind w:left="709" w:hanging="284"/>
        <w:rPr>
          <w:rFonts w:eastAsia="Calibri" w:cs="Calibri"/>
        </w:rPr>
      </w:pPr>
      <w:r w:rsidRPr="00E052C3">
        <w:rPr>
          <w:rFonts w:eastAsia="Calibri" w:cs="Calibri"/>
        </w:rPr>
        <w:t xml:space="preserve">che ai sensi dell’art. 48, co 4 del Codice, le </w:t>
      </w:r>
      <w:r w:rsidRPr="00E052C3">
        <w:rPr>
          <w:rFonts w:eastAsia="Calibri" w:cs="Calibri"/>
          <w:b/>
        </w:rPr>
        <w:t>parti del servizio/fornitura</w:t>
      </w:r>
      <w:r w:rsidRPr="00E052C3">
        <w:rPr>
          <w:rFonts w:eastAsia="Calibri" w:cs="Calibri"/>
        </w:rPr>
        <w:t xml:space="preserve">, ovvero la </w:t>
      </w:r>
      <w:r w:rsidRPr="00E052C3">
        <w:rPr>
          <w:rFonts w:eastAsia="Calibri" w:cs="Calibri"/>
          <w:b/>
        </w:rPr>
        <w:t>percentuale in caso di servizio/forniture indivisibili</w:t>
      </w:r>
      <w:r w:rsidRPr="00E052C3">
        <w:rPr>
          <w:rFonts w:eastAsia="Calibri" w:cs="Calibri"/>
        </w:rPr>
        <w:t>, che saranno eseguite dai singoli operatori economici riuniti/consorziati sono le seguenti:</w:t>
      </w:r>
    </w:p>
    <w:p w14:paraId="195FB7E8" w14:textId="2E32A93D" w:rsidR="00FE7749" w:rsidRPr="00E052C3" w:rsidRDefault="00FE7749" w:rsidP="00FE7749">
      <w:pPr>
        <w:ind w:left="926" w:hanging="218"/>
        <w:rPr>
          <w:rFonts w:cs="Trebuchet MS"/>
          <w:szCs w:val="22"/>
        </w:rPr>
      </w:pPr>
      <w:r w:rsidRPr="00E052C3">
        <w:rPr>
          <w:rFonts w:cs="Trebuchet MS"/>
          <w:szCs w:val="22"/>
        </w:rPr>
        <w:t>1.______ (denominazione Impresa) Mandataria/Capogruppo __ (attività e/o servizi) ____ (%)</w:t>
      </w:r>
    </w:p>
    <w:p w14:paraId="081F0CD6" w14:textId="77777777" w:rsidR="00FE7749" w:rsidRPr="00E052C3" w:rsidRDefault="00FE7749" w:rsidP="00FE7749">
      <w:pPr>
        <w:ind w:left="926" w:hanging="218"/>
        <w:rPr>
          <w:rFonts w:cs="Trebuchet MS"/>
          <w:szCs w:val="22"/>
        </w:rPr>
      </w:pPr>
      <w:r w:rsidRPr="00E052C3">
        <w:rPr>
          <w:rFonts w:cs="Trebuchet MS"/>
          <w:szCs w:val="22"/>
        </w:rPr>
        <w:t>2.______ (denominazione Impresa) Mandante/consorziata ___ (attività e/o servizi) ___ (%)</w:t>
      </w:r>
    </w:p>
    <w:p w14:paraId="2A3C2125" w14:textId="77777777" w:rsidR="00FE7749" w:rsidRPr="00E052C3" w:rsidRDefault="00FE7749" w:rsidP="00FE7749">
      <w:pPr>
        <w:ind w:left="926" w:hanging="218"/>
        <w:rPr>
          <w:rFonts w:cs="Trebuchet MS"/>
          <w:szCs w:val="22"/>
        </w:rPr>
      </w:pPr>
      <w:r w:rsidRPr="00E052C3">
        <w:rPr>
          <w:rFonts w:cs="Trebuchet MS"/>
          <w:szCs w:val="22"/>
        </w:rPr>
        <w:t>3.______ (denominazione Impresa) Mandante/consorziata ____ (attività e/o servizi) ___ (%)</w:t>
      </w:r>
    </w:p>
    <w:p w14:paraId="5FD05325" w14:textId="77777777" w:rsidR="00FE7749" w:rsidRPr="008277B3" w:rsidRDefault="00FE7749" w:rsidP="00E83706">
      <w:pPr>
        <w:pStyle w:val="Numeroelenco"/>
        <w:spacing w:before="0" w:after="0" w:line="240" w:lineRule="auto"/>
        <w:rPr>
          <w:strike/>
          <w:sz w:val="16"/>
        </w:rPr>
      </w:pPr>
    </w:p>
    <w:p w14:paraId="56128FF3" w14:textId="77777777" w:rsidR="00FE7749" w:rsidRPr="00E83706" w:rsidRDefault="00FE7749" w:rsidP="00FE7749">
      <w:pPr>
        <w:pStyle w:val="Numeroelenco"/>
        <w:widowControl w:val="0"/>
        <w:numPr>
          <w:ilvl w:val="0"/>
          <w:numId w:val="34"/>
        </w:numPr>
        <w:autoSpaceDE w:val="0"/>
        <w:autoSpaceDN w:val="0"/>
        <w:adjustRightInd w:val="0"/>
        <w:spacing w:before="0" w:after="0" w:line="300" w:lineRule="exact"/>
        <w:rPr>
          <w:lang w:eastAsia="ar-SA"/>
        </w:rPr>
      </w:pPr>
      <w:r w:rsidRPr="00E83706">
        <w:rPr>
          <w:lang w:eastAsia="ar-SA"/>
        </w:rPr>
        <w:t>Per le aggregazioni di imprese aderenti al contratto di rete: se la rete è dotata di un organo comune con potere di rappresentanza e soggettività giuridica</w:t>
      </w:r>
    </w:p>
    <w:p w14:paraId="680D15E8" w14:textId="77777777" w:rsidR="00046902" w:rsidRDefault="00FE7749" w:rsidP="00FE7749">
      <w:pPr>
        <w:numPr>
          <w:ilvl w:val="0"/>
          <w:numId w:val="36"/>
        </w:numPr>
        <w:spacing w:before="0" w:after="0" w:line="276" w:lineRule="auto"/>
        <w:rPr>
          <w:rFonts w:eastAsia="Calibri" w:cs="Calibri"/>
        </w:rPr>
      </w:pPr>
      <w:r w:rsidRPr="00E052C3">
        <w:rPr>
          <w:rFonts w:eastAsia="Calibri" w:cs="Calibri"/>
        </w:rPr>
        <w:t xml:space="preserve">che l’aggregazione concorre per le seguenti </w:t>
      </w:r>
      <w:proofErr w:type="gramStart"/>
      <w:r w:rsidRPr="00E052C3">
        <w:rPr>
          <w:rFonts w:eastAsia="Calibri" w:cs="Calibri"/>
        </w:rPr>
        <w:t>imprese :</w:t>
      </w:r>
      <w:proofErr w:type="gramEnd"/>
    </w:p>
    <w:p w14:paraId="49281E0C" w14:textId="75FF8E90" w:rsidR="00FE7749" w:rsidRPr="00E052C3" w:rsidRDefault="00FE7749" w:rsidP="00FE7749">
      <w:pPr>
        <w:spacing w:line="276" w:lineRule="auto"/>
        <w:ind w:left="720"/>
        <w:rPr>
          <w:rFonts w:eastAsia="Calibri" w:cs="Calibri"/>
        </w:rPr>
      </w:pPr>
      <w:r w:rsidRPr="00E052C3">
        <w:rPr>
          <w:rFonts w:eastAsia="Calibri" w:cs="Calibri"/>
        </w:rPr>
        <w:t>______________________ (denominazione Impresa)</w:t>
      </w:r>
    </w:p>
    <w:p w14:paraId="231592F2" w14:textId="77777777" w:rsidR="00FE7749" w:rsidRPr="00E052C3" w:rsidRDefault="00FE7749" w:rsidP="00FE7749">
      <w:pPr>
        <w:spacing w:line="276" w:lineRule="auto"/>
        <w:ind w:left="720"/>
        <w:rPr>
          <w:rFonts w:eastAsia="Calibri" w:cs="Calibri"/>
        </w:rPr>
      </w:pPr>
      <w:r w:rsidRPr="00E052C3">
        <w:rPr>
          <w:rFonts w:eastAsia="Calibri" w:cs="Calibri"/>
        </w:rPr>
        <w:t>______________________ (denominazione Impresa)</w:t>
      </w:r>
    </w:p>
    <w:p w14:paraId="0DB30690" w14:textId="77777777" w:rsidR="00FE7749" w:rsidRPr="00E052C3" w:rsidRDefault="00FE7749" w:rsidP="00FE7749">
      <w:pPr>
        <w:spacing w:line="276" w:lineRule="auto"/>
        <w:ind w:left="720"/>
        <w:rPr>
          <w:rFonts w:eastAsia="Calibri" w:cs="Calibri"/>
        </w:rPr>
      </w:pPr>
      <w:r w:rsidRPr="00E052C3">
        <w:rPr>
          <w:rFonts w:eastAsia="Calibri" w:cs="Calibri"/>
        </w:rPr>
        <w:t>______________________ (denominazione Impresa)</w:t>
      </w:r>
    </w:p>
    <w:p w14:paraId="1766A296" w14:textId="77777777" w:rsidR="00046902" w:rsidRDefault="00FE7749" w:rsidP="00FE7749">
      <w:pPr>
        <w:numPr>
          <w:ilvl w:val="0"/>
          <w:numId w:val="36"/>
        </w:numPr>
        <w:spacing w:before="0" w:after="0" w:line="276" w:lineRule="auto"/>
        <w:rPr>
          <w:rFonts w:eastAsia="Calibri" w:cs="Calibri"/>
        </w:rPr>
      </w:pPr>
      <w:r w:rsidRPr="00E052C3">
        <w:rPr>
          <w:rFonts w:eastAsia="Calibri" w:cs="Calibri"/>
        </w:rPr>
        <w:lastRenderedPageBreak/>
        <w:t>che le parti del servizio o della fornitura, ovvero la percentuale in caso di servizio/forniture indivisibili, che saranno eseguite dai singoli operatori economici aggregati in rete sono le seguenti</w:t>
      </w:r>
    </w:p>
    <w:p w14:paraId="75FE02D8" w14:textId="590E5F30" w:rsidR="00FE7749" w:rsidRPr="00E052C3" w:rsidRDefault="00FE7749" w:rsidP="00FE7749">
      <w:pPr>
        <w:ind w:left="720"/>
        <w:rPr>
          <w:rFonts w:cs="Trebuchet MS"/>
          <w:szCs w:val="22"/>
        </w:rPr>
      </w:pPr>
      <w:r w:rsidRPr="00E052C3">
        <w:rPr>
          <w:rFonts w:cs="Trebuchet MS"/>
          <w:szCs w:val="22"/>
        </w:rPr>
        <w:t>1. __________________ (denominazione Impresa) _______ (attività e/o servizi) ______ (%)</w:t>
      </w:r>
    </w:p>
    <w:p w14:paraId="2CC0008C" w14:textId="77777777" w:rsidR="00FE7749" w:rsidRPr="00E052C3" w:rsidRDefault="00FE7749" w:rsidP="00FE7749">
      <w:pPr>
        <w:ind w:left="720"/>
        <w:rPr>
          <w:rFonts w:cs="Trebuchet MS"/>
          <w:szCs w:val="22"/>
        </w:rPr>
      </w:pPr>
      <w:r w:rsidRPr="00E052C3">
        <w:rPr>
          <w:rFonts w:cs="Trebuchet MS"/>
          <w:szCs w:val="22"/>
        </w:rPr>
        <w:t xml:space="preserve">2. __________________ (denominazione </w:t>
      </w:r>
      <w:proofErr w:type="gramStart"/>
      <w:r w:rsidRPr="00E052C3">
        <w:rPr>
          <w:rFonts w:cs="Trebuchet MS"/>
          <w:szCs w:val="22"/>
        </w:rPr>
        <w:t>Impresa)_</w:t>
      </w:r>
      <w:proofErr w:type="gramEnd"/>
      <w:r w:rsidRPr="00E052C3">
        <w:rPr>
          <w:rFonts w:cs="Trebuchet MS"/>
          <w:szCs w:val="22"/>
        </w:rPr>
        <w:t>_______ (attività e/o servizi) ______ (%)</w:t>
      </w:r>
    </w:p>
    <w:p w14:paraId="5CE1B9DF" w14:textId="77777777" w:rsidR="00FE7749" w:rsidRPr="00E052C3" w:rsidRDefault="00FE7749" w:rsidP="00FE7749">
      <w:pPr>
        <w:ind w:left="720"/>
        <w:rPr>
          <w:rFonts w:cs="Trebuchet MS"/>
          <w:szCs w:val="22"/>
        </w:rPr>
      </w:pPr>
      <w:r w:rsidRPr="00E052C3">
        <w:rPr>
          <w:rFonts w:cs="Trebuchet MS"/>
          <w:szCs w:val="22"/>
        </w:rPr>
        <w:t>3. __________________ (denominazione Impresa) _______ (attività e/o servizi) ______ (%)</w:t>
      </w:r>
    </w:p>
    <w:p w14:paraId="5AA496FF" w14:textId="77777777" w:rsidR="00FE7749" w:rsidRPr="008277B3" w:rsidRDefault="00FE7749" w:rsidP="00E83706">
      <w:pPr>
        <w:pStyle w:val="Numeroelenco"/>
        <w:spacing w:before="0" w:after="0" w:line="240" w:lineRule="auto"/>
        <w:rPr>
          <w:strike/>
          <w:sz w:val="16"/>
        </w:rPr>
      </w:pPr>
    </w:p>
    <w:p w14:paraId="77419F8E" w14:textId="77777777" w:rsidR="00FE7749" w:rsidRPr="00E83706" w:rsidRDefault="00FE7749" w:rsidP="00FE7749">
      <w:pPr>
        <w:pStyle w:val="Numeroelenco"/>
        <w:widowControl w:val="0"/>
        <w:numPr>
          <w:ilvl w:val="0"/>
          <w:numId w:val="34"/>
        </w:numPr>
        <w:autoSpaceDE w:val="0"/>
        <w:autoSpaceDN w:val="0"/>
        <w:adjustRightInd w:val="0"/>
        <w:spacing w:before="0" w:after="0" w:line="300" w:lineRule="exact"/>
        <w:rPr>
          <w:lang w:eastAsia="ar-SA"/>
        </w:rPr>
      </w:pPr>
      <w:r w:rsidRPr="00E83706">
        <w:rPr>
          <w:lang w:eastAsia="ar-SA"/>
        </w:rPr>
        <w:t>Per le aggregazioni di imprese aderenti al contratto di rete: se la rete è dotata di un organo comune con potere di rappresentanza ma è priva di soggettività giuridica</w:t>
      </w:r>
    </w:p>
    <w:p w14:paraId="32E7C5FE" w14:textId="77777777" w:rsidR="00046902" w:rsidRDefault="00FE7749" w:rsidP="00FE7749">
      <w:pPr>
        <w:numPr>
          <w:ilvl w:val="0"/>
          <w:numId w:val="38"/>
        </w:numPr>
        <w:spacing w:before="0" w:after="0" w:line="276" w:lineRule="auto"/>
        <w:rPr>
          <w:rFonts w:eastAsia="Calibri" w:cs="Calibri"/>
        </w:rPr>
      </w:pPr>
      <w:r w:rsidRPr="00E052C3">
        <w:rPr>
          <w:rFonts w:eastAsia="Calibri" w:cs="Calibri"/>
        </w:rPr>
        <w:t>che le parti del servizio o della fornitura, ovvero la percentuale in caso di servizio/forniture indivisibili, che saranno eseguite dai singoli operatori economici aggregati in rete sono le seguenti</w:t>
      </w:r>
    </w:p>
    <w:p w14:paraId="4439CBE2" w14:textId="5778086B" w:rsidR="00FE7749" w:rsidRPr="00E052C3" w:rsidRDefault="00FE7749" w:rsidP="00FE7749">
      <w:pPr>
        <w:ind w:left="720"/>
        <w:rPr>
          <w:rFonts w:cs="Trebuchet MS"/>
          <w:szCs w:val="22"/>
        </w:rPr>
      </w:pPr>
      <w:r w:rsidRPr="00E052C3">
        <w:rPr>
          <w:rFonts w:cs="Trebuchet MS"/>
          <w:szCs w:val="22"/>
        </w:rPr>
        <w:t>1.______________ (denominazione Impresa) _________ ___ (attività e/o servizi) _____</w:t>
      </w:r>
      <w:proofErr w:type="gramStart"/>
      <w:r w:rsidRPr="00E052C3">
        <w:rPr>
          <w:rFonts w:cs="Trebuchet MS"/>
          <w:szCs w:val="22"/>
        </w:rPr>
        <w:t>_(</w:t>
      </w:r>
      <w:proofErr w:type="gramEnd"/>
      <w:r w:rsidRPr="00E052C3">
        <w:rPr>
          <w:rFonts w:cs="Trebuchet MS"/>
          <w:szCs w:val="22"/>
        </w:rPr>
        <w:t>%)</w:t>
      </w:r>
    </w:p>
    <w:p w14:paraId="784F81F4" w14:textId="77777777" w:rsidR="00FE7749" w:rsidRPr="00E052C3" w:rsidRDefault="00FE7749" w:rsidP="00FE7749">
      <w:pPr>
        <w:ind w:left="720"/>
        <w:rPr>
          <w:rFonts w:cs="Trebuchet MS"/>
          <w:szCs w:val="22"/>
        </w:rPr>
      </w:pPr>
      <w:r w:rsidRPr="00E052C3">
        <w:rPr>
          <w:rFonts w:cs="Trebuchet MS"/>
          <w:szCs w:val="22"/>
        </w:rPr>
        <w:t>2. _____________ (denominazione Impresa) _____________ (attività e/o servizi) _____</w:t>
      </w:r>
      <w:proofErr w:type="gramStart"/>
      <w:r w:rsidRPr="00E052C3">
        <w:rPr>
          <w:rFonts w:cs="Trebuchet MS"/>
          <w:szCs w:val="22"/>
        </w:rPr>
        <w:t>_(</w:t>
      </w:r>
      <w:proofErr w:type="gramEnd"/>
      <w:r w:rsidRPr="00E052C3">
        <w:rPr>
          <w:rFonts w:cs="Trebuchet MS"/>
          <w:szCs w:val="22"/>
        </w:rPr>
        <w:t>%)</w:t>
      </w:r>
    </w:p>
    <w:p w14:paraId="1D395A37" w14:textId="77777777" w:rsidR="00FE7749" w:rsidRPr="00E052C3" w:rsidRDefault="00FE7749" w:rsidP="00FE7749">
      <w:pPr>
        <w:ind w:left="720"/>
        <w:rPr>
          <w:rFonts w:cs="Trebuchet MS"/>
          <w:szCs w:val="22"/>
        </w:rPr>
      </w:pPr>
      <w:r w:rsidRPr="00E052C3">
        <w:rPr>
          <w:rFonts w:cs="Trebuchet MS"/>
          <w:szCs w:val="22"/>
        </w:rPr>
        <w:t>3. _____________ (denominazione Impresa) _____________ (attività e/o servizi) _____</w:t>
      </w:r>
      <w:proofErr w:type="gramStart"/>
      <w:r w:rsidRPr="00E052C3">
        <w:rPr>
          <w:rFonts w:cs="Trebuchet MS"/>
          <w:szCs w:val="22"/>
        </w:rPr>
        <w:t>_(</w:t>
      </w:r>
      <w:proofErr w:type="gramEnd"/>
      <w:r w:rsidRPr="00E052C3">
        <w:rPr>
          <w:rFonts w:cs="Trebuchet MS"/>
          <w:szCs w:val="22"/>
        </w:rPr>
        <w:t>%)</w:t>
      </w:r>
    </w:p>
    <w:p w14:paraId="3C46AB19" w14:textId="77777777" w:rsidR="00FE7749" w:rsidRPr="008277B3" w:rsidRDefault="00FE7749" w:rsidP="00E83706">
      <w:pPr>
        <w:pStyle w:val="Numeroelenco"/>
        <w:spacing w:before="0" w:after="0" w:line="240" w:lineRule="auto"/>
        <w:rPr>
          <w:strike/>
          <w:sz w:val="16"/>
        </w:rPr>
      </w:pPr>
    </w:p>
    <w:p w14:paraId="7E1EC3FB" w14:textId="77777777" w:rsidR="00FE7749" w:rsidRPr="00E83706" w:rsidRDefault="00FE7749" w:rsidP="00FE7749">
      <w:pPr>
        <w:pStyle w:val="Numeroelenco"/>
        <w:widowControl w:val="0"/>
        <w:numPr>
          <w:ilvl w:val="0"/>
          <w:numId w:val="34"/>
        </w:numPr>
        <w:autoSpaceDE w:val="0"/>
        <w:autoSpaceDN w:val="0"/>
        <w:adjustRightInd w:val="0"/>
        <w:spacing w:before="0" w:after="0" w:line="300" w:lineRule="exact"/>
        <w:rPr>
          <w:lang w:eastAsia="ar-SA"/>
        </w:rPr>
      </w:pPr>
      <w:r w:rsidRPr="00E83706">
        <w:rPr>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16F104AA" w14:textId="77777777" w:rsidR="00046902" w:rsidRDefault="00FE7749" w:rsidP="00FE7749">
      <w:pPr>
        <w:numPr>
          <w:ilvl w:val="0"/>
          <w:numId w:val="37"/>
        </w:numPr>
        <w:spacing w:before="0" w:after="0" w:line="276" w:lineRule="auto"/>
        <w:rPr>
          <w:rFonts w:eastAsia="Calibri" w:cs="Calibri"/>
        </w:rPr>
      </w:pPr>
      <w:r w:rsidRPr="00E052C3">
        <w:rPr>
          <w:rFonts w:eastAsia="Calibri" w:cs="Calibri"/>
        </w:rPr>
        <w:t>in caso di aggiudicazione, il mandato speciale con rappresentanza o funzioni di capogruppo sarà conferito a _____________;</w:t>
      </w:r>
    </w:p>
    <w:p w14:paraId="3918C9A5" w14:textId="00A361F1" w:rsidR="00FE7749" w:rsidRPr="00E052C3" w:rsidRDefault="00FE7749" w:rsidP="00FE7749">
      <w:pPr>
        <w:numPr>
          <w:ilvl w:val="0"/>
          <w:numId w:val="37"/>
        </w:numPr>
        <w:spacing w:before="0" w:after="0" w:line="276" w:lineRule="auto"/>
        <w:rPr>
          <w:rFonts w:eastAsia="Calibri" w:cs="Calibri"/>
        </w:rPr>
      </w:pPr>
      <w:r w:rsidRPr="00E052C3">
        <w:rPr>
          <w:rFonts w:eastAsia="Calibri" w:cs="Calibri"/>
        </w:rPr>
        <w:t>che, in caso di aggiudicazione, si uniformerà alla disciplina vigente in materia di raggruppamenti temporanei;</w:t>
      </w:r>
    </w:p>
    <w:p w14:paraId="124B128B" w14:textId="77777777" w:rsidR="00046902" w:rsidRDefault="00FE7749" w:rsidP="00FE7749">
      <w:pPr>
        <w:numPr>
          <w:ilvl w:val="0"/>
          <w:numId w:val="37"/>
        </w:numPr>
        <w:spacing w:before="0" w:after="0" w:line="276" w:lineRule="auto"/>
        <w:rPr>
          <w:rFonts w:eastAsia="Calibri" w:cs="Calibri"/>
        </w:rPr>
      </w:pPr>
      <w:r w:rsidRPr="00E052C3">
        <w:rPr>
          <w:rFonts w:eastAsia="Calibri" w:cs="Calibri"/>
        </w:rPr>
        <w:t>che le parti del servizio o della fornitura, ovvero la percentuale in caso di servizio/forniture indivisibili, che saranno eseguite dai singoli operatori economici aggregati in rete sono le seguenti</w:t>
      </w:r>
    </w:p>
    <w:p w14:paraId="2059268B" w14:textId="5FEDD94A" w:rsidR="00FE7749" w:rsidRPr="00E052C3" w:rsidRDefault="00FE7749" w:rsidP="00FE7749">
      <w:pPr>
        <w:ind w:left="720"/>
        <w:rPr>
          <w:rFonts w:cs="Trebuchet MS"/>
          <w:szCs w:val="22"/>
        </w:rPr>
      </w:pPr>
      <w:r w:rsidRPr="00E052C3">
        <w:rPr>
          <w:rFonts w:cs="Trebuchet MS"/>
          <w:szCs w:val="22"/>
        </w:rPr>
        <w:t>1.</w:t>
      </w:r>
      <w:r w:rsidR="00B05F73">
        <w:rPr>
          <w:rFonts w:cs="Trebuchet MS"/>
          <w:szCs w:val="22"/>
        </w:rPr>
        <w:t xml:space="preserve"> </w:t>
      </w:r>
      <w:r w:rsidRPr="00E052C3">
        <w:rPr>
          <w:rFonts w:cs="Trebuchet MS"/>
          <w:szCs w:val="22"/>
        </w:rPr>
        <w:t>_____________ (denominazione Impresa) _____________ (attività e/o servizi) ____</w:t>
      </w:r>
      <w:r w:rsidR="00B05F73">
        <w:rPr>
          <w:rFonts w:cs="Trebuchet MS"/>
          <w:szCs w:val="22"/>
        </w:rPr>
        <w:t>_</w:t>
      </w:r>
      <w:r w:rsidRPr="00E052C3">
        <w:rPr>
          <w:rFonts w:cs="Trebuchet MS"/>
          <w:szCs w:val="22"/>
        </w:rPr>
        <w:t>_ (%)</w:t>
      </w:r>
    </w:p>
    <w:p w14:paraId="17285886" w14:textId="77777777" w:rsidR="00FE7749" w:rsidRPr="00E052C3" w:rsidRDefault="00FE7749" w:rsidP="00FE7749">
      <w:pPr>
        <w:ind w:left="720"/>
        <w:rPr>
          <w:rFonts w:cs="Trebuchet MS"/>
          <w:szCs w:val="22"/>
        </w:rPr>
      </w:pPr>
      <w:r w:rsidRPr="00E052C3">
        <w:rPr>
          <w:rFonts w:cs="Trebuchet MS"/>
          <w:szCs w:val="22"/>
        </w:rPr>
        <w:t>2. _____________ (denominazione Impresa) _____________ (attività e/o servizi) ______ (%)</w:t>
      </w:r>
    </w:p>
    <w:p w14:paraId="01D8BEBC" w14:textId="77777777" w:rsidR="00FE7749" w:rsidRPr="00E052C3" w:rsidRDefault="00FE7749" w:rsidP="00FE7749">
      <w:pPr>
        <w:ind w:left="720"/>
        <w:rPr>
          <w:rFonts w:cs="Trebuchet MS"/>
          <w:szCs w:val="22"/>
        </w:rPr>
      </w:pPr>
      <w:r w:rsidRPr="00E052C3">
        <w:rPr>
          <w:rFonts w:cs="Trebuchet MS"/>
          <w:szCs w:val="22"/>
        </w:rPr>
        <w:t>3. _____________ (denominazione Impresa) _____________ (attività e/o servizi) ______ (%)</w:t>
      </w:r>
    </w:p>
    <w:p w14:paraId="7319F2A8" w14:textId="77777777" w:rsidR="00FE7749" w:rsidRPr="008277B3" w:rsidRDefault="00FE7749" w:rsidP="00E83706">
      <w:pPr>
        <w:pStyle w:val="Numeroelenco"/>
        <w:spacing w:before="0" w:after="0" w:line="240" w:lineRule="auto"/>
        <w:rPr>
          <w:strike/>
          <w:sz w:val="16"/>
        </w:rPr>
      </w:pPr>
    </w:p>
    <w:p w14:paraId="26D37892" w14:textId="77777777" w:rsidR="00046902" w:rsidRDefault="00FE7749" w:rsidP="00FE7749">
      <w:pPr>
        <w:pStyle w:val="Numeroelenco"/>
        <w:widowControl w:val="0"/>
        <w:numPr>
          <w:ilvl w:val="0"/>
          <w:numId w:val="34"/>
        </w:numPr>
        <w:autoSpaceDE w:val="0"/>
        <w:autoSpaceDN w:val="0"/>
        <w:adjustRightInd w:val="0"/>
        <w:spacing w:before="0" w:after="0" w:line="300" w:lineRule="exact"/>
        <w:rPr>
          <w:rFonts w:cs="Calibri"/>
        </w:rPr>
      </w:pPr>
      <w:r w:rsidRPr="00E052C3">
        <w:rPr>
          <w:rFonts w:cs="Calibri"/>
          <w:i/>
        </w:rPr>
        <w:t xml:space="preserve">In caso di consorzi di cui all’art. 45, comma 2 </w:t>
      </w:r>
      <w:proofErr w:type="spellStart"/>
      <w:r w:rsidRPr="00E052C3">
        <w:rPr>
          <w:rFonts w:cs="Calibri"/>
          <w:i/>
        </w:rPr>
        <w:t>lett</w:t>
      </w:r>
      <w:proofErr w:type="spellEnd"/>
      <w:r w:rsidRPr="00E052C3">
        <w:rPr>
          <w:rFonts w:cs="Calibri"/>
          <w:i/>
        </w:rPr>
        <w:t>. b) e c),</w:t>
      </w:r>
      <w:r w:rsidRPr="00E052C3">
        <w:rPr>
          <w:rFonts w:cs="Calibri"/>
        </w:rPr>
        <w:t xml:space="preserve"> </w:t>
      </w:r>
      <w:r w:rsidRPr="00E052C3">
        <w:rPr>
          <w:rFonts w:cs="Calibri"/>
          <w:i/>
        </w:rPr>
        <w:t xml:space="preserve">del Codice, </w:t>
      </w:r>
      <w:r w:rsidRPr="00E052C3">
        <w:rPr>
          <w:rFonts w:cs="Calibri"/>
        </w:rPr>
        <w:t xml:space="preserve">che il consorzio di cooperative e imprese artigiane di cui all’art. 45, comma 2 </w:t>
      </w:r>
      <w:proofErr w:type="spellStart"/>
      <w:r w:rsidRPr="00E052C3">
        <w:rPr>
          <w:rFonts w:cs="Calibri"/>
        </w:rPr>
        <w:t>lett</w:t>
      </w:r>
      <w:proofErr w:type="spellEnd"/>
      <w:r w:rsidRPr="00E052C3">
        <w:rPr>
          <w:rFonts w:cs="Calibri"/>
        </w:rPr>
        <w:t xml:space="preserve">. b) del Codice (o il consorzio stabile di cui all’art. 45, comma 2 </w:t>
      </w:r>
      <w:proofErr w:type="spellStart"/>
      <w:r w:rsidRPr="00E052C3">
        <w:rPr>
          <w:rFonts w:cs="Calibri"/>
        </w:rPr>
        <w:t>lett</w:t>
      </w:r>
      <w:proofErr w:type="spellEnd"/>
      <w:r w:rsidRPr="00E052C3">
        <w:rPr>
          <w:rFonts w:cs="Calibri"/>
        </w:rPr>
        <w:t>. c) del Codice) concorre per le seguenti consorziate:</w:t>
      </w:r>
    </w:p>
    <w:p w14:paraId="410F3EA9" w14:textId="77777777" w:rsidR="00046902" w:rsidRDefault="00FE7749" w:rsidP="00FE7749">
      <w:pPr>
        <w:pStyle w:val="usoboll1"/>
        <w:spacing w:line="300" w:lineRule="exact"/>
        <w:ind w:left="720"/>
        <w:rPr>
          <w:rFonts w:cs="Calibri"/>
        </w:rPr>
      </w:pPr>
      <w:r w:rsidRPr="00E052C3">
        <w:rPr>
          <w:rFonts w:cs="Calibri"/>
        </w:rPr>
        <w:t>____________</w:t>
      </w:r>
      <w:r>
        <w:rPr>
          <w:rFonts w:cs="Calibri"/>
        </w:rPr>
        <w:t xml:space="preserve"> </w:t>
      </w:r>
      <w:r w:rsidRPr="00E052C3">
        <w:rPr>
          <w:rFonts w:cs="Calibri"/>
        </w:rPr>
        <w:t>(ragione sociale) ______________ (codice fiscale) _______________ (sede)</w:t>
      </w:r>
    </w:p>
    <w:p w14:paraId="3C4B605B" w14:textId="77777777" w:rsidR="00046902" w:rsidRDefault="00FE7749" w:rsidP="00FE7749">
      <w:pPr>
        <w:pStyle w:val="usoboll1"/>
        <w:spacing w:line="300" w:lineRule="exact"/>
        <w:ind w:left="720"/>
        <w:rPr>
          <w:rFonts w:cs="Calibri"/>
        </w:rPr>
      </w:pPr>
      <w:r w:rsidRPr="00E052C3">
        <w:rPr>
          <w:rFonts w:cs="Calibri"/>
        </w:rPr>
        <w:t>____________</w:t>
      </w:r>
      <w:r>
        <w:rPr>
          <w:rFonts w:cs="Calibri"/>
        </w:rPr>
        <w:t xml:space="preserve"> </w:t>
      </w:r>
      <w:r w:rsidRPr="00E052C3">
        <w:rPr>
          <w:rFonts w:cs="Calibri"/>
        </w:rPr>
        <w:t>(ragione sociale) ______________ (codice fiscale) _______________ (sede)</w:t>
      </w:r>
    </w:p>
    <w:p w14:paraId="7D1439E8" w14:textId="77777777" w:rsidR="00046902" w:rsidRDefault="00FE7749" w:rsidP="00FE7749">
      <w:pPr>
        <w:pStyle w:val="usoboll1"/>
        <w:spacing w:line="300" w:lineRule="exact"/>
        <w:ind w:left="720"/>
        <w:rPr>
          <w:rFonts w:cs="Calibri"/>
        </w:rPr>
      </w:pPr>
      <w:r w:rsidRPr="00E052C3">
        <w:rPr>
          <w:rFonts w:cs="Calibri"/>
        </w:rPr>
        <w:t>____________</w:t>
      </w:r>
      <w:r>
        <w:rPr>
          <w:rFonts w:cs="Calibri"/>
        </w:rPr>
        <w:t xml:space="preserve"> </w:t>
      </w:r>
      <w:r w:rsidRPr="00E052C3">
        <w:rPr>
          <w:rFonts w:cs="Calibri"/>
        </w:rPr>
        <w:t>(ragione sociale) ______________ (codice fiscale) _______________ (sede)</w:t>
      </w:r>
    </w:p>
    <w:p w14:paraId="002C87AC" w14:textId="32BC4E4A" w:rsidR="00FE7749" w:rsidRDefault="00FE7749" w:rsidP="00FE7749">
      <w:pPr>
        <w:ind w:left="360"/>
        <w:rPr>
          <w:rFonts w:cs="Calibri"/>
        </w:rPr>
      </w:pPr>
      <w:r w:rsidRPr="00E052C3">
        <w:rPr>
          <w:rFonts w:cs="Arial"/>
        </w:rPr>
        <w:t>(</w:t>
      </w:r>
      <w:r w:rsidRPr="00E052C3">
        <w:rPr>
          <w:rFonts w:cs="Calibri"/>
          <w:i/>
        </w:rPr>
        <w:t>qualora il consorzio non indichi per quale/i consorziato/i concorre, si intende che lo stesso partecipa in nome e per conto proprio</w:t>
      </w:r>
      <w:r w:rsidRPr="00E052C3">
        <w:rPr>
          <w:rFonts w:cs="Calibri"/>
        </w:rPr>
        <w:t>)</w:t>
      </w:r>
    </w:p>
    <w:p w14:paraId="475D90CC" w14:textId="77777777" w:rsidR="00FE7749" w:rsidRPr="008277B3" w:rsidRDefault="00FE7749" w:rsidP="00E83706">
      <w:pPr>
        <w:pStyle w:val="Numeroelenco"/>
        <w:spacing w:before="0" w:after="0" w:line="240" w:lineRule="auto"/>
        <w:rPr>
          <w:strike/>
          <w:sz w:val="16"/>
        </w:rPr>
      </w:pPr>
    </w:p>
    <w:p w14:paraId="6B88CE9B" w14:textId="77777777" w:rsidR="00FE7749" w:rsidRPr="007B5BF1" w:rsidRDefault="00FE7749" w:rsidP="00FE7749">
      <w:pPr>
        <w:pStyle w:val="Numeroelenco"/>
        <w:widowControl w:val="0"/>
        <w:numPr>
          <w:ilvl w:val="0"/>
          <w:numId w:val="34"/>
        </w:numPr>
        <w:autoSpaceDE w:val="0"/>
        <w:autoSpaceDN w:val="0"/>
        <w:adjustRightInd w:val="0"/>
        <w:spacing w:before="0" w:after="0" w:line="300" w:lineRule="exact"/>
        <w:rPr>
          <w:rFonts w:cs="Calibri"/>
          <w:i/>
        </w:rPr>
      </w:pPr>
      <w:r w:rsidRPr="007B5BF1">
        <w:rPr>
          <w:rFonts w:cs="Calibri"/>
          <w:i/>
        </w:rPr>
        <w:t xml:space="preserve">In caso di Consorzi di cui all’articolo 45, comma 2 </w:t>
      </w:r>
      <w:proofErr w:type="spellStart"/>
      <w:r w:rsidRPr="007B5BF1">
        <w:rPr>
          <w:rFonts w:cs="Calibri"/>
          <w:i/>
        </w:rPr>
        <w:t>lett</w:t>
      </w:r>
      <w:proofErr w:type="spellEnd"/>
      <w:r w:rsidRPr="007B5BF1">
        <w:rPr>
          <w:rFonts w:cs="Calibri"/>
          <w:i/>
        </w:rPr>
        <w:t xml:space="preserve">. c) ove il consorzio ricorra ai requisiti tecnico professionale e/o economico finanziaria alle consorziate non indicate quali esecutrici: </w:t>
      </w:r>
      <w:r w:rsidRPr="007B5BF1">
        <w:rPr>
          <w:rFonts w:cs="Calibri"/>
        </w:rPr>
        <w:t>che il Consorzio, al fine di soddisfare i requisiti di partecipazione prescritti dal Bando di gara ricorre ai requisiti delle consorziate non esecutrici così come di seguito indicato:</w:t>
      </w:r>
    </w:p>
    <w:p w14:paraId="3AF4EDE6" w14:textId="77777777" w:rsidR="00046902" w:rsidRDefault="00FE7749" w:rsidP="00FE7749">
      <w:pPr>
        <w:pStyle w:val="usoboll1"/>
        <w:spacing w:line="300" w:lineRule="exact"/>
        <w:ind w:left="720"/>
        <w:rPr>
          <w:rFonts w:cs="Calibri"/>
        </w:rPr>
      </w:pPr>
      <w:r w:rsidRPr="007B5BF1">
        <w:rPr>
          <w:rFonts w:cs="Calibri"/>
        </w:rPr>
        <w:t>____________</w:t>
      </w:r>
      <w:r>
        <w:rPr>
          <w:rFonts w:cs="Calibri"/>
        </w:rPr>
        <w:t xml:space="preserve"> </w:t>
      </w:r>
      <w:r w:rsidRPr="007B5BF1">
        <w:rPr>
          <w:rFonts w:cs="Calibri"/>
        </w:rPr>
        <w:t>(ragione sociale) ______________ (requisito) _______________ (misura)</w:t>
      </w:r>
    </w:p>
    <w:p w14:paraId="72CD0886" w14:textId="77777777" w:rsidR="00046902" w:rsidRDefault="00FE7749" w:rsidP="00FE7749">
      <w:pPr>
        <w:pStyle w:val="usoboll1"/>
        <w:spacing w:line="300" w:lineRule="exact"/>
        <w:ind w:left="720"/>
        <w:rPr>
          <w:rFonts w:cs="Calibri"/>
        </w:rPr>
      </w:pPr>
      <w:r w:rsidRPr="007B5BF1">
        <w:rPr>
          <w:rFonts w:cs="Calibri"/>
        </w:rPr>
        <w:lastRenderedPageBreak/>
        <w:t>____________</w:t>
      </w:r>
      <w:r>
        <w:rPr>
          <w:rFonts w:cs="Calibri"/>
        </w:rPr>
        <w:t xml:space="preserve"> </w:t>
      </w:r>
      <w:r w:rsidRPr="007B5BF1">
        <w:rPr>
          <w:rFonts w:cs="Calibri"/>
        </w:rPr>
        <w:t>(ragione sociale) ______________ (requisito) _______________ (misura)</w:t>
      </w:r>
    </w:p>
    <w:p w14:paraId="5625BD45" w14:textId="77777777" w:rsidR="00046902" w:rsidRDefault="00FE7749" w:rsidP="00FE7749">
      <w:pPr>
        <w:pStyle w:val="usoboll1"/>
        <w:spacing w:line="300" w:lineRule="exact"/>
        <w:ind w:left="720"/>
        <w:rPr>
          <w:rFonts w:cs="Calibri"/>
        </w:rPr>
      </w:pPr>
      <w:r w:rsidRPr="007B5BF1">
        <w:rPr>
          <w:rFonts w:cs="Calibri"/>
        </w:rPr>
        <w:t>____________</w:t>
      </w:r>
      <w:r>
        <w:rPr>
          <w:rFonts w:cs="Calibri"/>
        </w:rPr>
        <w:t xml:space="preserve"> </w:t>
      </w:r>
      <w:r w:rsidRPr="007B5BF1">
        <w:rPr>
          <w:rFonts w:cs="Calibri"/>
        </w:rPr>
        <w:t>(ragione sociale) ______________ (requisito) _______________ (misura)</w:t>
      </w:r>
    </w:p>
    <w:p w14:paraId="086B70BC" w14:textId="3ECCE97A" w:rsidR="00FE7749" w:rsidRPr="008277B3" w:rsidRDefault="00FE7749" w:rsidP="00E83706">
      <w:pPr>
        <w:pStyle w:val="Numeroelenco"/>
        <w:spacing w:before="0" w:after="0" w:line="240" w:lineRule="auto"/>
        <w:rPr>
          <w:strike/>
          <w:sz w:val="16"/>
        </w:rPr>
      </w:pPr>
    </w:p>
    <w:p w14:paraId="5510B937" w14:textId="77777777" w:rsidR="00FE7749" w:rsidRPr="00D56D6E" w:rsidRDefault="00FE7749" w:rsidP="00FE7749">
      <w:pPr>
        <w:pStyle w:val="Numeroelenco"/>
        <w:widowControl w:val="0"/>
        <w:numPr>
          <w:ilvl w:val="0"/>
          <w:numId w:val="34"/>
        </w:numPr>
        <w:autoSpaceDE w:val="0"/>
        <w:autoSpaceDN w:val="0"/>
        <w:adjustRightInd w:val="0"/>
        <w:spacing w:before="0" w:after="0" w:line="300" w:lineRule="exact"/>
      </w:pPr>
      <w:r w:rsidRPr="00D56D6E">
        <w:t>che l’offerta economica presentata è remunerativa giacché per la sua formulazione ha preso atto e tenuto conto:</w:t>
      </w:r>
    </w:p>
    <w:p w14:paraId="7D9E5FC6" w14:textId="77777777" w:rsidR="00FE7749" w:rsidRPr="00D56D6E" w:rsidRDefault="00FE7749" w:rsidP="004A7ECA">
      <w:pPr>
        <w:ind w:left="425"/>
        <w:rPr>
          <w:rFonts w:cs="Calibri"/>
        </w:rPr>
      </w:pPr>
      <w:r w:rsidRPr="00D56D6E">
        <w:rPr>
          <w:rFonts w:cs="Calibri"/>
        </w:rPr>
        <w:t>a)</w:t>
      </w:r>
      <w:r w:rsidRPr="00D56D6E">
        <w:rPr>
          <w:rFonts w:cs="Calibri"/>
        </w:rPr>
        <w:tab/>
        <w:t>delle condizioni contrattuali e degli oneri compresi quelli eventuali relativi in materia di sicurezza, di assicurazione, di condizioni di lavoro e di previdenza e assistenza in vigore nel luogo dove devono essere svolti i servizi/fornitura;</w:t>
      </w:r>
    </w:p>
    <w:p w14:paraId="3FCD253E" w14:textId="7FBBF26C" w:rsidR="00FE7749" w:rsidRPr="00D56D6E" w:rsidRDefault="00FE7749" w:rsidP="004A7ECA">
      <w:pPr>
        <w:ind w:left="425"/>
        <w:rPr>
          <w:rFonts w:cs="Calibri"/>
        </w:rPr>
      </w:pPr>
      <w:r w:rsidRPr="00D56D6E">
        <w:rPr>
          <w:rFonts w:cs="Calibri"/>
        </w:rPr>
        <w:t>b)</w:t>
      </w:r>
      <w:r w:rsidRPr="00D56D6E">
        <w:rPr>
          <w:rFonts w:cs="Calibri"/>
        </w:rPr>
        <w:tab/>
        <w:t xml:space="preserve">di tutte le circostanze generali, particolari e locali, nessuna esclusa ed eccettuata, che possono avere influito o influire sia sulla prestazione dei </w:t>
      </w:r>
      <w:r w:rsidRPr="00D56D6E">
        <w:rPr>
          <w:rFonts w:cs="Calibri"/>
          <w:i/>
        </w:rPr>
        <w:t>servizi/fornitura</w:t>
      </w:r>
      <w:r w:rsidRPr="00D56D6E">
        <w:rPr>
          <w:rFonts w:cs="Calibri"/>
        </w:rPr>
        <w:t>, sia sulla determinazione della propria offerta;</w:t>
      </w:r>
    </w:p>
    <w:p w14:paraId="3C1A8E2B" w14:textId="77777777" w:rsidR="00FE7749" w:rsidRPr="008277B3" w:rsidRDefault="00FE7749" w:rsidP="00E83706">
      <w:pPr>
        <w:pStyle w:val="Numeroelenco"/>
        <w:spacing w:before="0" w:after="0" w:line="240" w:lineRule="auto"/>
        <w:rPr>
          <w:strike/>
          <w:sz w:val="16"/>
        </w:rPr>
      </w:pPr>
    </w:p>
    <w:p w14:paraId="65CF977F" w14:textId="77777777" w:rsidR="00046902" w:rsidRDefault="00FE7749" w:rsidP="00FE7749">
      <w:pPr>
        <w:pStyle w:val="Numeroelenco"/>
        <w:widowControl w:val="0"/>
        <w:numPr>
          <w:ilvl w:val="0"/>
          <w:numId w:val="34"/>
        </w:numPr>
        <w:autoSpaceDE w:val="0"/>
        <w:autoSpaceDN w:val="0"/>
        <w:adjustRightInd w:val="0"/>
        <w:spacing w:before="0" w:after="0" w:line="300" w:lineRule="exact"/>
      </w:pPr>
      <w:r w:rsidRPr="00D56D6E">
        <w:t>che accetta, senza condizione o riserva alcuna, tutte le norme e disposizioni contenute nella documentazione gara;</w:t>
      </w:r>
    </w:p>
    <w:p w14:paraId="67F3CCA3" w14:textId="77777777" w:rsidR="00046902" w:rsidRPr="008277B3" w:rsidRDefault="00046902" w:rsidP="00E83706">
      <w:pPr>
        <w:pStyle w:val="Numeroelenco"/>
        <w:spacing w:before="0" w:after="0" w:line="240" w:lineRule="auto"/>
        <w:rPr>
          <w:strike/>
          <w:sz w:val="16"/>
        </w:rPr>
      </w:pPr>
    </w:p>
    <w:p w14:paraId="03857117" w14:textId="352102AB" w:rsidR="00FE7749" w:rsidRPr="00E052C3" w:rsidRDefault="00FE7749" w:rsidP="00FE7749">
      <w:pPr>
        <w:pStyle w:val="Numeroelenco"/>
        <w:widowControl w:val="0"/>
        <w:numPr>
          <w:ilvl w:val="0"/>
          <w:numId w:val="34"/>
        </w:numPr>
        <w:autoSpaceDE w:val="0"/>
        <w:autoSpaceDN w:val="0"/>
        <w:adjustRightInd w:val="0"/>
        <w:spacing w:before="0" w:after="0" w:line="300" w:lineRule="exact"/>
      </w:pPr>
      <w:r w:rsidRPr="00E052C3">
        <w:t xml:space="preserve">di essere edotto degli obblighi derivanti dal Codice etico, del Modello di organizzazione, gestione e controllo ex d. </w:t>
      </w:r>
      <w:proofErr w:type="spellStart"/>
      <w:r w:rsidRPr="00E052C3">
        <w:t>lgs</w:t>
      </w:r>
      <w:proofErr w:type="spellEnd"/>
      <w:r w:rsidRPr="00E052C3">
        <w:t>. n. 231/2001 e del Piano triennale per la prevenzione della corruzione e della trasparenza adottati dalla stazione appaltante e</w:t>
      </w:r>
      <w:r w:rsidRPr="00E052C3">
        <w:rPr>
          <w:i/>
        </w:rPr>
        <w:t xml:space="preserve"> </w:t>
      </w:r>
      <w:r w:rsidRPr="00E052C3">
        <w:t xml:space="preserve">reperibili sul sito internet </w:t>
      </w:r>
      <w:hyperlink r:id="rId11" w:history="1">
        <w:r w:rsidRPr="00E052C3">
          <w:rPr>
            <w:rStyle w:val="Collegamentoipertestuale"/>
          </w:rPr>
          <w:t>www.consip.it</w:t>
        </w:r>
      </w:hyperlink>
      <w:r w:rsidRPr="00E052C3">
        <w:t xml:space="preserve"> e di uniformarsi ai principi ivi contenuti</w:t>
      </w:r>
      <w:r w:rsidRPr="00E052C3">
        <w:rPr>
          <w:i/>
        </w:rPr>
        <w:t xml:space="preserve"> e </w:t>
      </w:r>
      <w:r w:rsidRPr="00E052C3">
        <w:t xml:space="preserve">di essere edotto degli obblighi derivanti dal Codice etico, del Modello di organizzazione, gestione e controllo ex d. </w:t>
      </w:r>
      <w:proofErr w:type="spellStart"/>
      <w:r w:rsidRPr="00E052C3">
        <w:t>lgs</w:t>
      </w:r>
      <w:proofErr w:type="spellEnd"/>
      <w:r w:rsidRPr="00E052C3">
        <w:t xml:space="preserve">. n. 231/2001 e del Piano triennale per la prevenzione della corruzione e della trasparenza adottati dalla Committente reperibili sul sito internet </w:t>
      </w:r>
      <w:r w:rsidR="00834EF5" w:rsidRPr="00D214F5">
        <w:rPr>
          <w:rStyle w:val="Collegamentoipertestuale"/>
        </w:rPr>
        <w:t>www.sogei.it</w:t>
      </w:r>
      <w:r w:rsidRPr="00E052C3">
        <w:rPr>
          <w:i/>
        </w:rPr>
        <w:t xml:space="preserve"> </w:t>
      </w:r>
      <w:r w:rsidRPr="00E052C3">
        <w:t>e di impegnarsi, in caso di aggiudicazione, ad osservare e a far osservare ai propri dipendenti e collaboratori, per quanto applicabili, i suddetti codice, modello e Piano della Committente, pena la risoluzione del contratto;</w:t>
      </w:r>
    </w:p>
    <w:p w14:paraId="31503694" w14:textId="77777777" w:rsidR="00FE7749" w:rsidRPr="008277B3" w:rsidRDefault="00FE7749" w:rsidP="00E83706">
      <w:pPr>
        <w:pStyle w:val="Numeroelenco"/>
        <w:spacing w:before="0" w:after="0" w:line="240" w:lineRule="auto"/>
        <w:rPr>
          <w:strike/>
          <w:sz w:val="16"/>
        </w:rPr>
      </w:pPr>
    </w:p>
    <w:p w14:paraId="5072BE86" w14:textId="6DA5C63C" w:rsidR="00046902" w:rsidRDefault="00FE7749" w:rsidP="00FE7749">
      <w:pPr>
        <w:pStyle w:val="Numeroelenco"/>
        <w:widowControl w:val="0"/>
        <w:numPr>
          <w:ilvl w:val="0"/>
          <w:numId w:val="34"/>
        </w:numPr>
        <w:autoSpaceDE w:val="0"/>
        <w:autoSpaceDN w:val="0"/>
        <w:adjustRightInd w:val="0"/>
        <w:spacing w:before="0" w:after="0" w:line="300" w:lineRule="exact"/>
        <w:rPr>
          <w:u w:val="single"/>
        </w:rPr>
      </w:pPr>
      <w:r w:rsidRPr="00E052C3">
        <w:t xml:space="preserve">l’impegno, per tutta la durata del contratto, laddove il dimensionamento del servizio oggetto del contratto richieda di dotarsi di personale aggiuntivo, ad assorbire prioritariamente nel proprio organico il personale già operante alle dipendenze dell’aggiudicatario uscente, come previsto dall’articolo 50 del Codice; si precisa che </w:t>
      </w:r>
      <w:r w:rsidRPr="00E052C3">
        <w:rPr>
          <w:u w:val="single"/>
        </w:rPr>
        <w:t>i dati relativi al precedente affidatario, al numero delle risorse impiegate, al CCNL applicato e al loro inquadramento sono riportate nel</w:t>
      </w:r>
      <w:r w:rsidR="00D2748D">
        <w:rPr>
          <w:u w:val="single"/>
        </w:rPr>
        <w:t>l’Allegato 11 “Tabella Personale Impiegato”</w:t>
      </w:r>
      <w:r w:rsidR="00834EF5">
        <w:rPr>
          <w:u w:val="single"/>
        </w:rPr>
        <w:t>.</w:t>
      </w:r>
    </w:p>
    <w:p w14:paraId="62FF65A5" w14:textId="0EFE64EE" w:rsidR="00FE7749" w:rsidRPr="008277B3" w:rsidRDefault="00FE7749" w:rsidP="00E83706">
      <w:pPr>
        <w:pStyle w:val="Numeroelenco"/>
        <w:spacing w:before="0" w:after="0" w:line="240" w:lineRule="auto"/>
        <w:rPr>
          <w:strike/>
          <w:sz w:val="16"/>
        </w:rPr>
      </w:pPr>
    </w:p>
    <w:p w14:paraId="7AEB4BF8" w14:textId="7B35BE54" w:rsidR="00FE7749" w:rsidRDefault="00FE7749" w:rsidP="00FE7749">
      <w:pPr>
        <w:pStyle w:val="Numeroelenco"/>
        <w:widowControl w:val="0"/>
        <w:numPr>
          <w:ilvl w:val="0"/>
          <w:numId w:val="34"/>
        </w:numPr>
        <w:autoSpaceDE w:val="0"/>
        <w:autoSpaceDN w:val="0"/>
        <w:adjustRightInd w:val="0"/>
        <w:spacing w:before="0" w:after="0" w:line="300" w:lineRule="exact"/>
      </w:pPr>
      <w:r w:rsidRPr="007B5BF1">
        <w:t xml:space="preserve">che accetta, ai sensi dell’art. 100, comma 2 del Codice, i requisiti particolari per l’esecuzione del </w:t>
      </w:r>
      <w:r w:rsidRPr="00504F77">
        <w:t>contratto,</w:t>
      </w:r>
      <w:r w:rsidRPr="00D214F5">
        <w:t xml:space="preserve"> ivi inclusa la clausola sociale</w:t>
      </w:r>
      <w:r w:rsidR="00834EF5" w:rsidRPr="00D214F5">
        <w:t>,</w:t>
      </w:r>
      <w:r w:rsidRPr="00504F77">
        <w:t xml:space="preserve"> nell’ipotesi in cui risulti aggiudicatario;</w:t>
      </w:r>
    </w:p>
    <w:p w14:paraId="2FCE71EA" w14:textId="77777777" w:rsidR="00FE7749" w:rsidRPr="008277B3" w:rsidRDefault="00FE7749" w:rsidP="00E83706">
      <w:pPr>
        <w:pStyle w:val="Numeroelenco"/>
        <w:spacing w:before="0" w:after="0" w:line="240" w:lineRule="auto"/>
        <w:rPr>
          <w:strike/>
          <w:sz w:val="16"/>
        </w:rPr>
      </w:pPr>
    </w:p>
    <w:p w14:paraId="38F1852F" w14:textId="77777777" w:rsidR="00FE7749" w:rsidRPr="006B1127" w:rsidRDefault="00FE7749" w:rsidP="006B1127">
      <w:pPr>
        <w:pStyle w:val="Numeroelenco"/>
        <w:widowControl w:val="0"/>
        <w:numPr>
          <w:ilvl w:val="0"/>
          <w:numId w:val="34"/>
        </w:numPr>
        <w:autoSpaceDE w:val="0"/>
        <w:autoSpaceDN w:val="0"/>
        <w:adjustRightInd w:val="0"/>
        <w:spacing w:before="0" w:after="0" w:line="300" w:lineRule="exact"/>
      </w:pPr>
      <w:r w:rsidRPr="006B1127">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248F3996" w14:textId="77777777" w:rsidR="00FE7749" w:rsidRPr="00504F77" w:rsidRDefault="00FE7749" w:rsidP="00FE7749">
      <w:pPr>
        <w:spacing w:before="100" w:beforeAutospacing="1" w:after="100" w:afterAutospacing="1"/>
        <w:ind w:left="357"/>
        <w:rPr>
          <w:rFonts w:eastAsia="Calibri" w:cs="Calibri"/>
        </w:rPr>
      </w:pPr>
      <w:r w:rsidRPr="00504F77">
        <w:rPr>
          <w:rFonts w:eastAsia="Calibri" w:cs="Calibri"/>
          <w:b/>
          <w:bCs/>
        </w:rPr>
        <w:t>oppure</w:t>
      </w:r>
    </w:p>
    <w:p w14:paraId="25A0FD58" w14:textId="77777777" w:rsidR="00FE7749" w:rsidRPr="0094347B" w:rsidRDefault="00FE7749" w:rsidP="00D214F5">
      <w:pPr>
        <w:pStyle w:val="Numeroelenco"/>
        <w:widowControl w:val="0"/>
        <w:tabs>
          <w:tab w:val="num" w:pos="786"/>
        </w:tabs>
        <w:autoSpaceDE w:val="0"/>
        <w:autoSpaceDN w:val="0"/>
        <w:adjustRightInd w:val="0"/>
        <w:spacing w:before="100" w:beforeAutospacing="1" w:after="100" w:afterAutospacing="1" w:line="300" w:lineRule="exact"/>
        <w:ind w:left="357"/>
        <w:rPr>
          <w:rFonts w:eastAsia="Calibri" w:cs="Calibri"/>
        </w:rPr>
      </w:pPr>
      <w:r w:rsidRPr="00504F77">
        <w:rPr>
          <w:rFonts w:eastAsia="Calibri" w:cs="Calibri"/>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504F77">
        <w:rPr>
          <w:rFonts w:eastAsia="Calibri" w:cs="Calibri"/>
        </w:rPr>
        <w:t>Binding</w:t>
      </w:r>
      <w:proofErr w:type="spellEnd"/>
      <w:r w:rsidRPr="00504F77">
        <w:rPr>
          <w:rFonts w:eastAsia="Calibri" w:cs="Calibri"/>
        </w:rPr>
        <w:t xml:space="preserve"> Corporate </w:t>
      </w:r>
      <w:proofErr w:type="spellStart"/>
      <w:r w:rsidRPr="00504F77">
        <w:rPr>
          <w:rFonts w:eastAsia="Calibri" w:cs="Calibri"/>
        </w:rPr>
        <w:t>Rules</w:t>
      </w:r>
      <w:proofErr w:type="spellEnd"/>
      <w:r w:rsidRPr="00504F77">
        <w:rPr>
          <w:rFonts w:eastAsia="Calibri" w:cs="Calibri"/>
        </w:rPr>
        <w:t xml:space="preserve"> - BCR), che di seguito si elencano___________________________________</w:t>
      </w:r>
    </w:p>
    <w:p w14:paraId="2C23E83F" w14:textId="77777777" w:rsidR="00FE7749" w:rsidRPr="008277B3" w:rsidRDefault="00FE7749" w:rsidP="00E83706">
      <w:pPr>
        <w:pStyle w:val="Numeroelenco"/>
        <w:spacing w:before="0" w:after="0" w:line="240" w:lineRule="auto"/>
        <w:rPr>
          <w:strike/>
          <w:sz w:val="16"/>
        </w:rPr>
      </w:pPr>
    </w:p>
    <w:p w14:paraId="4C27850D" w14:textId="669A9DCA" w:rsidR="00FE7749" w:rsidRPr="000974E6" w:rsidRDefault="00FE7749" w:rsidP="00FE7749">
      <w:pPr>
        <w:pStyle w:val="Numeroelenco"/>
        <w:widowControl w:val="0"/>
        <w:numPr>
          <w:ilvl w:val="0"/>
          <w:numId w:val="34"/>
        </w:numPr>
        <w:autoSpaceDE w:val="0"/>
        <w:autoSpaceDN w:val="0"/>
        <w:adjustRightInd w:val="0"/>
        <w:spacing w:before="0" w:after="0" w:line="300" w:lineRule="exact"/>
      </w:pPr>
      <w:r w:rsidRPr="00E052C3">
        <w:rPr>
          <w:i/>
        </w:rPr>
        <w:lastRenderedPageBreak/>
        <w:t>(eventuale, rendere la dichiarazione solo nel caso in cui venga rilasciata tramite bonifico)</w:t>
      </w:r>
      <w:r w:rsidRPr="00E052C3">
        <w:t xml:space="preserve"> che, in caso </w:t>
      </w:r>
      <w:r w:rsidRPr="00D56D6E">
        <w:t>di restituzione della garanzia provvisoria costituita tramite bonifico, il relativo versamento dovrà essere effettuato sul conto corrente bancario IBAN n. __</w:t>
      </w:r>
      <w:r w:rsidR="00961AA7">
        <w:t>______</w:t>
      </w:r>
      <w:r w:rsidRPr="00D56D6E">
        <w:t>___ intestato a _</w:t>
      </w:r>
      <w:r w:rsidR="00961AA7">
        <w:t>_______</w:t>
      </w:r>
      <w:r w:rsidRPr="00D56D6E">
        <w:t>____, presso __</w:t>
      </w:r>
      <w:r w:rsidR="00961AA7">
        <w:t>_____</w:t>
      </w:r>
      <w:r w:rsidRPr="00D56D6E">
        <w:t>__;</w:t>
      </w:r>
    </w:p>
    <w:p w14:paraId="6194B75E" w14:textId="77777777" w:rsidR="00FE7749" w:rsidRPr="008277B3" w:rsidRDefault="00FE7749" w:rsidP="00E83706">
      <w:pPr>
        <w:pStyle w:val="Numeroelenco"/>
        <w:spacing w:before="0" w:after="0" w:line="240" w:lineRule="auto"/>
        <w:rPr>
          <w:strike/>
          <w:sz w:val="16"/>
        </w:rPr>
      </w:pPr>
    </w:p>
    <w:p w14:paraId="214B72DB" w14:textId="2575BA8A" w:rsidR="00FE7749" w:rsidRPr="00F74DBE" w:rsidRDefault="00FE7749" w:rsidP="00FE7749">
      <w:pPr>
        <w:pStyle w:val="Numeroelenco"/>
        <w:widowControl w:val="0"/>
        <w:numPr>
          <w:ilvl w:val="0"/>
          <w:numId w:val="34"/>
        </w:numPr>
        <w:tabs>
          <w:tab w:val="num" w:pos="786"/>
        </w:tabs>
        <w:autoSpaceDE w:val="0"/>
        <w:autoSpaceDN w:val="0"/>
        <w:adjustRightInd w:val="0"/>
        <w:spacing w:before="0" w:after="0" w:line="300" w:lineRule="exact"/>
      </w:pPr>
      <w:r w:rsidRPr="00F74DBE">
        <w:t xml:space="preserve">di essere a conoscenza che Sogei, ai sensi e per gli effetti all’art. 4 comma 4 del D.lgs. 231/02 e </w:t>
      </w:r>
      <w:proofErr w:type="spellStart"/>
      <w:r w:rsidRPr="00F74DBE">
        <w:t>s.m.i.</w:t>
      </w:r>
      <w:proofErr w:type="spellEnd"/>
      <w:r w:rsidRPr="00F74DBE">
        <w:t>, si riserva di negoziare con l’aggiudicatario i termini di pagamento delle fatture fino a 60 (sessanta) giorni data ricevimento fattura e di tenerne in considerazione in sede di formulazione dell’offerta economica&gt;;</w:t>
      </w:r>
    </w:p>
    <w:p w14:paraId="26ACC50A" w14:textId="77777777" w:rsidR="00FE7749" w:rsidRDefault="00FE7749" w:rsidP="00FE7749">
      <w:pPr>
        <w:rPr>
          <w:rFonts w:cs="Trebuchet MS"/>
        </w:rPr>
      </w:pPr>
    </w:p>
    <w:p w14:paraId="4D0FDFD5" w14:textId="77777777" w:rsidR="00FE7749" w:rsidRDefault="00FE7749" w:rsidP="00AE40B9">
      <w:pPr>
        <w:spacing w:after="240"/>
        <w:jc w:val="left"/>
        <w:rPr>
          <w:rStyle w:val="BLOCKBOLD"/>
        </w:rPr>
      </w:pPr>
      <w:r>
        <w:rPr>
          <w:rStyle w:val="BLOCKBOLD"/>
        </w:rPr>
        <w:t>PARTE II –DICHIARAZIONI INTEGRATIVE</w:t>
      </w:r>
    </w:p>
    <w:p w14:paraId="39A73E67" w14:textId="27186B88" w:rsidR="00FE7749" w:rsidRPr="00E5728C" w:rsidRDefault="00FE7749" w:rsidP="00FE7749">
      <w:pPr>
        <w:pStyle w:val="Numeroelenco"/>
        <w:widowControl w:val="0"/>
        <w:numPr>
          <w:ilvl w:val="0"/>
          <w:numId w:val="34"/>
        </w:numPr>
        <w:tabs>
          <w:tab w:val="num" w:pos="502"/>
        </w:tabs>
        <w:autoSpaceDE w:val="0"/>
        <w:autoSpaceDN w:val="0"/>
        <w:adjustRightInd w:val="0"/>
        <w:spacing w:before="0" w:after="0" w:line="300" w:lineRule="exact"/>
      </w:pPr>
      <w:r w:rsidRPr="00D214F5">
        <w:t xml:space="preserve">che sulla base delle risultanze del libro dei soci, delle comunicazioni ricevute e di qualsiasi altro dato a propria disposizione </w:t>
      </w:r>
      <w:r w:rsidRPr="00E5728C">
        <w:t>figurano i soci sottoelencati, titolari delle azioni/quote di capitale riportate a fianco di ciascuno di essi:</w:t>
      </w:r>
    </w:p>
    <w:p w14:paraId="6011DB3E" w14:textId="112009A5" w:rsidR="00FE7749" w:rsidRPr="00E052C3" w:rsidRDefault="00FE7749" w:rsidP="00D214F5">
      <w:pPr>
        <w:pStyle w:val="Corpodeltesto2"/>
        <w:ind w:left="360"/>
      </w:pPr>
      <w:r w:rsidRPr="00E052C3">
        <w:t xml:space="preserve">____________ </w:t>
      </w:r>
      <w:r w:rsidR="00961AA7">
        <w:t xml:space="preserve"> </w:t>
      </w:r>
      <w:r w:rsidRPr="00E052C3">
        <w:t>%</w:t>
      </w:r>
    </w:p>
    <w:p w14:paraId="2814D3F5" w14:textId="536B5BAC" w:rsidR="00FE7749" w:rsidRPr="00E052C3" w:rsidRDefault="00FE7749" w:rsidP="00D214F5">
      <w:pPr>
        <w:pStyle w:val="Corpodeltesto2"/>
        <w:ind w:left="360"/>
      </w:pPr>
      <w:r w:rsidRPr="00E052C3">
        <w:t>____________</w:t>
      </w:r>
      <w:r w:rsidR="00961AA7">
        <w:t xml:space="preserve"> </w:t>
      </w:r>
      <w:r w:rsidRPr="00E052C3">
        <w:t xml:space="preserve"> %</w:t>
      </w:r>
    </w:p>
    <w:p w14:paraId="42143033" w14:textId="77777777" w:rsidR="00FE7749" w:rsidRPr="00E052C3" w:rsidRDefault="00FE7749" w:rsidP="00D214F5">
      <w:pPr>
        <w:pStyle w:val="Corpodeltesto2"/>
        <w:ind w:left="360"/>
      </w:pPr>
      <w:r w:rsidRPr="00E052C3">
        <w:t>_______________</w:t>
      </w:r>
    </w:p>
    <w:p w14:paraId="1B89F856" w14:textId="07D4B659" w:rsidR="00FE7749" w:rsidRDefault="00FE7749" w:rsidP="00D214F5">
      <w:pPr>
        <w:pStyle w:val="Corpodeltesto2"/>
        <w:ind w:left="360"/>
      </w:pPr>
      <w:r w:rsidRPr="00E052C3">
        <w:t>totale</w:t>
      </w:r>
      <w:r w:rsidR="00046902">
        <w:t xml:space="preserve"> </w:t>
      </w:r>
      <w:r w:rsidRPr="00E052C3">
        <w:t xml:space="preserve">  </w:t>
      </w:r>
      <w:r w:rsidR="00961AA7">
        <w:t xml:space="preserve">   </w:t>
      </w:r>
      <w:r w:rsidRPr="00E052C3">
        <w:t xml:space="preserve">     100 %</w:t>
      </w:r>
    </w:p>
    <w:p w14:paraId="1708AC9F" w14:textId="77777777" w:rsidR="00FE7749" w:rsidRPr="008277B3" w:rsidRDefault="00FE7749" w:rsidP="00E83706">
      <w:pPr>
        <w:pStyle w:val="Numeroelenco"/>
        <w:spacing w:before="0" w:after="0" w:line="240" w:lineRule="auto"/>
        <w:rPr>
          <w:strike/>
          <w:sz w:val="16"/>
        </w:rPr>
      </w:pPr>
    </w:p>
    <w:p w14:paraId="42D31E23" w14:textId="13EED551" w:rsidR="00FE7749" w:rsidRDefault="00FE7749" w:rsidP="00961AA7">
      <w:pPr>
        <w:pStyle w:val="Numeroelenco"/>
        <w:widowControl w:val="0"/>
        <w:numPr>
          <w:ilvl w:val="0"/>
          <w:numId w:val="34"/>
        </w:numPr>
        <w:tabs>
          <w:tab w:val="num" w:pos="502"/>
          <w:tab w:val="left" w:pos="7797"/>
        </w:tabs>
        <w:autoSpaceDE w:val="0"/>
        <w:autoSpaceDN w:val="0"/>
        <w:adjustRightInd w:val="0"/>
        <w:spacing w:before="0" w:after="0" w:line="300" w:lineRule="exact"/>
      </w:pPr>
      <w:r>
        <w:t xml:space="preserve">che non si è reso colpevole delle fattispecie di cui all’art. 80 co. 5 </w:t>
      </w:r>
      <w:proofErr w:type="spellStart"/>
      <w:r>
        <w:t>lett</w:t>
      </w:r>
      <w:proofErr w:type="spellEnd"/>
      <w:r>
        <w:t xml:space="preserve">. </w:t>
      </w:r>
      <w:r>
        <w:rPr>
          <w:i/>
          <w:iCs/>
        </w:rPr>
        <w:t>c bis)</w:t>
      </w:r>
      <w:r>
        <w:t xml:space="preserve"> del Codice</w:t>
      </w:r>
      <w:r w:rsidR="00961AA7">
        <w:tab/>
      </w:r>
      <w:r>
        <w:t>□</w:t>
      </w:r>
    </w:p>
    <w:p w14:paraId="3837FE68" w14:textId="77777777" w:rsidR="00FE7749" w:rsidRDefault="00FE7749" w:rsidP="00D214F5">
      <w:pPr>
        <w:pStyle w:val="Numeroelenco"/>
        <w:tabs>
          <w:tab w:val="num" w:pos="426"/>
          <w:tab w:val="left" w:pos="708"/>
        </w:tabs>
        <w:spacing w:line="240" w:lineRule="auto"/>
        <w:ind w:left="505"/>
      </w:pPr>
      <w:r>
        <w:rPr>
          <w:i/>
          <w:iCs/>
        </w:rPr>
        <w:t>oppure</w:t>
      </w:r>
    </w:p>
    <w:p w14:paraId="2EE782A3" w14:textId="7C8B0538" w:rsidR="00046902" w:rsidRDefault="00FE7749" w:rsidP="00D214F5">
      <w:pPr>
        <w:pStyle w:val="Numeroelenco"/>
        <w:tabs>
          <w:tab w:val="left" w:pos="7797"/>
        </w:tabs>
        <w:spacing w:before="0" w:after="60" w:line="240" w:lineRule="auto"/>
        <w:ind w:left="357"/>
      </w:pPr>
      <w:r>
        <w:t>si è reso colpevole delle fattispecie</w:t>
      </w:r>
      <w:r>
        <w:rPr>
          <w:b/>
          <w:bCs/>
        </w:rPr>
        <w:t xml:space="preserve"> </w:t>
      </w:r>
      <w:r>
        <w:t xml:space="preserve">di cui all’art. 80 co.5 </w:t>
      </w:r>
      <w:proofErr w:type="spellStart"/>
      <w:r>
        <w:t>lett</w:t>
      </w:r>
      <w:proofErr w:type="spellEnd"/>
      <w:r>
        <w:t xml:space="preserve">. </w:t>
      </w:r>
      <w:r>
        <w:rPr>
          <w:i/>
          <w:iCs/>
        </w:rPr>
        <w:t>c bis)</w:t>
      </w:r>
      <w:r>
        <w:t xml:space="preserve"> del Codice</w:t>
      </w:r>
      <w:r w:rsidR="00961AA7">
        <w:tab/>
      </w:r>
      <w:r>
        <w:t>□</w:t>
      </w:r>
    </w:p>
    <w:p w14:paraId="261F6C96" w14:textId="7879A12C" w:rsidR="00FE7749" w:rsidRDefault="00FE7749" w:rsidP="00D214F5">
      <w:pPr>
        <w:spacing w:before="60"/>
        <w:ind w:left="357"/>
        <w:rPr>
          <w:rFonts w:cs="Arial"/>
        </w:rPr>
      </w:pPr>
      <w:r w:rsidRPr="005B1A79">
        <w:rPr>
          <w:rFonts w:cs="Arial"/>
        </w:rPr>
        <w:t>che di seguito si elencano _________________________</w:t>
      </w:r>
      <w:r w:rsidR="00961AA7">
        <w:rPr>
          <w:rFonts w:cs="Arial"/>
        </w:rPr>
        <w:t>_______________</w:t>
      </w:r>
      <w:r w:rsidRPr="005B1A79">
        <w:rPr>
          <w:rFonts w:cs="Arial"/>
        </w:rPr>
        <w:t>_</w:t>
      </w:r>
    </w:p>
    <w:p w14:paraId="6D2908BF" w14:textId="77777777" w:rsidR="00E83706" w:rsidRPr="008277B3" w:rsidRDefault="00E83706" w:rsidP="00E83706">
      <w:pPr>
        <w:pStyle w:val="Numeroelenco"/>
        <w:spacing w:before="0" w:after="0" w:line="240" w:lineRule="auto"/>
        <w:rPr>
          <w:strike/>
          <w:sz w:val="16"/>
        </w:rPr>
      </w:pPr>
    </w:p>
    <w:p w14:paraId="1E9583F8" w14:textId="1FE5C99C" w:rsidR="00FE7749" w:rsidRDefault="00FE7749" w:rsidP="00D214F5">
      <w:pPr>
        <w:pStyle w:val="Numeroelenco"/>
        <w:widowControl w:val="0"/>
        <w:numPr>
          <w:ilvl w:val="0"/>
          <w:numId w:val="34"/>
        </w:numPr>
        <w:tabs>
          <w:tab w:val="num" w:pos="502"/>
          <w:tab w:val="left" w:pos="7797"/>
        </w:tabs>
        <w:autoSpaceDE w:val="0"/>
        <w:autoSpaceDN w:val="0"/>
        <w:adjustRightInd w:val="0"/>
        <w:spacing w:before="0" w:after="0" w:line="300" w:lineRule="exact"/>
      </w:pPr>
      <w:r>
        <w:t xml:space="preserve">non si è reso colpevole delle fattispecie di cui all’art. 80 co. 5 </w:t>
      </w:r>
      <w:proofErr w:type="spellStart"/>
      <w:r>
        <w:t>lett</w:t>
      </w:r>
      <w:proofErr w:type="spellEnd"/>
      <w:r>
        <w:t xml:space="preserve">. c </w:t>
      </w:r>
      <w:r>
        <w:rPr>
          <w:i/>
        </w:rPr>
        <w:t>ter</w:t>
      </w:r>
      <w:r>
        <w:t>) del Codice</w:t>
      </w:r>
      <w:r w:rsidR="00961AA7">
        <w:tab/>
      </w:r>
      <w:r>
        <w:t>□</w:t>
      </w:r>
    </w:p>
    <w:p w14:paraId="68F493E3" w14:textId="77777777" w:rsidR="00FE7749" w:rsidRPr="00961AA7" w:rsidRDefault="00FE7749" w:rsidP="00D214F5">
      <w:pPr>
        <w:pStyle w:val="Numeroelenco"/>
        <w:tabs>
          <w:tab w:val="num" w:pos="426"/>
          <w:tab w:val="left" w:pos="708"/>
        </w:tabs>
        <w:spacing w:line="240" w:lineRule="auto"/>
        <w:ind w:left="505"/>
        <w:rPr>
          <w:i/>
          <w:iCs/>
        </w:rPr>
      </w:pPr>
      <w:r w:rsidRPr="00961AA7">
        <w:rPr>
          <w:i/>
          <w:iCs/>
        </w:rPr>
        <w:t>oppure</w:t>
      </w:r>
    </w:p>
    <w:p w14:paraId="09DA60A8" w14:textId="6A4E8348" w:rsidR="00FE7749" w:rsidRPr="00961AA7" w:rsidRDefault="00FE7749" w:rsidP="00D214F5">
      <w:pPr>
        <w:pStyle w:val="Numeroelenco"/>
        <w:tabs>
          <w:tab w:val="left" w:pos="7797"/>
        </w:tabs>
        <w:spacing w:before="0" w:after="60" w:line="240" w:lineRule="auto"/>
        <w:ind w:left="357"/>
      </w:pPr>
      <w:r w:rsidRPr="00961AA7">
        <w:t>si è reso colpevole delle fattispecie di cui all’art. 80 co</w:t>
      </w:r>
      <w:r w:rsidRPr="00D214F5">
        <w:t xml:space="preserve">. 5 </w:t>
      </w:r>
      <w:proofErr w:type="spellStart"/>
      <w:r w:rsidRPr="00D214F5">
        <w:t>lett</w:t>
      </w:r>
      <w:proofErr w:type="spellEnd"/>
      <w:r w:rsidRPr="00D214F5">
        <w:t>. c ter) del Codice</w:t>
      </w:r>
      <w:r w:rsidR="00961AA7">
        <w:tab/>
      </w:r>
      <w:r w:rsidRPr="00961AA7">
        <w:t>□</w:t>
      </w:r>
    </w:p>
    <w:p w14:paraId="392872B2" w14:textId="5EE36C56" w:rsidR="00046902" w:rsidRDefault="00FE7749" w:rsidP="00D214F5">
      <w:pPr>
        <w:spacing w:before="60"/>
        <w:ind w:left="357"/>
        <w:rPr>
          <w:rFonts w:cs="Arial"/>
        </w:rPr>
      </w:pPr>
      <w:r w:rsidRPr="00E6048F">
        <w:rPr>
          <w:rFonts w:cs="Arial"/>
        </w:rPr>
        <w:t>che di seguito si elencano ________________</w:t>
      </w:r>
      <w:r w:rsidR="00961AA7">
        <w:rPr>
          <w:rFonts w:cs="Arial"/>
        </w:rPr>
        <w:t>__________________</w:t>
      </w:r>
      <w:r w:rsidRPr="00E6048F">
        <w:rPr>
          <w:rFonts w:cs="Arial"/>
        </w:rPr>
        <w:t>_______</w:t>
      </w:r>
    </w:p>
    <w:p w14:paraId="55C00572" w14:textId="77777777" w:rsidR="00E83706" w:rsidRPr="008277B3" w:rsidRDefault="00E83706" w:rsidP="00E83706">
      <w:pPr>
        <w:pStyle w:val="Numeroelenco"/>
        <w:spacing w:before="0" w:after="0" w:line="240" w:lineRule="auto"/>
        <w:rPr>
          <w:strike/>
          <w:sz w:val="16"/>
        </w:rPr>
      </w:pPr>
    </w:p>
    <w:p w14:paraId="2CF68736" w14:textId="08FB54BD" w:rsidR="00FE7749" w:rsidRPr="003B55E8" w:rsidRDefault="00FE7749" w:rsidP="00D214F5">
      <w:pPr>
        <w:pStyle w:val="Numeroelenco"/>
        <w:widowControl w:val="0"/>
        <w:numPr>
          <w:ilvl w:val="0"/>
          <w:numId w:val="34"/>
        </w:numPr>
        <w:tabs>
          <w:tab w:val="num" w:pos="502"/>
          <w:tab w:val="left" w:pos="7797"/>
        </w:tabs>
        <w:autoSpaceDE w:val="0"/>
        <w:autoSpaceDN w:val="0"/>
        <w:adjustRightInd w:val="0"/>
        <w:spacing w:before="0" w:after="0" w:line="300" w:lineRule="exact"/>
      </w:pPr>
      <w:r w:rsidRPr="003B55E8">
        <w:t xml:space="preserve">non si è reso colpevole delle fattispecie di cui all’art. 80 co. 5 </w:t>
      </w:r>
      <w:proofErr w:type="spellStart"/>
      <w:r w:rsidRPr="003B55E8">
        <w:t>lett</w:t>
      </w:r>
      <w:proofErr w:type="spellEnd"/>
      <w:r w:rsidRPr="003B55E8">
        <w:t>. c qua</w:t>
      </w:r>
      <w:r w:rsidRPr="003B55E8">
        <w:rPr>
          <w:i/>
        </w:rPr>
        <w:t>ter</w:t>
      </w:r>
      <w:r w:rsidRPr="003B55E8">
        <w:t>) del Codice</w:t>
      </w:r>
      <w:r w:rsidR="00961AA7">
        <w:tab/>
      </w:r>
      <w:r w:rsidRPr="003B55E8">
        <w:t>□</w:t>
      </w:r>
    </w:p>
    <w:p w14:paraId="08ADE023" w14:textId="77777777" w:rsidR="00FE7749" w:rsidRPr="00961AA7" w:rsidRDefault="00FE7749" w:rsidP="00D214F5">
      <w:pPr>
        <w:pStyle w:val="Numeroelenco"/>
        <w:tabs>
          <w:tab w:val="num" w:pos="426"/>
          <w:tab w:val="left" w:pos="708"/>
        </w:tabs>
        <w:spacing w:line="240" w:lineRule="auto"/>
        <w:ind w:left="505"/>
        <w:rPr>
          <w:i/>
          <w:iCs/>
        </w:rPr>
      </w:pPr>
      <w:r w:rsidRPr="00961AA7">
        <w:rPr>
          <w:i/>
          <w:iCs/>
        </w:rPr>
        <w:t>oppure</w:t>
      </w:r>
    </w:p>
    <w:p w14:paraId="117C5710" w14:textId="30577B0D" w:rsidR="00FE7749" w:rsidRPr="00961AA7" w:rsidRDefault="00FE7749" w:rsidP="00D214F5">
      <w:pPr>
        <w:pStyle w:val="Numeroelenco"/>
        <w:tabs>
          <w:tab w:val="left" w:pos="7797"/>
        </w:tabs>
        <w:spacing w:before="0" w:after="60" w:line="240" w:lineRule="auto"/>
        <w:ind w:left="357"/>
      </w:pPr>
      <w:r w:rsidRPr="00961AA7">
        <w:t xml:space="preserve">si è reso colpevole delle fattispecie di cui all’art. 80 co. 5 </w:t>
      </w:r>
      <w:proofErr w:type="spellStart"/>
      <w:r w:rsidRPr="00961AA7">
        <w:t>lett</w:t>
      </w:r>
      <w:proofErr w:type="spellEnd"/>
      <w:r w:rsidRPr="00961AA7">
        <w:t>. c quater) del Codice</w:t>
      </w:r>
      <w:r w:rsidR="00961AA7">
        <w:tab/>
      </w:r>
      <w:r w:rsidRPr="00961AA7">
        <w:t>□</w:t>
      </w:r>
    </w:p>
    <w:p w14:paraId="6A24CB10" w14:textId="04008E13" w:rsidR="00FE7749" w:rsidRDefault="00FE7749" w:rsidP="00D214F5">
      <w:pPr>
        <w:spacing w:before="60"/>
        <w:ind w:left="357"/>
        <w:rPr>
          <w:rFonts w:cs="Arial"/>
        </w:rPr>
      </w:pPr>
      <w:r w:rsidRPr="003B55E8">
        <w:rPr>
          <w:rFonts w:cs="Arial"/>
        </w:rPr>
        <w:t>riconosciute o accertate con</w:t>
      </w:r>
      <w:r>
        <w:rPr>
          <w:rFonts w:cs="Arial"/>
        </w:rPr>
        <w:t xml:space="preserve"> sentenza passata in giudicato, </w:t>
      </w:r>
      <w:r w:rsidRPr="003B55E8">
        <w:rPr>
          <w:rFonts w:cs="Arial"/>
        </w:rPr>
        <w:t>come di seguito elencato: _______________________________________________</w:t>
      </w:r>
    </w:p>
    <w:p w14:paraId="245716FE" w14:textId="77777777" w:rsidR="00E83706" w:rsidRPr="008277B3" w:rsidRDefault="00E83706" w:rsidP="00E83706">
      <w:pPr>
        <w:pStyle w:val="Numeroelenco"/>
        <w:spacing w:before="0" w:after="0" w:line="240" w:lineRule="auto"/>
        <w:rPr>
          <w:strike/>
          <w:sz w:val="16"/>
        </w:rPr>
      </w:pPr>
    </w:p>
    <w:p w14:paraId="1F4BC48F" w14:textId="56ACF4BB" w:rsidR="00046902" w:rsidRDefault="00FE7749" w:rsidP="00FE7749">
      <w:pPr>
        <w:pStyle w:val="Numeroelenco"/>
        <w:widowControl w:val="0"/>
        <w:numPr>
          <w:ilvl w:val="0"/>
          <w:numId w:val="34"/>
        </w:numPr>
        <w:tabs>
          <w:tab w:val="num" w:pos="502"/>
        </w:tabs>
        <w:autoSpaceDE w:val="0"/>
        <w:autoSpaceDN w:val="0"/>
        <w:adjustRightInd w:val="0"/>
        <w:spacing w:before="0" w:after="0" w:line="300" w:lineRule="exact"/>
      </w:pPr>
      <w:r>
        <w:rPr>
          <w:i/>
          <w:iCs/>
        </w:rPr>
        <w:t xml:space="preserve">in </w:t>
      </w:r>
      <w:r w:rsidRPr="003B55E8">
        <w:rPr>
          <w:i/>
          <w:iCs/>
        </w:rPr>
        <w:t>caso affermativo rispetto ad una delle fattispecie di cui all’art. 80 comma 5 lettere c bis), c ter) e c quater) del Codice,</w:t>
      </w:r>
      <w:r>
        <w:t xml:space="preserve"> l'operatore economico ha adottato misure di autodisciplina che di seguito si elencano: ________________________________________________ </w:t>
      </w:r>
      <w:r>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t>);</w:t>
      </w:r>
    </w:p>
    <w:p w14:paraId="44359ADA" w14:textId="77777777" w:rsidR="00E83706" w:rsidRPr="00F663D8" w:rsidRDefault="00E83706" w:rsidP="00E83706">
      <w:pPr>
        <w:pStyle w:val="Numeroelenco"/>
        <w:spacing w:before="0" w:after="0" w:line="240" w:lineRule="auto"/>
        <w:rPr>
          <w:strike/>
          <w:sz w:val="16"/>
        </w:rPr>
      </w:pPr>
    </w:p>
    <w:p w14:paraId="4A9EEE76" w14:textId="31480FD6" w:rsidR="00046902" w:rsidRDefault="00FE7749" w:rsidP="00FE7749">
      <w:pPr>
        <w:pStyle w:val="Numeroelenco"/>
        <w:widowControl w:val="0"/>
        <w:numPr>
          <w:ilvl w:val="0"/>
          <w:numId w:val="34"/>
        </w:numPr>
        <w:autoSpaceDE w:val="0"/>
        <w:autoSpaceDN w:val="0"/>
        <w:adjustRightInd w:val="0"/>
        <w:spacing w:before="0" w:after="0" w:line="300" w:lineRule="exact"/>
      </w:pPr>
      <w:r w:rsidRPr="00E052C3">
        <w:t xml:space="preserve">di non incorrere nelle cause di esclusione di cui all’art. 80, comma 5 </w:t>
      </w:r>
      <w:proofErr w:type="spellStart"/>
      <w:r w:rsidRPr="00E052C3">
        <w:t>lett</w:t>
      </w:r>
      <w:proofErr w:type="spellEnd"/>
      <w:r w:rsidRPr="00E052C3">
        <w:t>. f-bis) e f-ter) del Codice;</w:t>
      </w:r>
    </w:p>
    <w:p w14:paraId="34945C09" w14:textId="7110BA39" w:rsidR="00E83706" w:rsidRPr="008277B3" w:rsidRDefault="00E83706" w:rsidP="00E83706">
      <w:pPr>
        <w:pStyle w:val="Numeroelenco"/>
        <w:spacing w:before="0" w:after="0" w:line="240" w:lineRule="auto"/>
        <w:rPr>
          <w:strike/>
          <w:sz w:val="16"/>
        </w:rPr>
      </w:pPr>
    </w:p>
    <w:p w14:paraId="7BC3195D" w14:textId="77777777" w:rsidR="00046902" w:rsidRDefault="00FE7749" w:rsidP="00FE7749">
      <w:pPr>
        <w:pStyle w:val="Numeroelenco"/>
        <w:widowControl w:val="0"/>
        <w:numPr>
          <w:ilvl w:val="0"/>
          <w:numId w:val="34"/>
        </w:numPr>
        <w:autoSpaceDE w:val="0"/>
        <w:autoSpaceDN w:val="0"/>
        <w:adjustRightInd w:val="0"/>
        <w:spacing w:before="0" w:after="0" w:line="300" w:lineRule="exact"/>
      </w:pPr>
      <w:r w:rsidRPr="00E052C3">
        <w:t>che i dati identificativi dei soggetti di cui all’art. 80, comma 3</w:t>
      </w:r>
      <w:r w:rsidRPr="00E052C3">
        <w:rPr>
          <w:rStyle w:val="Rimandonotaapidipagina"/>
        </w:rPr>
        <w:footnoteReference w:id="2"/>
      </w:r>
      <w:r w:rsidRPr="00E052C3">
        <w:t xml:space="preserve"> del Codice sono</w:t>
      </w:r>
    </w:p>
    <w:p w14:paraId="4DCBEA3E" w14:textId="6D3AB6A4" w:rsidR="00046902" w:rsidRDefault="00FE7749" w:rsidP="00D214F5">
      <w:pPr>
        <w:pStyle w:val="Paragrafoelenco"/>
        <w:widowControl w:val="0"/>
        <w:spacing w:before="240" w:after="240"/>
        <w:ind w:left="357" w:firstLine="0"/>
      </w:pPr>
      <w:r w:rsidRPr="00E052C3">
        <w:t>________ (nome, cognome) ________ (data e luogo di nascita) __</w:t>
      </w:r>
      <w:r w:rsidR="00C71A11">
        <w:t>_</w:t>
      </w:r>
      <w:r w:rsidRPr="00E052C3">
        <w:t>___</w:t>
      </w:r>
      <w:r w:rsidR="00C71A11">
        <w:t>______</w:t>
      </w:r>
      <w:r w:rsidRPr="00E052C3">
        <w:t>_ (</w:t>
      </w:r>
      <w:r w:rsidR="00C71A11">
        <w:t>C.F.</w:t>
      </w:r>
      <w:r w:rsidRPr="00E052C3">
        <w:t>) ________ (carica/ruolo)</w:t>
      </w:r>
    </w:p>
    <w:p w14:paraId="7ED81570" w14:textId="7352980A" w:rsidR="00C71A11" w:rsidRDefault="00C71A11" w:rsidP="00D214F5">
      <w:pPr>
        <w:pStyle w:val="Paragrafoelenco"/>
        <w:widowControl w:val="0"/>
        <w:spacing w:before="240" w:after="240"/>
        <w:ind w:left="357" w:firstLine="0"/>
      </w:pPr>
      <w:r w:rsidRPr="00E052C3">
        <w:t>________ (nome, cognome) ________ (data e luogo di nascita) __</w:t>
      </w:r>
      <w:r>
        <w:t>_</w:t>
      </w:r>
      <w:r w:rsidRPr="00E052C3">
        <w:t>___</w:t>
      </w:r>
      <w:r>
        <w:t>______</w:t>
      </w:r>
      <w:r w:rsidRPr="00E052C3">
        <w:t>_ (</w:t>
      </w:r>
      <w:r>
        <w:t>C.F.</w:t>
      </w:r>
      <w:r w:rsidRPr="00E052C3">
        <w:t>) ________ (carica/ruolo)</w:t>
      </w:r>
    </w:p>
    <w:p w14:paraId="29D21F26" w14:textId="1E7DCC08" w:rsidR="00C71A11" w:rsidRDefault="00C71A11" w:rsidP="00D214F5">
      <w:pPr>
        <w:pStyle w:val="Paragrafoelenco"/>
        <w:widowControl w:val="0"/>
        <w:spacing w:before="240" w:after="240"/>
        <w:ind w:left="357" w:firstLine="0"/>
      </w:pPr>
      <w:r w:rsidRPr="00E052C3">
        <w:t>________ (nome, cognome) ________ (data e luogo di nascita) __</w:t>
      </w:r>
      <w:r>
        <w:t>_</w:t>
      </w:r>
      <w:r w:rsidRPr="00E052C3">
        <w:t>___</w:t>
      </w:r>
      <w:r>
        <w:t>______</w:t>
      </w:r>
      <w:r w:rsidRPr="00E052C3">
        <w:t>_ (</w:t>
      </w:r>
      <w:r>
        <w:t>C.F.</w:t>
      </w:r>
      <w:r w:rsidRPr="00E052C3">
        <w:t>) ________ (carica/ruolo)</w:t>
      </w:r>
    </w:p>
    <w:p w14:paraId="1B2740CC" w14:textId="636CEF3E" w:rsidR="00C71A11" w:rsidRDefault="00C71A11" w:rsidP="00D214F5">
      <w:pPr>
        <w:pStyle w:val="Paragrafoelenco"/>
        <w:widowControl w:val="0"/>
        <w:spacing w:before="240" w:after="240"/>
        <w:ind w:left="357" w:firstLine="0"/>
      </w:pPr>
      <w:r w:rsidRPr="00E052C3">
        <w:t>________ (nome, cognome) ________ (data e luogo di nascita) __</w:t>
      </w:r>
      <w:r>
        <w:t>_</w:t>
      </w:r>
      <w:r w:rsidRPr="00E052C3">
        <w:t>___</w:t>
      </w:r>
      <w:r>
        <w:t>______</w:t>
      </w:r>
      <w:r w:rsidRPr="00E052C3">
        <w:t>_ (</w:t>
      </w:r>
      <w:r>
        <w:t>C.F.</w:t>
      </w:r>
      <w:r w:rsidRPr="00E052C3">
        <w:t>) ________ (carica/ruolo)</w:t>
      </w:r>
    </w:p>
    <w:p w14:paraId="39497981" w14:textId="77777777" w:rsidR="00FE7749" w:rsidRDefault="00FE7749" w:rsidP="00FE7749">
      <w:pPr>
        <w:ind w:left="360"/>
      </w:pPr>
      <w:r w:rsidRPr="00E052C3">
        <w:rPr>
          <w:b/>
        </w:rPr>
        <w:t>(</w:t>
      </w:r>
      <w:r w:rsidRPr="00E052C3">
        <w:rPr>
          <w:b/>
          <w:i/>
          <w:u w:val="single"/>
        </w:rPr>
        <w:t>in alternativa a quanto precede</w:t>
      </w:r>
      <w:r w:rsidRPr="00E052C3">
        <w:rPr>
          <w:i/>
          <w:u w:val="single"/>
        </w:rPr>
        <w:t xml:space="preserve"> </w:t>
      </w:r>
      <w:r w:rsidRPr="00E052C3">
        <w:rPr>
          <w:b/>
          <w:i/>
          <w:u w:val="single"/>
        </w:rPr>
        <w:t>il concorrente può indicare la banca dati ufficiale o il pubblico registro da cui i medesimi possono essere ricavati in modo aggiornato alla data di presentazione dell’offerta</w:t>
      </w:r>
      <w:r w:rsidRPr="00E052C3">
        <w:t>)</w:t>
      </w:r>
    </w:p>
    <w:p w14:paraId="52C71D55" w14:textId="77777777" w:rsidR="00FE7749" w:rsidRPr="008277B3" w:rsidRDefault="00FE7749" w:rsidP="00E83706">
      <w:pPr>
        <w:pStyle w:val="Numeroelenco"/>
        <w:spacing w:before="0" w:after="0" w:line="240" w:lineRule="auto"/>
        <w:rPr>
          <w:strike/>
          <w:sz w:val="16"/>
        </w:rPr>
      </w:pPr>
    </w:p>
    <w:p w14:paraId="7D4E1382" w14:textId="77777777" w:rsidR="00FE7749" w:rsidRPr="00F74DBE" w:rsidRDefault="00FE7749" w:rsidP="00FE7749">
      <w:pPr>
        <w:pStyle w:val="Numeroelenco"/>
        <w:widowControl w:val="0"/>
        <w:numPr>
          <w:ilvl w:val="0"/>
          <w:numId w:val="34"/>
        </w:numPr>
        <w:tabs>
          <w:tab w:val="num" w:pos="502"/>
        </w:tabs>
        <w:autoSpaceDE w:val="0"/>
        <w:autoSpaceDN w:val="0"/>
        <w:adjustRightInd w:val="0"/>
        <w:spacing w:before="0" w:after="0" w:line="300" w:lineRule="exact"/>
      </w:pPr>
      <w:r w:rsidRPr="00F74DBE">
        <w:t>che ai fini della riduzione del valore della garanzia provvisoria, ai sensi dell’art. 93, comma 7, del Codice, è in possesso dei seguenti requisiti: _______________________;</w:t>
      </w:r>
    </w:p>
    <w:p w14:paraId="374F4A61" w14:textId="77777777" w:rsidR="00FE7749" w:rsidRPr="008277B3" w:rsidRDefault="00FE7749" w:rsidP="00E83706">
      <w:pPr>
        <w:pStyle w:val="Numeroelenco"/>
        <w:spacing w:before="0" w:after="0" w:line="240" w:lineRule="auto"/>
        <w:rPr>
          <w:strike/>
          <w:sz w:val="16"/>
        </w:rPr>
      </w:pPr>
    </w:p>
    <w:p w14:paraId="72265A97" w14:textId="77777777" w:rsidR="00FE7749" w:rsidRPr="00F45082" w:rsidRDefault="00FE7749" w:rsidP="00FE7749">
      <w:pPr>
        <w:pStyle w:val="Numeroelenco"/>
        <w:widowControl w:val="0"/>
        <w:numPr>
          <w:ilvl w:val="0"/>
          <w:numId w:val="34"/>
        </w:numPr>
        <w:tabs>
          <w:tab w:val="num" w:pos="786"/>
        </w:tabs>
        <w:autoSpaceDE w:val="0"/>
        <w:autoSpaceDN w:val="0"/>
        <w:adjustRightInd w:val="0"/>
        <w:spacing w:before="0" w:after="0" w:line="300" w:lineRule="exact"/>
      </w:pPr>
      <w:r w:rsidRPr="00F45082">
        <w:t xml:space="preserve">la </w:t>
      </w:r>
      <w:r w:rsidRPr="00D56D6E">
        <w:rPr>
          <w:rFonts w:cs="Trebuchet MS"/>
          <w:i/>
          <w:color w:val="0000FF"/>
        </w:rPr>
        <w:t>sussistenza/non sussistenza</w:t>
      </w:r>
      <w:r w:rsidRPr="00F45082">
        <w:t xml:space="preserve"> di possibili conflitti di interesse rispetto ai soggetti che intervengono nella procedura di gara conoscibili al momento della presentazione dell’offerta mediante consultazione sul profilo del committente</w:t>
      </w:r>
      <w:r>
        <w:rPr>
          <w:rStyle w:val="Rimandonotaapidipagina"/>
        </w:rPr>
        <w:footnoteReference w:id="3"/>
      </w:r>
      <w:r w:rsidRPr="00F45082">
        <w:t>, fornendo in caso di sussistenza, gli elementi utili a consentire la valutazione della stazione appaltante;</w:t>
      </w:r>
    </w:p>
    <w:p w14:paraId="446E3F34" w14:textId="77777777" w:rsidR="00FE7749" w:rsidRPr="008277B3" w:rsidRDefault="00FE7749" w:rsidP="00E83706">
      <w:pPr>
        <w:pStyle w:val="Numeroelenco"/>
        <w:spacing w:before="0" w:after="0" w:line="240" w:lineRule="auto"/>
        <w:rPr>
          <w:strike/>
          <w:sz w:val="16"/>
        </w:rPr>
      </w:pPr>
    </w:p>
    <w:p w14:paraId="547B7A8B" w14:textId="77777777" w:rsidR="00FE7749" w:rsidRDefault="00FE7749" w:rsidP="00FE7749">
      <w:pPr>
        <w:pStyle w:val="Numeroelenco"/>
        <w:widowControl w:val="0"/>
        <w:numPr>
          <w:ilvl w:val="0"/>
          <w:numId w:val="34"/>
        </w:numPr>
        <w:tabs>
          <w:tab w:val="num" w:pos="786"/>
        </w:tabs>
        <w:autoSpaceDE w:val="0"/>
        <w:autoSpaceDN w:val="0"/>
        <w:adjustRightInd w:val="0"/>
        <w:spacing w:before="0" w:after="0" w:line="300" w:lineRule="exact"/>
      </w:pPr>
      <w:r>
        <w:t xml:space="preserve">di impegnarsi a </w:t>
      </w:r>
      <w:r w:rsidRPr="007F31B2">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t xml:space="preserve"> elementi utili a consentire la valutaz</w:t>
      </w:r>
      <w:r>
        <w:t>ione della stazione appaltante;</w:t>
      </w:r>
    </w:p>
    <w:p w14:paraId="340E1E53" w14:textId="77777777" w:rsidR="00FE7749" w:rsidRPr="008277B3" w:rsidRDefault="00FE7749" w:rsidP="00E83706">
      <w:pPr>
        <w:pStyle w:val="Numeroelenco"/>
        <w:spacing w:before="0" w:after="0" w:line="240" w:lineRule="auto"/>
        <w:rPr>
          <w:strike/>
          <w:sz w:val="16"/>
        </w:rPr>
      </w:pPr>
    </w:p>
    <w:p w14:paraId="10684AD7" w14:textId="331F061F" w:rsidR="00046902" w:rsidRPr="00AE40B9" w:rsidRDefault="00FE7749" w:rsidP="00B02C8F">
      <w:pPr>
        <w:pStyle w:val="Numeroelenco"/>
        <w:widowControl w:val="0"/>
        <w:numPr>
          <w:ilvl w:val="0"/>
          <w:numId w:val="34"/>
        </w:numPr>
        <w:tabs>
          <w:tab w:val="num" w:pos="786"/>
        </w:tabs>
        <w:autoSpaceDE w:val="0"/>
        <w:autoSpaceDN w:val="0"/>
        <w:adjustRightInd w:val="0"/>
        <w:spacing w:before="0" w:after="0" w:line="300" w:lineRule="exact"/>
        <w:rPr>
          <w:rFonts w:cs="Arial"/>
        </w:rPr>
      </w:pPr>
      <w:r w:rsidRPr="00AE40B9">
        <w:t>Per gli operatori economici non residenti e privi di stabile organizzazione in Italia</w:t>
      </w:r>
      <w:r w:rsidR="00AE40B9">
        <w:t xml:space="preserve">: </w:t>
      </w:r>
      <w:r w:rsidRPr="00AE40B9">
        <w:rPr>
          <w:rFonts w:cs="Calibri"/>
        </w:rPr>
        <w:t xml:space="preserve">di impegnarsi ad </w:t>
      </w:r>
      <w:r w:rsidRPr="00AE40B9">
        <w:rPr>
          <w:rFonts w:cs="Arial"/>
        </w:rPr>
        <w:t xml:space="preserve">uniformarsi, in caso di aggiudicazione, alla disciplina di cui agli articoli 17, comma 2, e 53, comma 3 del </w:t>
      </w:r>
      <w:proofErr w:type="spellStart"/>
      <w:r w:rsidRPr="00AE40B9">
        <w:rPr>
          <w:rFonts w:cs="Arial"/>
        </w:rPr>
        <w:t>d.p.r.</w:t>
      </w:r>
      <w:proofErr w:type="spellEnd"/>
      <w:r w:rsidRPr="00AE40B9">
        <w:rPr>
          <w:rFonts w:cs="Arial"/>
        </w:rPr>
        <w:t xml:space="preserve"> 633/1972 e a comunicare alla stazione appaltante la nomina del proprio rappresentante fiscale, nelle forme di legge;</w:t>
      </w:r>
    </w:p>
    <w:p w14:paraId="64330F4F" w14:textId="0FB791FD" w:rsidR="00FE7749" w:rsidRPr="008277B3" w:rsidRDefault="00FE7749" w:rsidP="00E83706">
      <w:pPr>
        <w:pStyle w:val="Numeroelenco"/>
        <w:spacing w:before="0" w:after="0" w:line="240" w:lineRule="auto"/>
        <w:rPr>
          <w:strike/>
          <w:sz w:val="16"/>
        </w:rPr>
      </w:pPr>
    </w:p>
    <w:p w14:paraId="15DF4675" w14:textId="77777777" w:rsidR="00FE7749" w:rsidRPr="00E052C3" w:rsidRDefault="00FE7749" w:rsidP="00FE7749">
      <w:pPr>
        <w:pStyle w:val="Numeroelenco"/>
        <w:widowControl w:val="0"/>
        <w:numPr>
          <w:ilvl w:val="0"/>
          <w:numId w:val="34"/>
        </w:numPr>
        <w:autoSpaceDE w:val="0"/>
        <w:autoSpaceDN w:val="0"/>
        <w:adjustRightInd w:val="0"/>
        <w:spacing w:before="0" w:after="0" w:line="300" w:lineRule="exact"/>
      </w:pPr>
      <w:r w:rsidRPr="00D56D6E">
        <w:t>di essere a conoscenza che la Consip S.p.A. si riserva il diritto di procedere a verifiche, anche a campione, in ordine</w:t>
      </w:r>
      <w:r w:rsidRPr="00E052C3">
        <w:t xml:space="preserve"> alla veridicità delle dichiarazioni;</w:t>
      </w:r>
    </w:p>
    <w:p w14:paraId="319EBA8A" w14:textId="77777777" w:rsidR="00FE7749" w:rsidRPr="008277B3" w:rsidRDefault="00FE7749" w:rsidP="00E83706">
      <w:pPr>
        <w:pStyle w:val="Numeroelenco"/>
        <w:spacing w:before="0" w:after="0" w:line="240" w:lineRule="auto"/>
        <w:rPr>
          <w:strike/>
          <w:sz w:val="16"/>
        </w:rPr>
      </w:pPr>
    </w:p>
    <w:p w14:paraId="31671747" w14:textId="77777777" w:rsidR="00FE7749" w:rsidRDefault="00FE7749" w:rsidP="00FE7749">
      <w:pPr>
        <w:pStyle w:val="Numeroelenco"/>
        <w:widowControl w:val="0"/>
        <w:numPr>
          <w:ilvl w:val="0"/>
          <w:numId w:val="34"/>
        </w:numPr>
        <w:tabs>
          <w:tab w:val="num" w:pos="786"/>
        </w:tabs>
        <w:autoSpaceDE w:val="0"/>
        <w:autoSpaceDN w:val="0"/>
        <w:adjustRightInd w:val="0"/>
        <w:spacing w:before="0" w:after="0" w:line="300" w:lineRule="exact"/>
      </w:pPr>
      <w:r w:rsidRPr="00E052C3">
        <w:t xml:space="preserve">di essere consapevole che, qualora fosse accertata la non veridicità del contenuto della presente </w:t>
      </w:r>
      <w:r w:rsidRPr="00E052C3">
        <w:lastRenderedPageBreak/>
        <w:t>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5AF4BBC9" w14:textId="77777777" w:rsidR="00FE7749" w:rsidRPr="008277B3" w:rsidRDefault="00FE7749" w:rsidP="00E83706">
      <w:pPr>
        <w:pStyle w:val="Numeroelenco"/>
        <w:spacing w:before="0" w:after="0" w:line="240" w:lineRule="auto"/>
        <w:rPr>
          <w:strike/>
          <w:sz w:val="16"/>
        </w:rPr>
      </w:pPr>
    </w:p>
    <w:p w14:paraId="79D4E250" w14:textId="3E8587A3" w:rsidR="00FE7749" w:rsidRPr="00E052C3" w:rsidRDefault="00FE7749" w:rsidP="00FE7749">
      <w:pPr>
        <w:pStyle w:val="Numeroelenco"/>
        <w:widowControl w:val="0"/>
        <w:numPr>
          <w:ilvl w:val="0"/>
          <w:numId w:val="34"/>
        </w:numPr>
        <w:autoSpaceDE w:val="0"/>
        <w:autoSpaceDN w:val="0"/>
        <w:adjustRightInd w:val="0"/>
        <w:spacing w:before="0" w:after="0" w:line="300" w:lineRule="exact"/>
      </w:pPr>
      <w:r w:rsidRPr="00E052C3">
        <w:t xml:space="preserve">di essere in possesso dei requisiti di idoneità tecnico professionale di cui all’art. 26, comma 1, </w:t>
      </w:r>
      <w:proofErr w:type="spellStart"/>
      <w:r w:rsidRPr="00E052C3">
        <w:t>lett</w:t>
      </w:r>
      <w:proofErr w:type="spellEnd"/>
      <w:r w:rsidRPr="00E052C3">
        <w:t xml:space="preserve">. a), del </w:t>
      </w:r>
      <w:proofErr w:type="spellStart"/>
      <w:proofErr w:type="gramStart"/>
      <w:r w:rsidRPr="00E052C3">
        <w:t>D.Lgs</w:t>
      </w:r>
      <w:proofErr w:type="gramEnd"/>
      <w:r w:rsidRPr="00E052C3">
        <w:t>.</w:t>
      </w:r>
      <w:proofErr w:type="spellEnd"/>
      <w:r w:rsidRPr="00E052C3">
        <w:t xml:space="preserve"> 81/08 e </w:t>
      </w:r>
      <w:proofErr w:type="spellStart"/>
      <w:r w:rsidRPr="00E052C3">
        <w:t>s.m.i</w:t>
      </w:r>
      <w:proofErr w:type="spellEnd"/>
      <w:r w:rsidRPr="00E052C3">
        <w:t xml:space="preserve"> per l’esecuzione delle attività contrattuali&gt;;</w:t>
      </w:r>
    </w:p>
    <w:p w14:paraId="76FAFE29" w14:textId="77777777" w:rsidR="00FE7749" w:rsidRPr="008277B3" w:rsidRDefault="00FE7749" w:rsidP="00E83706">
      <w:pPr>
        <w:pStyle w:val="Numeroelenco"/>
        <w:spacing w:before="0" w:after="0" w:line="240" w:lineRule="auto"/>
        <w:rPr>
          <w:strike/>
          <w:sz w:val="16"/>
        </w:rPr>
      </w:pPr>
    </w:p>
    <w:p w14:paraId="3B2586F3" w14:textId="77777777" w:rsidR="00046902" w:rsidRDefault="00FE7749" w:rsidP="00FE7749">
      <w:pPr>
        <w:pStyle w:val="Numeroelenco"/>
        <w:widowControl w:val="0"/>
        <w:numPr>
          <w:ilvl w:val="0"/>
          <w:numId w:val="34"/>
        </w:numPr>
        <w:autoSpaceDE w:val="0"/>
        <w:autoSpaceDN w:val="0"/>
        <w:adjustRightInd w:val="0"/>
        <w:spacing w:before="0" w:after="0" w:line="300" w:lineRule="exact"/>
        <w:rPr>
          <w:rFonts w:cs="Trebuchet MS"/>
        </w:rPr>
      </w:pPr>
      <w:r w:rsidRPr="00E052C3">
        <w:rPr>
          <w:rFonts w:cs="Trebuchet MS"/>
        </w:rPr>
        <w:t>l’assenza delle cause di incompatibilità di cui all’art. 53, co. 16-ter, del D.lgs. n. 165/2001 nei confronti della Committente;</w:t>
      </w:r>
    </w:p>
    <w:p w14:paraId="75FB3E7D" w14:textId="77777777" w:rsidR="00FE7749" w:rsidRPr="008277B3" w:rsidRDefault="00FE7749" w:rsidP="00E83706">
      <w:pPr>
        <w:pStyle w:val="Numeroelenco"/>
        <w:spacing w:before="0" w:after="0" w:line="240" w:lineRule="auto"/>
        <w:rPr>
          <w:strike/>
          <w:sz w:val="16"/>
        </w:rPr>
      </w:pPr>
    </w:p>
    <w:p w14:paraId="42994882" w14:textId="77777777" w:rsidR="00FE7749" w:rsidRPr="00E052C3" w:rsidRDefault="00FE7749" w:rsidP="00D214F5">
      <w:pPr>
        <w:pStyle w:val="Numeroelenco"/>
        <w:rPr>
          <w:b/>
          <w:u w:val="single"/>
        </w:rPr>
      </w:pPr>
      <w:r w:rsidRPr="00E052C3">
        <w:rPr>
          <w:b/>
          <w:u w:val="single"/>
        </w:rPr>
        <w:t>CONSENSO AL TRATTAMENTO DEI DATI PERSONALI</w:t>
      </w:r>
    </w:p>
    <w:p w14:paraId="690BEABC" w14:textId="77777777" w:rsidR="00046902" w:rsidRDefault="00FE7749" w:rsidP="00FE7749">
      <w:pPr>
        <w:tabs>
          <w:tab w:val="left" w:pos="708"/>
        </w:tabs>
        <w:rPr>
          <w:lang w:eastAsia="ar-SA"/>
        </w:rPr>
      </w:pPr>
      <w:r w:rsidRPr="00E052C3">
        <w:t xml:space="preserve">Con la firma del presente documento il sottoscritto dichiara altresì, </w:t>
      </w:r>
      <w:r w:rsidRPr="00E052C3">
        <w:rPr>
          <w:lang w:eastAsia="ar-SA"/>
        </w:rPr>
        <w:t>ai sensi dell’art. 13 del Regolamento UE n. 2016/679 relativo alla protezione delle persone fisiche con riguardo al trattamento dei dati personali, nonché alla libera circolazione di tali dati,</w:t>
      </w:r>
      <w:r w:rsidRPr="00E052C3">
        <w:rPr>
          <w:b/>
          <w:bCs/>
          <w:lang w:eastAsia="ar-SA"/>
        </w:rPr>
        <w:t xml:space="preserve"> </w:t>
      </w:r>
      <w:r w:rsidRPr="00E052C3">
        <w:t xml:space="preserve">di aver letto l’informativa sul trattamento dei dati personali contenuta nel Disciplinare di gara e di </w:t>
      </w:r>
      <w:r>
        <w:t>acconsentire al trattamento de</w:t>
      </w:r>
      <w:r w:rsidRPr="00E052C3">
        <w:t>i dati personali</w:t>
      </w:r>
      <w:r w:rsidRPr="0071683F">
        <w:t>,</w:t>
      </w:r>
      <w:r w:rsidRPr="00EA71E8">
        <w:t xml:space="preserve"> anche giudiziari, </w:t>
      </w:r>
      <w:r>
        <w:t xml:space="preserve">mediante </w:t>
      </w:r>
      <w:r w:rsidRPr="0071683F">
        <w:t>con strumenti</w:t>
      </w:r>
      <w:r>
        <w:t xml:space="preserve"> manuali ed</w:t>
      </w:r>
      <w:r w:rsidRPr="00E052C3">
        <w:t xml:space="preserve"> informatici, esclusivamente nell’ambito della presente gara e per le finalità ivi descritte</w:t>
      </w:r>
      <w:r>
        <w:t xml:space="preserve">; dichiara, inoltre, </w:t>
      </w:r>
      <w:r w:rsidRPr="00E052C3">
        <w:t xml:space="preserve">di essere stato informato circa i diritti </w:t>
      </w:r>
      <w:r w:rsidRPr="00E052C3">
        <w:rPr>
          <w:lang w:eastAsia="ar-SA"/>
        </w:rPr>
        <w:t xml:space="preserve">di cui agli artt. 15 </w:t>
      </w:r>
      <w:r>
        <w:rPr>
          <w:lang w:eastAsia="ar-SA"/>
        </w:rPr>
        <w:t>e segg.</w:t>
      </w:r>
      <w:r w:rsidRPr="00E052C3">
        <w:rPr>
          <w:lang w:eastAsia="ar-SA"/>
        </w:rPr>
        <w:t xml:space="preserve"> del Regolamento UE n. 2016/679.</w:t>
      </w:r>
    </w:p>
    <w:p w14:paraId="6C0DE7F4" w14:textId="29B6E8C1" w:rsidR="00FE7749" w:rsidRPr="00E052C3" w:rsidRDefault="00FE7749" w:rsidP="00FE7749">
      <w:pPr>
        <w:tabs>
          <w:tab w:val="left" w:pos="708"/>
        </w:tabs>
        <w:rPr>
          <w:lang w:eastAsia="ar-SA"/>
        </w:rPr>
      </w:pPr>
      <w:r w:rsidRPr="00E052C3">
        <w:rPr>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lang w:eastAsia="ar-SA"/>
        </w:rPr>
        <w:t>e/</w:t>
      </w:r>
      <w:r w:rsidRPr="00E052C3">
        <w:rPr>
          <w:lang w:eastAsia="ar-SA"/>
        </w:rPr>
        <w:t>o della Committente per le finalità descritte nell’informativa.</w:t>
      </w:r>
    </w:p>
    <w:p w14:paraId="6C886836" w14:textId="77777777" w:rsidR="00FE7749" w:rsidRPr="00E052C3" w:rsidRDefault="00FE7749" w:rsidP="00FE7749">
      <w:pPr>
        <w:rPr>
          <w:rFonts w:cs="Trebuchet MS"/>
        </w:rPr>
      </w:pPr>
    </w:p>
    <w:p w14:paraId="4812C119" w14:textId="77777777" w:rsidR="00FE7749" w:rsidRPr="00E052C3" w:rsidRDefault="00FE7749" w:rsidP="00FE7749">
      <w:pPr>
        <w:rPr>
          <w:rFonts w:cs="Trebuchet MS"/>
        </w:rPr>
      </w:pPr>
      <w:r w:rsidRPr="00E052C3">
        <w:rPr>
          <w:rFonts w:cs="Trebuchet MS"/>
        </w:rPr>
        <w:t>______, li _________________</w:t>
      </w:r>
    </w:p>
    <w:p w14:paraId="1286C210" w14:textId="41DC2167" w:rsidR="00FE7749" w:rsidRPr="00E052C3" w:rsidRDefault="00FE7749" w:rsidP="00FE7749">
      <w:pPr>
        <w:ind w:left="540"/>
        <w:rPr>
          <w:rFonts w:cs="Trebuchet MS"/>
        </w:rPr>
      </w:pPr>
      <w:r w:rsidRPr="00E052C3">
        <w:rPr>
          <w:rFonts w:cs="Trebuchet MS"/>
        </w:rPr>
        <w:tab/>
      </w:r>
      <w:r w:rsidRPr="00E052C3">
        <w:rPr>
          <w:rFonts w:cs="Trebuchet MS"/>
        </w:rPr>
        <w:tab/>
      </w:r>
      <w:r w:rsidR="00D214F5">
        <w:rPr>
          <w:rFonts w:cs="Trebuchet MS"/>
        </w:rPr>
        <w:tab/>
      </w:r>
      <w:r w:rsidR="00D214F5">
        <w:rPr>
          <w:rFonts w:cs="Trebuchet MS"/>
        </w:rPr>
        <w:tab/>
      </w:r>
      <w:r w:rsidR="00D214F5">
        <w:rPr>
          <w:rFonts w:cs="Trebuchet MS"/>
        </w:rPr>
        <w:tab/>
      </w:r>
      <w:r w:rsidR="00D214F5">
        <w:rPr>
          <w:rFonts w:cs="Trebuchet MS"/>
        </w:rPr>
        <w:tab/>
      </w:r>
      <w:r w:rsidR="00D214F5">
        <w:rPr>
          <w:rFonts w:cs="Trebuchet MS"/>
        </w:rPr>
        <w:tab/>
      </w:r>
      <w:r w:rsidR="00D214F5">
        <w:rPr>
          <w:rFonts w:cs="Trebuchet MS"/>
        </w:rPr>
        <w:tab/>
      </w:r>
      <w:r w:rsidR="00D214F5">
        <w:rPr>
          <w:rFonts w:cs="Trebuchet MS"/>
        </w:rPr>
        <w:tab/>
      </w:r>
      <w:r w:rsidRPr="00E052C3">
        <w:rPr>
          <w:rFonts w:cs="Trebuchet MS"/>
        </w:rPr>
        <w:tab/>
      </w:r>
      <w:r w:rsidRPr="00E052C3">
        <w:rPr>
          <w:rFonts w:cs="Trebuchet MS"/>
        </w:rPr>
        <w:tab/>
      </w:r>
      <w:r w:rsidRPr="00E052C3">
        <w:rPr>
          <w:rFonts w:cs="Trebuchet MS"/>
        </w:rPr>
        <w:tab/>
      </w:r>
      <w:r w:rsidR="00D214F5">
        <w:rPr>
          <w:rFonts w:cs="Trebuchet MS"/>
        </w:rPr>
        <w:tab/>
      </w:r>
      <w:r w:rsidRPr="00E052C3">
        <w:rPr>
          <w:rFonts w:cs="Trebuchet MS"/>
        </w:rPr>
        <w:tab/>
      </w:r>
      <w:r w:rsidR="00D214F5">
        <w:rPr>
          <w:rFonts w:cs="Trebuchet MS"/>
        </w:rPr>
        <w:t xml:space="preserve">   </w:t>
      </w:r>
      <w:r w:rsidRPr="00E052C3">
        <w:rPr>
          <w:rFonts w:cs="Trebuchet MS"/>
        </w:rPr>
        <w:t>Firma</w:t>
      </w:r>
    </w:p>
    <w:p w14:paraId="56CF9B74" w14:textId="4ABABB0C" w:rsidR="00FE7749" w:rsidRPr="00E052C3" w:rsidRDefault="00FE7749" w:rsidP="00FE7749">
      <w:pPr>
        <w:rPr>
          <w:rFonts w:cs="Trebuchet MS"/>
        </w:rPr>
      </w:pPr>
      <w:r w:rsidRPr="00E052C3">
        <w:rPr>
          <w:rFonts w:cs="Trebuchet MS"/>
        </w:rPr>
        <w:tab/>
      </w:r>
      <w:r w:rsidRPr="00E052C3">
        <w:rPr>
          <w:rFonts w:cs="Trebuchet MS"/>
        </w:rPr>
        <w:tab/>
      </w:r>
      <w:r w:rsidRPr="00E052C3">
        <w:rPr>
          <w:rFonts w:cs="Trebuchet MS"/>
        </w:rPr>
        <w:tab/>
      </w:r>
      <w:r w:rsidRPr="00E052C3">
        <w:rPr>
          <w:rFonts w:cs="Trebuchet MS"/>
        </w:rPr>
        <w:tab/>
      </w:r>
      <w:r w:rsidR="00D214F5">
        <w:rPr>
          <w:rFonts w:cs="Trebuchet MS"/>
        </w:rPr>
        <w:tab/>
      </w:r>
      <w:r w:rsidR="00D214F5">
        <w:rPr>
          <w:rFonts w:cs="Trebuchet MS"/>
        </w:rPr>
        <w:tab/>
      </w:r>
      <w:r w:rsidR="00D214F5">
        <w:rPr>
          <w:rFonts w:cs="Trebuchet MS"/>
        </w:rPr>
        <w:tab/>
      </w:r>
      <w:r w:rsidR="00D214F5">
        <w:rPr>
          <w:rFonts w:cs="Trebuchet MS"/>
        </w:rPr>
        <w:tab/>
      </w:r>
      <w:r w:rsidR="00D214F5">
        <w:rPr>
          <w:rFonts w:cs="Trebuchet MS"/>
        </w:rPr>
        <w:tab/>
      </w:r>
      <w:r w:rsidR="00D214F5">
        <w:rPr>
          <w:rFonts w:cs="Trebuchet MS"/>
        </w:rPr>
        <w:tab/>
      </w:r>
      <w:r w:rsidR="00D214F5">
        <w:rPr>
          <w:rFonts w:cs="Trebuchet MS"/>
        </w:rPr>
        <w:tab/>
      </w:r>
      <w:r w:rsidRPr="00E052C3">
        <w:rPr>
          <w:rFonts w:cs="Trebuchet MS"/>
        </w:rPr>
        <w:tab/>
      </w:r>
      <w:r w:rsidRPr="00E052C3">
        <w:rPr>
          <w:rFonts w:cs="Trebuchet MS"/>
        </w:rPr>
        <w:tab/>
      </w:r>
      <w:r w:rsidRPr="00E052C3">
        <w:rPr>
          <w:rFonts w:cs="Trebuchet MS"/>
        </w:rPr>
        <w:tab/>
      </w:r>
      <w:r w:rsidR="00046902">
        <w:rPr>
          <w:rFonts w:cs="Trebuchet MS"/>
        </w:rPr>
        <w:t xml:space="preserve"> </w:t>
      </w:r>
      <w:r w:rsidRPr="00E052C3">
        <w:rPr>
          <w:rFonts w:cs="Trebuchet MS"/>
        </w:rPr>
        <w:t>____</w:t>
      </w:r>
      <w:r w:rsidR="00D214F5">
        <w:rPr>
          <w:rFonts w:cs="Trebuchet MS"/>
        </w:rPr>
        <w:t>__</w:t>
      </w:r>
      <w:r w:rsidRPr="00E052C3">
        <w:rPr>
          <w:rFonts w:cs="Trebuchet MS"/>
        </w:rPr>
        <w:t>___________</w:t>
      </w:r>
    </w:p>
    <w:p w14:paraId="6E5E3CD6" w14:textId="728039AE" w:rsidR="00046902" w:rsidRDefault="00FE7749" w:rsidP="00D214F5">
      <w:pPr>
        <w:ind w:left="5806" w:firstLine="144"/>
        <w:rPr>
          <w:rFonts w:cs="Trebuchet MS"/>
        </w:rPr>
      </w:pPr>
      <w:r w:rsidRPr="00E052C3">
        <w:rPr>
          <w:rFonts w:cs="Trebuchet MS"/>
        </w:rPr>
        <w:t>(firmato digitalmente)</w:t>
      </w:r>
    </w:p>
    <w:bookmarkEnd w:id="2"/>
    <w:p w14:paraId="6B3E6414" w14:textId="12D118A9" w:rsidR="00627BAA" w:rsidRPr="00CC02C9" w:rsidRDefault="00627BAA" w:rsidP="00D214F5">
      <w:pPr>
        <w:pStyle w:val="Default"/>
        <w:spacing w:line="300" w:lineRule="exact"/>
        <w:jc w:val="both"/>
        <w:rPr>
          <w:rFonts w:asciiTheme="minorHAnsi" w:hAnsiTheme="minorHAnsi"/>
          <w:sz w:val="20"/>
          <w:szCs w:val="20"/>
        </w:rPr>
      </w:pPr>
    </w:p>
    <w:sectPr w:rsidR="00627BAA" w:rsidRPr="00CC02C9" w:rsidSect="00263549">
      <w:headerReference w:type="even" r:id="rId12"/>
      <w:headerReference w:type="default" r:id="rId13"/>
      <w:footerReference w:type="even" r:id="rId14"/>
      <w:footerReference w:type="default" r:id="rId15"/>
      <w:pgSz w:w="11906" w:h="16838" w:code="9"/>
      <w:pgMar w:top="1985" w:right="991" w:bottom="1616" w:left="1701" w:header="709"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6A8DA8" w14:textId="77777777" w:rsidR="00D619A5" w:rsidRDefault="00D619A5" w:rsidP="00E71C21">
      <w:r>
        <w:separator/>
      </w:r>
    </w:p>
  </w:endnote>
  <w:endnote w:type="continuationSeparator" w:id="0">
    <w:p w14:paraId="547293FE" w14:textId="77777777" w:rsidR="00D619A5" w:rsidRDefault="00D619A5" w:rsidP="00E71C21">
      <w:r>
        <w:continuationSeparator/>
      </w:r>
    </w:p>
  </w:endnote>
  <w:endnote w:type="continuationNotice" w:id="1">
    <w:p w14:paraId="1C6C9B59" w14:textId="77777777" w:rsidR="00D619A5" w:rsidRDefault="00D619A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00"/>
    <w:family w:val="auto"/>
    <w:pitch w:val="variable"/>
  </w:font>
  <w:font w:name="Wingdings">
    <w:panose1 w:val="05000000000000000000"/>
    <w:charset w:val="02"/>
    <w:family w:val="auto"/>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Slab703 Lt BT">
    <w:altName w:val="Cambria"/>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46B1" w14:textId="77777777" w:rsidR="003A5BC4" w:rsidRDefault="003A5BC4">
    <w:r>
      <w:cr/>
    </w:r>
  </w:p>
  <w:p w14:paraId="1A2B722D" w14:textId="77777777" w:rsidR="003A5BC4" w:rsidRDefault="003A5BC4"/>
  <w:p w14:paraId="7CF6BE44" w14:textId="77777777" w:rsidR="003A5BC4" w:rsidRDefault="003A5BC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3FAE6" w14:textId="77777777" w:rsidR="001335C5" w:rsidRPr="00F83016" w:rsidRDefault="001335C5" w:rsidP="001335C5">
    <w:pPr>
      <w:tabs>
        <w:tab w:val="left" w:pos="7088"/>
      </w:tabs>
      <w:spacing w:before="0" w:after="0"/>
      <w:rPr>
        <w:rFonts w:asciiTheme="minorHAnsi" w:hAnsiTheme="minorHAnsi"/>
        <w:sz w:val="18"/>
        <w:szCs w:val="18"/>
      </w:rPr>
    </w:pPr>
    <w:r>
      <w:rPr>
        <w:rFonts w:asciiTheme="minorHAnsi" w:hAnsiTheme="minorHAnsi"/>
        <w:bCs/>
        <w:sz w:val="18"/>
        <w:szCs w:val="18"/>
      </w:rPr>
      <w:t xml:space="preserve">Moduli di dichiarazione - </w:t>
    </w:r>
    <w:r w:rsidRPr="003B041A">
      <w:rPr>
        <w:rFonts w:asciiTheme="minorHAnsi" w:hAnsiTheme="minorHAnsi"/>
        <w:bCs/>
        <w:sz w:val="18"/>
        <w:szCs w:val="18"/>
      </w:rPr>
      <w:t>Gara a procedura aperta ex art. 60 d.lgs. 50/2016</w:t>
    </w:r>
    <w:r>
      <w:rPr>
        <w:rFonts w:asciiTheme="minorHAnsi" w:hAnsiTheme="minorHAnsi"/>
        <w:bCs/>
        <w:sz w:val="18"/>
        <w:szCs w:val="18"/>
      </w:rPr>
      <w:t xml:space="preserve"> per l’affidamento del</w:t>
    </w:r>
    <w:r w:rsidRPr="003B041A">
      <w:rPr>
        <w:rFonts w:asciiTheme="minorHAnsi" w:hAnsiTheme="minorHAnsi"/>
        <w:bCs/>
        <w:sz w:val="18"/>
        <w:szCs w:val="18"/>
      </w:rPr>
      <w:t xml:space="preserve"> </w:t>
    </w:r>
    <w:r>
      <w:rPr>
        <w:rFonts w:asciiTheme="minorHAnsi" w:hAnsiTheme="minorHAnsi"/>
        <w:bCs/>
        <w:sz w:val="18"/>
        <w:szCs w:val="18"/>
      </w:rPr>
      <w:t>s</w:t>
    </w:r>
    <w:r w:rsidRPr="00BF5AED">
      <w:rPr>
        <w:rFonts w:asciiTheme="minorHAnsi" w:hAnsiTheme="minorHAnsi"/>
        <w:bCs/>
        <w:sz w:val="18"/>
        <w:szCs w:val="18"/>
      </w:rPr>
      <w:t>ervizio di recupero e miglioramento della qualità dei dati cartografici</w:t>
    </w:r>
    <w:r w:rsidRPr="00F83016">
      <w:rPr>
        <w:rFonts w:asciiTheme="minorHAnsi" w:hAnsiTheme="minorHAnsi"/>
        <w:bCs/>
        <w:sz w:val="18"/>
        <w:szCs w:val="18"/>
      </w:rPr>
      <w:t xml:space="preserve"> – ID 2</w:t>
    </w:r>
    <w:r>
      <w:rPr>
        <w:rFonts w:asciiTheme="minorHAnsi" w:hAnsiTheme="minorHAnsi"/>
        <w:bCs/>
        <w:sz w:val="18"/>
        <w:szCs w:val="18"/>
      </w:rPr>
      <w:t>614</w:t>
    </w:r>
  </w:p>
  <w:p w14:paraId="26B0C4A6" w14:textId="00226F7B" w:rsidR="003A5BC4" w:rsidRPr="00F83016" w:rsidRDefault="003A5BC4" w:rsidP="00C73A91">
    <w:pPr>
      <w:tabs>
        <w:tab w:val="left" w:pos="7371"/>
      </w:tabs>
      <w:spacing w:before="0" w:after="0"/>
      <w:rPr>
        <w:rFonts w:asciiTheme="minorHAnsi" w:hAnsiTheme="minorHAnsi"/>
        <w:sz w:val="18"/>
        <w:szCs w:val="18"/>
      </w:rPr>
    </w:pPr>
    <w:r>
      <w:rPr>
        <w:rFonts w:asciiTheme="minorHAnsi" w:hAnsiTheme="minorHAnsi"/>
        <w:sz w:val="18"/>
        <w:szCs w:val="18"/>
      </w:rPr>
      <w:tab/>
    </w:r>
    <w:r>
      <w:rPr>
        <w:rFonts w:asciiTheme="minorHAnsi" w:hAnsiTheme="minorHAnsi"/>
        <w:sz w:val="18"/>
        <w:szCs w:val="18"/>
      </w:rPr>
      <w:tab/>
    </w:r>
    <w:r>
      <w:rPr>
        <w:rFonts w:asciiTheme="minorHAnsi" w:hAnsiTheme="minorHAnsi"/>
        <w:sz w:val="18"/>
        <w:szCs w:val="18"/>
      </w:rPr>
      <w:tab/>
      <w:t xml:space="preserve">         </w:t>
    </w:r>
    <w:r w:rsidRPr="00F83016">
      <w:rPr>
        <w:rFonts w:asciiTheme="minorHAnsi" w:hAnsiTheme="minorHAnsi"/>
        <w:sz w:val="18"/>
        <w:szCs w:val="18"/>
      </w:rPr>
      <w:fldChar w:fldCharType="begin"/>
    </w:r>
    <w:r w:rsidRPr="00F83016">
      <w:rPr>
        <w:rFonts w:asciiTheme="minorHAnsi" w:hAnsiTheme="minorHAnsi"/>
        <w:bCs/>
        <w:sz w:val="18"/>
        <w:szCs w:val="18"/>
      </w:rPr>
      <w:instrText xml:space="preserve"> PAGE </w:instrText>
    </w:r>
    <w:r w:rsidRPr="00F83016">
      <w:rPr>
        <w:rFonts w:asciiTheme="minorHAnsi" w:hAnsiTheme="minorHAnsi"/>
        <w:sz w:val="18"/>
        <w:szCs w:val="18"/>
      </w:rPr>
      <w:fldChar w:fldCharType="separate"/>
    </w:r>
    <w:r w:rsidR="001335C5">
      <w:rPr>
        <w:rFonts w:asciiTheme="minorHAnsi" w:hAnsiTheme="minorHAnsi"/>
        <w:bCs/>
        <w:noProof/>
        <w:sz w:val="18"/>
        <w:szCs w:val="18"/>
      </w:rPr>
      <w:t>2</w:t>
    </w:r>
    <w:r w:rsidRPr="00F83016">
      <w:rPr>
        <w:rFonts w:asciiTheme="minorHAnsi" w:hAnsiTheme="minorHAnsi"/>
        <w:sz w:val="18"/>
        <w:szCs w:val="18"/>
      </w:rPr>
      <w:fldChar w:fldCharType="end"/>
    </w:r>
    <w:r w:rsidRPr="00F83016">
      <w:rPr>
        <w:rFonts w:asciiTheme="minorHAnsi" w:hAnsiTheme="minorHAnsi"/>
        <w:sz w:val="18"/>
        <w:szCs w:val="18"/>
      </w:rPr>
      <w:t xml:space="preserve"> di </w:t>
    </w:r>
    <w:r w:rsidRPr="00F83016">
      <w:rPr>
        <w:rFonts w:asciiTheme="minorHAnsi" w:hAnsiTheme="minorHAnsi"/>
        <w:sz w:val="18"/>
        <w:szCs w:val="18"/>
      </w:rPr>
      <w:fldChar w:fldCharType="begin"/>
    </w:r>
    <w:r w:rsidRPr="00F83016">
      <w:rPr>
        <w:rFonts w:asciiTheme="minorHAnsi" w:hAnsiTheme="minorHAnsi"/>
        <w:sz w:val="18"/>
        <w:szCs w:val="18"/>
      </w:rPr>
      <w:instrText xml:space="preserve"> NUMPAGES  </w:instrText>
    </w:r>
    <w:r w:rsidRPr="00F83016">
      <w:rPr>
        <w:rFonts w:asciiTheme="minorHAnsi" w:hAnsiTheme="minorHAnsi"/>
        <w:sz w:val="18"/>
        <w:szCs w:val="18"/>
      </w:rPr>
      <w:fldChar w:fldCharType="separate"/>
    </w:r>
    <w:r w:rsidR="001335C5">
      <w:rPr>
        <w:rFonts w:asciiTheme="minorHAnsi" w:hAnsiTheme="minorHAnsi"/>
        <w:noProof/>
        <w:sz w:val="18"/>
        <w:szCs w:val="18"/>
      </w:rPr>
      <w:t>9</w:t>
    </w:r>
    <w:r w:rsidRPr="00F83016">
      <w:rPr>
        <w:rFonts w:asciiTheme="minorHAnsi" w:hAnsi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47EC4" w14:textId="77777777" w:rsidR="00D619A5" w:rsidRDefault="00D619A5" w:rsidP="00E71C21">
      <w:r>
        <w:separator/>
      </w:r>
    </w:p>
  </w:footnote>
  <w:footnote w:type="continuationSeparator" w:id="0">
    <w:p w14:paraId="3427D61B" w14:textId="77777777" w:rsidR="00D619A5" w:rsidRDefault="00D619A5" w:rsidP="00E71C21">
      <w:r>
        <w:continuationSeparator/>
      </w:r>
    </w:p>
  </w:footnote>
  <w:footnote w:type="continuationNotice" w:id="1">
    <w:p w14:paraId="75DFC7C1" w14:textId="77777777" w:rsidR="00D619A5" w:rsidRDefault="00D619A5">
      <w:pPr>
        <w:spacing w:before="0" w:after="0"/>
      </w:pPr>
    </w:p>
  </w:footnote>
  <w:footnote w:id="2">
    <w:p w14:paraId="6E348C92" w14:textId="77777777" w:rsidR="00046902" w:rsidRDefault="00FE7749" w:rsidP="00FE7749">
      <w:pPr>
        <w:pStyle w:val="Testonotaapidipagina"/>
        <w:rPr>
          <w:b/>
          <w:i/>
          <w:sz w:val="16"/>
          <w:szCs w:val="16"/>
          <w:u w:val="single"/>
        </w:rPr>
      </w:pPr>
      <w:r w:rsidRPr="00130676">
        <w:rPr>
          <w:rStyle w:val="Rimandonotaapidipagina"/>
          <w:b/>
          <w:i/>
          <w:sz w:val="16"/>
          <w:szCs w:val="16"/>
          <w:u w:val="single"/>
        </w:rPr>
        <w:footnoteRef/>
      </w:r>
      <w:r w:rsidRPr="00130676">
        <w:rPr>
          <w:b/>
          <w:i/>
          <w:sz w:val="16"/>
          <w:szCs w:val="16"/>
          <w:u w:val="single"/>
        </w:rPr>
        <w:t xml:space="preserve"> Si tenga conto di quanto precisato rispetto alle cariche rilevanti con il Comunicato ANAC dell'8.11.2017 (</w:t>
      </w:r>
      <w:hyperlink r:id="rId1" w:history="1">
        <w:r w:rsidRPr="00130676">
          <w:rPr>
            <w:rStyle w:val="Collegamentoipertestuale"/>
            <w:i/>
            <w:sz w:val="16"/>
            <w:szCs w:val="16"/>
          </w:rPr>
          <w:t>https://www.anticorruzione.it/portal/public/classic/AttivitaAutorita/AttiDellAutorita/_Atto?ca=6992</w:t>
        </w:r>
      </w:hyperlink>
      <w:r w:rsidRPr="00130676">
        <w:rPr>
          <w:b/>
          <w:i/>
          <w:sz w:val="16"/>
          <w:szCs w:val="16"/>
          <w:u w:val="single"/>
        </w:rPr>
        <w:t>).</w:t>
      </w:r>
    </w:p>
    <w:p w14:paraId="6939171D" w14:textId="77777777" w:rsidR="00046902" w:rsidRDefault="00FE7749" w:rsidP="00FE7749">
      <w:pPr>
        <w:pStyle w:val="Testonotaapidipagina"/>
        <w:rPr>
          <w:b/>
          <w:i/>
          <w:sz w:val="16"/>
          <w:szCs w:val="16"/>
          <w:u w:val="single"/>
        </w:rPr>
      </w:pPr>
      <w:r w:rsidRPr="00130676">
        <w:rPr>
          <w:b/>
          <w:i/>
          <w:sz w:val="16"/>
          <w:szCs w:val="16"/>
          <w:u w:val="single"/>
        </w:rPr>
        <w:t>Si indichino in questo contesto i soggetti di cui all’art. 80 comma 3 in r</w:t>
      </w:r>
      <w:r>
        <w:rPr>
          <w:b/>
          <w:i/>
          <w:sz w:val="16"/>
          <w:szCs w:val="16"/>
          <w:u w:val="single"/>
        </w:rPr>
        <w:t>agione di operazioni societarie.</w:t>
      </w:r>
    </w:p>
    <w:p w14:paraId="4214F93F" w14:textId="7101B2E6" w:rsidR="00FE7749" w:rsidRPr="00130676" w:rsidRDefault="00FE7749" w:rsidP="00FE7749">
      <w:pPr>
        <w:pStyle w:val="Testonotaapidipagina"/>
        <w:rPr>
          <w:b/>
          <w:i/>
          <w:sz w:val="16"/>
          <w:szCs w:val="16"/>
          <w:u w:val="single"/>
        </w:rPr>
      </w:pPr>
      <w:r w:rsidRPr="00524743">
        <w:rPr>
          <w:b/>
          <w:i/>
          <w:sz w:val="16"/>
          <w:szCs w:val="16"/>
          <w:u w:val="single"/>
        </w:rPr>
        <w:t>Si precisa che ai fini dell’art. 80 comma 3 del Codice rilevano i soli procuratori titolari di poteri decisionali di particolare ampiezza e riferiti ad una pluralità di oggetti tali da essere assimilati agli amministratori</w:t>
      </w:r>
      <w:r w:rsidR="00046902">
        <w:rPr>
          <w:b/>
          <w:i/>
          <w:sz w:val="16"/>
          <w:szCs w:val="16"/>
          <w:u w:val="single"/>
        </w:rPr>
        <w:t xml:space="preserve"> </w:t>
      </w:r>
      <w:r w:rsidRPr="00524743">
        <w:rPr>
          <w:b/>
          <w:i/>
          <w:sz w:val="16"/>
          <w:szCs w:val="16"/>
          <w:u w:val="single"/>
        </w:rPr>
        <w:t>(Tar Lazio 9195/2017)</w:t>
      </w:r>
    </w:p>
  </w:footnote>
  <w:footnote w:id="3">
    <w:p w14:paraId="39AABB75" w14:textId="77777777" w:rsidR="00FE7749" w:rsidRPr="00B17276" w:rsidRDefault="00FE7749" w:rsidP="00FE7749">
      <w:pPr>
        <w:rPr>
          <w:b/>
          <w:i/>
          <w:sz w:val="16"/>
          <w:szCs w:val="16"/>
          <w:u w:val="single"/>
        </w:rPr>
      </w:pPr>
      <w:r w:rsidRPr="00B17276">
        <w:rPr>
          <w:rStyle w:val="Rimandonotaapidipagina"/>
        </w:rPr>
        <w:footnoteRef/>
      </w:r>
      <w:r w:rsidRPr="00B17276">
        <w:t xml:space="preserve"> </w:t>
      </w:r>
      <w:r w:rsidRPr="00B17276">
        <w:rPr>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B17276">
        <w:rPr>
          <w:b/>
          <w:i/>
          <w:sz w:val="16"/>
          <w:szCs w:val="16"/>
          <w:u w:val="single"/>
        </w:rPr>
        <w:t>Rdp</w:t>
      </w:r>
      <w:proofErr w:type="spellEnd"/>
      <w:r w:rsidRPr="00B17276">
        <w:rPr>
          <w:b/>
          <w:i/>
          <w:sz w:val="16"/>
          <w:szCs w:val="16"/>
          <w:u w:val="single"/>
        </w:rPr>
        <w:t xml:space="preserve"> ai sensi dell’art. 31 del D.lgs. n. 50/2016 nonché il </w:t>
      </w:r>
      <w:proofErr w:type="spellStart"/>
      <w:r w:rsidRPr="00B17276">
        <w:rPr>
          <w:b/>
          <w:i/>
          <w:sz w:val="16"/>
          <w:szCs w:val="16"/>
          <w:u w:val="single"/>
        </w:rPr>
        <w:t>Rdp</w:t>
      </w:r>
      <w:proofErr w:type="spellEnd"/>
      <w:r w:rsidRPr="00B17276">
        <w:rPr>
          <w:b/>
          <w:i/>
          <w:sz w:val="16"/>
          <w:szCs w:val="16"/>
          <w:u w:val="single"/>
        </w:rPr>
        <w:t xml:space="preserve"> ai sensi dell’art. 2 D.L. n. 76/2020 </w:t>
      </w:r>
      <w:proofErr w:type="spellStart"/>
      <w:r w:rsidRPr="00B17276">
        <w:rPr>
          <w:b/>
          <w:i/>
          <w:sz w:val="16"/>
          <w:szCs w:val="16"/>
          <w:u w:val="single"/>
        </w:rPr>
        <w:t>conv</w:t>
      </w:r>
      <w:proofErr w:type="spellEnd"/>
      <w:r w:rsidRPr="00B17276">
        <w:rPr>
          <w:b/>
          <w:i/>
          <w:sz w:val="16"/>
          <w:szCs w:val="16"/>
          <w:u w:val="single"/>
        </w:rPr>
        <w:t xml:space="preserve">. con </w:t>
      </w:r>
      <w:proofErr w:type="spellStart"/>
      <w:r w:rsidRPr="00B17276">
        <w:rPr>
          <w:b/>
          <w:i/>
          <w:sz w:val="16"/>
          <w:szCs w:val="16"/>
          <w:u w:val="single"/>
        </w:rPr>
        <w:t>mod</w:t>
      </w:r>
      <w:proofErr w:type="spellEnd"/>
      <w:r w:rsidRPr="00B17276">
        <w:rPr>
          <w:b/>
          <w:i/>
          <w:sz w:val="16"/>
          <w:szCs w:val="16"/>
          <w:u w:val="single"/>
        </w:rPr>
        <w:t>. in legge n. 120/2020); ulteriore soggetto coinvolto deve considerarsi colui che sottoscrive e pubblica il bando.</w:t>
      </w:r>
    </w:p>
    <w:p w14:paraId="65E63B9D" w14:textId="77777777" w:rsidR="00FE7749" w:rsidRDefault="00FE7749" w:rsidP="00FE7749">
      <w:pPr>
        <w:rPr>
          <w:b/>
          <w:i/>
          <w:sz w:val="16"/>
          <w:szCs w:val="16"/>
          <w:u w:val="single"/>
        </w:rPr>
      </w:pPr>
      <w:r w:rsidRPr="00B17276">
        <w:rPr>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4C89D425" w14:textId="77777777" w:rsidR="00FE7749" w:rsidRPr="00B17276" w:rsidRDefault="00FE7749" w:rsidP="00FE7749">
      <w:pPr>
        <w:rPr>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84A06" w14:textId="77777777" w:rsidR="003A5BC4" w:rsidRDefault="003A5BC4" w:rsidP="00E71C21">
    <w:r>
      <w:cr/>
      <w:t xml:space="preserve">PERTA ALLA PROCEDURA </w:t>
    </w:r>
    <w:proofErr w:type="spellStart"/>
    <w:r>
      <w:t>xxxxx</w:t>
    </w:r>
    <w:proofErr w:type="spellEnd"/>
    <w:r>
      <w:t xml:space="preserve">, SUDDIVISA IN DUE LOTTI, </w:t>
    </w:r>
    <w:proofErr w:type="spellStart"/>
    <w:r>
      <w:t>cilista</w:t>
    </w:r>
    <w:proofErr w:type="spellEnd"/>
    <w:r>
      <w:t xml:space="preserve"> relative a Analista</w:t>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r>
      <w:pgNum/>
    </w:r>
  </w:p>
  <w:p w14:paraId="1D060A54" w14:textId="77777777" w:rsidR="003A5BC4" w:rsidRDefault="003A5BC4"/>
  <w:p w14:paraId="5894FDCB" w14:textId="77777777" w:rsidR="003A5BC4" w:rsidRDefault="003A5BC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1C5AB" w14:textId="32280100" w:rsidR="003A5BC4" w:rsidRPr="0022204D" w:rsidRDefault="003A5BC4" w:rsidP="00E71C21">
    <w:pPr>
      <w:pStyle w:val="Intestazione"/>
    </w:pPr>
  </w:p>
  <w:p w14:paraId="405D2C73" w14:textId="77777777" w:rsidR="003A5BC4" w:rsidRDefault="003A5BC4"/>
  <w:p w14:paraId="15EEBB26" w14:textId="3CCCDAB5" w:rsidR="003A5BC4" w:rsidRDefault="003A5BC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DDE68CE"/>
    <w:lvl w:ilvl="0">
      <w:start w:val="1"/>
      <w:numFmt w:val="decimal"/>
      <w:pStyle w:val="Numeroelenco3"/>
      <w:lvlText w:val="%1."/>
      <w:lvlJc w:val="left"/>
      <w:pPr>
        <w:tabs>
          <w:tab w:val="num" w:pos="926"/>
        </w:tabs>
        <w:ind w:left="926" w:hanging="360"/>
      </w:pPr>
    </w:lvl>
  </w:abstractNum>
  <w:abstractNum w:abstractNumId="1" w15:restartNumberingAfterBreak="0">
    <w:nsid w:val="FFFFFF7F"/>
    <w:multiLevelType w:val="singleLevel"/>
    <w:tmpl w:val="E7F2CF7E"/>
    <w:lvl w:ilvl="0">
      <w:start w:val="1"/>
      <w:numFmt w:val="lowerLetter"/>
      <w:pStyle w:val="Numeroelenco2"/>
      <w:lvlText w:val="%1)"/>
      <w:lvlJc w:val="left"/>
      <w:pPr>
        <w:tabs>
          <w:tab w:val="num" w:pos="643"/>
        </w:tabs>
        <w:ind w:left="643" w:hanging="360"/>
      </w:pPr>
      <w:rPr>
        <w:rFonts w:cs="Times New Roman" w:hint="default"/>
        <w:i w:val="0"/>
        <w:iCs w:val="0"/>
      </w:rPr>
    </w:lvl>
  </w:abstractNum>
  <w:abstractNum w:abstractNumId="2" w15:restartNumberingAfterBreak="0">
    <w:nsid w:val="FFFFFF83"/>
    <w:multiLevelType w:val="singleLevel"/>
    <w:tmpl w:val="16089DAC"/>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66ED03C"/>
    <w:lvl w:ilvl="0">
      <w:start w:val="1"/>
      <w:numFmt w:val="bullet"/>
      <w:pStyle w:val="Puntoelenco"/>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StarSymbol" w:hAnsi="StarSymbol" w:cs="StarSymbol"/>
        <w:sz w:val="18"/>
      </w:rPr>
    </w:lvl>
    <w:lvl w:ilvl="1">
      <w:start w:val="1"/>
      <w:numFmt w:val="decimal"/>
      <w:lvlText w:val="%1.%2."/>
      <w:lvlJc w:val="left"/>
      <w:pPr>
        <w:tabs>
          <w:tab w:val="num" w:pos="1800"/>
        </w:tabs>
        <w:ind w:left="792" w:hanging="432"/>
      </w:pPr>
      <w:rPr>
        <w:rFonts w:ascii="StarSymbol" w:hAnsi="StarSymbol" w:cs="StarSymbol"/>
        <w:sz w:val="18"/>
      </w:rPr>
    </w:lvl>
    <w:lvl w:ilvl="2">
      <w:start w:val="1"/>
      <w:numFmt w:val="decimal"/>
      <w:lvlText w:val="%1.%2.%3."/>
      <w:lvlJc w:val="left"/>
      <w:pPr>
        <w:tabs>
          <w:tab w:val="num" w:pos="2520"/>
        </w:tabs>
        <w:ind w:left="1224" w:hanging="504"/>
      </w:pPr>
      <w:rPr>
        <w:rFonts w:ascii="StarSymbol" w:hAnsi="StarSymbol" w:cs="StarSymbol"/>
        <w:sz w:val="18"/>
      </w:rPr>
    </w:lvl>
    <w:lvl w:ilvl="3">
      <w:start w:val="1"/>
      <w:numFmt w:val="decimal"/>
      <w:lvlText w:val="%1.%2.%3.%4."/>
      <w:lvlJc w:val="left"/>
      <w:pPr>
        <w:tabs>
          <w:tab w:val="num" w:pos="3600"/>
        </w:tabs>
        <w:ind w:left="1728" w:hanging="648"/>
      </w:pPr>
      <w:rPr>
        <w:rFonts w:ascii="StarSymbol" w:hAnsi="StarSymbol" w:cs="StarSymbol"/>
        <w:sz w:val="18"/>
      </w:rPr>
    </w:lvl>
    <w:lvl w:ilvl="4">
      <w:start w:val="1"/>
      <w:numFmt w:val="decimal"/>
      <w:lvlText w:val="%1.%2.%3.%4.%5."/>
      <w:lvlJc w:val="left"/>
      <w:pPr>
        <w:tabs>
          <w:tab w:val="num" w:pos="4320"/>
        </w:tabs>
        <w:ind w:left="2232" w:hanging="792"/>
      </w:pPr>
      <w:rPr>
        <w:rFonts w:ascii="StarSymbol" w:hAnsi="StarSymbol" w:cs="StarSymbol"/>
        <w:sz w:val="18"/>
      </w:rPr>
    </w:lvl>
    <w:lvl w:ilvl="5">
      <w:start w:val="1"/>
      <w:numFmt w:val="decimal"/>
      <w:lvlText w:val="%1.%2.%3.%4.%5.%6."/>
      <w:lvlJc w:val="left"/>
      <w:pPr>
        <w:tabs>
          <w:tab w:val="num" w:pos="5400"/>
        </w:tabs>
        <w:ind w:left="2736" w:hanging="936"/>
      </w:pPr>
      <w:rPr>
        <w:rFonts w:ascii="StarSymbol" w:hAnsi="StarSymbol" w:cs="StarSymbol"/>
        <w:sz w:val="18"/>
      </w:rPr>
    </w:lvl>
    <w:lvl w:ilvl="6">
      <w:start w:val="1"/>
      <w:numFmt w:val="decimal"/>
      <w:lvlText w:val="%1.%2.%3.%4.%5.%6.%7."/>
      <w:lvlJc w:val="left"/>
      <w:pPr>
        <w:tabs>
          <w:tab w:val="num" w:pos="6120"/>
        </w:tabs>
        <w:ind w:left="3240" w:hanging="1080"/>
      </w:pPr>
      <w:rPr>
        <w:rFonts w:ascii="StarSymbol" w:hAnsi="StarSymbol" w:cs="StarSymbol"/>
        <w:sz w:val="18"/>
      </w:rPr>
    </w:lvl>
    <w:lvl w:ilvl="7">
      <w:start w:val="1"/>
      <w:numFmt w:val="decimal"/>
      <w:lvlText w:val="%1.%2.%3.%4.%5.%6.%7.%8."/>
      <w:lvlJc w:val="left"/>
      <w:pPr>
        <w:tabs>
          <w:tab w:val="num" w:pos="7200"/>
        </w:tabs>
        <w:ind w:left="3744" w:hanging="1224"/>
      </w:pPr>
      <w:rPr>
        <w:rFonts w:ascii="StarSymbol" w:hAnsi="StarSymbol" w:cs="StarSymbol"/>
        <w:sz w:val="18"/>
      </w:rPr>
    </w:lvl>
    <w:lvl w:ilvl="8">
      <w:start w:val="1"/>
      <w:numFmt w:val="decimal"/>
      <w:lvlText w:val="%1.%2.%3.%4.%5.%6.%7.%8.%9."/>
      <w:lvlJc w:val="left"/>
      <w:pPr>
        <w:tabs>
          <w:tab w:val="num" w:pos="7920"/>
        </w:tabs>
        <w:ind w:left="4320" w:hanging="1440"/>
      </w:pPr>
      <w:rPr>
        <w:rFonts w:ascii="StarSymbol" w:hAnsi="StarSymbol" w:cs="StarSymbol"/>
        <w:sz w:val="18"/>
      </w:rPr>
    </w:lvl>
  </w:abstractNum>
  <w:abstractNum w:abstractNumId="5"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Times New Roman"/>
      </w:rPr>
    </w:lvl>
  </w:abstractNum>
  <w:abstractNum w:abstractNumId="6" w15:restartNumberingAfterBreak="0">
    <w:nsid w:val="00000004"/>
    <w:multiLevelType w:val="multilevel"/>
    <w:tmpl w:val="00000004"/>
    <w:name w:val="WW8Num4"/>
    <w:lvl w:ilvl="0">
      <w:start w:val="1"/>
      <w:numFmt w:val="decimal"/>
      <w:lvlText w:val="%1"/>
      <w:lvlJc w:val="left"/>
      <w:pPr>
        <w:tabs>
          <w:tab w:val="num" w:pos="1283"/>
        </w:tabs>
        <w:ind w:left="1283" w:hanging="432"/>
      </w:pPr>
      <w:rPr>
        <w:rFonts w:ascii="Symbol" w:hAnsi="Symbol" w:cs="Symbol"/>
        <w:color w:val="auto"/>
      </w:rPr>
    </w:lvl>
    <w:lvl w:ilvl="1">
      <w:start w:val="1"/>
      <w:numFmt w:val="decimal"/>
      <w:lvlText w:val="%1.%2"/>
      <w:lvlJc w:val="left"/>
      <w:pPr>
        <w:tabs>
          <w:tab w:val="num" w:pos="1427"/>
        </w:tabs>
        <w:ind w:left="1427" w:hanging="576"/>
      </w:pPr>
      <w:rPr>
        <w:rFonts w:ascii="Symbol" w:hAnsi="Symbol" w:cs="Symbol"/>
        <w:color w:val="auto"/>
      </w:rPr>
    </w:lvl>
    <w:lvl w:ilvl="2">
      <w:start w:val="1"/>
      <w:numFmt w:val="decimal"/>
      <w:lvlText w:val="%1.%2.%3"/>
      <w:lvlJc w:val="left"/>
      <w:pPr>
        <w:tabs>
          <w:tab w:val="num" w:pos="1571"/>
        </w:tabs>
        <w:ind w:left="1571" w:hanging="720"/>
      </w:pPr>
      <w:rPr>
        <w:rFonts w:ascii="Symbol" w:hAnsi="Symbol" w:cs="Symbol"/>
        <w:color w:val="auto"/>
      </w:rPr>
    </w:lvl>
    <w:lvl w:ilvl="3">
      <w:start w:val="1"/>
      <w:numFmt w:val="decimal"/>
      <w:lvlText w:val="%1.%2.%3.%4"/>
      <w:lvlJc w:val="left"/>
      <w:pPr>
        <w:tabs>
          <w:tab w:val="num" w:pos="1715"/>
        </w:tabs>
        <w:ind w:left="1715" w:hanging="864"/>
      </w:pPr>
      <w:rPr>
        <w:rFonts w:ascii="Symbol" w:hAnsi="Symbol" w:cs="Symbol"/>
        <w:color w:val="auto"/>
      </w:rPr>
    </w:lvl>
    <w:lvl w:ilvl="4">
      <w:start w:val="1"/>
      <w:numFmt w:val="decimal"/>
      <w:lvlText w:val="%1.%2.%3.%4.%5"/>
      <w:lvlJc w:val="left"/>
      <w:pPr>
        <w:tabs>
          <w:tab w:val="num" w:pos="1859"/>
        </w:tabs>
        <w:ind w:left="1859" w:hanging="1008"/>
      </w:pPr>
      <w:rPr>
        <w:rFonts w:ascii="Symbol" w:hAnsi="Symbol" w:cs="Symbol"/>
        <w:color w:val="auto"/>
      </w:rPr>
    </w:lvl>
    <w:lvl w:ilvl="5">
      <w:start w:val="1"/>
      <w:numFmt w:val="decimal"/>
      <w:lvlText w:val="%1.%2.%3.%4.%5.%6"/>
      <w:lvlJc w:val="left"/>
      <w:pPr>
        <w:tabs>
          <w:tab w:val="num" w:pos="2003"/>
        </w:tabs>
        <w:ind w:left="2003" w:hanging="1152"/>
      </w:pPr>
      <w:rPr>
        <w:rFonts w:ascii="Symbol" w:hAnsi="Symbol" w:cs="Symbol"/>
        <w:color w:val="auto"/>
      </w:rPr>
    </w:lvl>
    <w:lvl w:ilvl="6">
      <w:start w:val="1"/>
      <w:numFmt w:val="decimal"/>
      <w:lvlText w:val="%1.%2.%3.%4.%5.%6.%7"/>
      <w:lvlJc w:val="left"/>
      <w:pPr>
        <w:tabs>
          <w:tab w:val="num" w:pos="2147"/>
        </w:tabs>
        <w:ind w:left="2147" w:hanging="1296"/>
      </w:pPr>
      <w:rPr>
        <w:rFonts w:ascii="Symbol" w:hAnsi="Symbol" w:cs="Symbol"/>
        <w:color w:val="auto"/>
      </w:rPr>
    </w:lvl>
    <w:lvl w:ilvl="7">
      <w:start w:val="1"/>
      <w:numFmt w:val="decimal"/>
      <w:lvlText w:val="%1.%2.%3.%4.%5.%6.%7.%8"/>
      <w:lvlJc w:val="left"/>
      <w:pPr>
        <w:tabs>
          <w:tab w:val="num" w:pos="2291"/>
        </w:tabs>
        <w:ind w:left="2291" w:hanging="1440"/>
      </w:pPr>
      <w:rPr>
        <w:rFonts w:ascii="Symbol" w:hAnsi="Symbol" w:cs="Symbol"/>
        <w:color w:val="auto"/>
      </w:rPr>
    </w:lvl>
    <w:lvl w:ilvl="8">
      <w:start w:val="1"/>
      <w:numFmt w:val="decimal"/>
      <w:lvlText w:val="%1.%2.%3.%4.%5.%6.%7.%8.%9"/>
      <w:lvlJc w:val="left"/>
      <w:pPr>
        <w:tabs>
          <w:tab w:val="num" w:pos="2435"/>
        </w:tabs>
        <w:ind w:left="2435" w:hanging="1584"/>
      </w:pPr>
      <w:rPr>
        <w:rFonts w:ascii="Symbol" w:hAnsi="Symbol" w:cs="Symbol"/>
        <w:color w:val="auto"/>
      </w:rPr>
    </w:lvl>
  </w:abstractNum>
  <w:abstractNum w:abstractNumId="7"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Wingdings" w:hAnsi="Wingdings" w:cs="Symbol"/>
        <w:color w:val="auto"/>
      </w:rPr>
    </w:lvl>
  </w:abstractNum>
  <w:abstractNum w:abstractNumId="8" w15:restartNumberingAfterBreak="0">
    <w:nsid w:val="0000000A"/>
    <w:multiLevelType w:val="singleLevel"/>
    <w:tmpl w:val="0000000A"/>
    <w:name w:val="WW8Num11"/>
    <w:lvl w:ilvl="0">
      <w:start w:val="1"/>
      <w:numFmt w:val="lowerLetter"/>
      <w:lvlText w:val="%1)"/>
      <w:lvlJc w:val="left"/>
      <w:pPr>
        <w:tabs>
          <w:tab w:val="num" w:pos="0"/>
        </w:tabs>
        <w:ind w:left="720" w:hanging="360"/>
      </w:pPr>
    </w:lvl>
  </w:abstractNum>
  <w:abstractNum w:abstractNumId="9" w15:restartNumberingAfterBreak="0">
    <w:nsid w:val="0000000D"/>
    <w:multiLevelType w:val="multilevel"/>
    <w:tmpl w:val="0000000D"/>
    <w:name w:val="WWNum2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0000000E"/>
    <w:name w:val="WW8Num15"/>
    <w:lvl w:ilvl="0">
      <w:start w:val="1"/>
      <w:numFmt w:val="bullet"/>
      <w:lvlText w:val="-"/>
      <w:lvlJc w:val="left"/>
      <w:pPr>
        <w:tabs>
          <w:tab w:val="num" w:pos="349"/>
        </w:tabs>
        <w:ind w:left="1069" w:hanging="360"/>
      </w:pPr>
      <w:rPr>
        <w:rFonts w:ascii="Arial" w:hAnsi="Arial" w:cs="Arial" w:hint="default"/>
        <w:spacing w:val="-2"/>
        <w:sz w:val="22"/>
        <w:szCs w:val="22"/>
      </w:rPr>
    </w:lvl>
    <w:lvl w:ilvl="1">
      <w:start w:val="1"/>
      <w:numFmt w:val="bullet"/>
      <w:lvlText w:val="o"/>
      <w:lvlJc w:val="left"/>
      <w:pPr>
        <w:tabs>
          <w:tab w:val="num" w:pos="349"/>
        </w:tabs>
        <w:ind w:left="1789" w:hanging="360"/>
      </w:pPr>
      <w:rPr>
        <w:rFonts w:ascii="Courier New" w:hAnsi="Courier New" w:cs="Courier New" w:hint="default"/>
        <w:sz w:val="22"/>
        <w:szCs w:val="22"/>
        <w:lang w:val="en-US"/>
      </w:rPr>
    </w:lvl>
    <w:lvl w:ilvl="2">
      <w:start w:val="1"/>
      <w:numFmt w:val="bullet"/>
      <w:lvlText w:val=""/>
      <w:lvlJc w:val="left"/>
      <w:pPr>
        <w:tabs>
          <w:tab w:val="num" w:pos="349"/>
        </w:tabs>
        <w:ind w:left="2509" w:hanging="360"/>
      </w:pPr>
      <w:rPr>
        <w:rFonts w:ascii="Wingdings" w:hAnsi="Wingdings" w:cs="Wingdings" w:hint="default"/>
      </w:rPr>
    </w:lvl>
    <w:lvl w:ilvl="3">
      <w:start w:val="1"/>
      <w:numFmt w:val="bullet"/>
      <w:lvlText w:val=""/>
      <w:lvlJc w:val="left"/>
      <w:pPr>
        <w:tabs>
          <w:tab w:val="num" w:pos="349"/>
        </w:tabs>
        <w:ind w:left="3229" w:hanging="360"/>
      </w:pPr>
      <w:rPr>
        <w:rFonts w:ascii="Symbol" w:hAnsi="Symbol" w:cs="Symbol" w:hint="default"/>
      </w:rPr>
    </w:lvl>
    <w:lvl w:ilvl="4">
      <w:start w:val="1"/>
      <w:numFmt w:val="bullet"/>
      <w:lvlText w:val="o"/>
      <w:lvlJc w:val="left"/>
      <w:pPr>
        <w:tabs>
          <w:tab w:val="num" w:pos="349"/>
        </w:tabs>
        <w:ind w:left="3949" w:hanging="360"/>
      </w:pPr>
      <w:rPr>
        <w:rFonts w:ascii="Courier New" w:hAnsi="Courier New" w:cs="Courier New" w:hint="default"/>
        <w:sz w:val="22"/>
        <w:szCs w:val="22"/>
        <w:lang w:val="en-US"/>
      </w:rPr>
    </w:lvl>
    <w:lvl w:ilvl="5">
      <w:start w:val="1"/>
      <w:numFmt w:val="bullet"/>
      <w:lvlText w:val=""/>
      <w:lvlJc w:val="left"/>
      <w:pPr>
        <w:tabs>
          <w:tab w:val="num" w:pos="349"/>
        </w:tabs>
        <w:ind w:left="4669" w:hanging="360"/>
      </w:pPr>
      <w:rPr>
        <w:rFonts w:ascii="Wingdings" w:hAnsi="Wingdings" w:cs="Wingdings" w:hint="default"/>
      </w:rPr>
    </w:lvl>
    <w:lvl w:ilvl="6">
      <w:start w:val="1"/>
      <w:numFmt w:val="bullet"/>
      <w:lvlText w:val=""/>
      <w:lvlJc w:val="left"/>
      <w:pPr>
        <w:tabs>
          <w:tab w:val="num" w:pos="349"/>
        </w:tabs>
        <w:ind w:left="5389" w:hanging="360"/>
      </w:pPr>
      <w:rPr>
        <w:rFonts w:ascii="Symbol" w:hAnsi="Symbol" w:cs="Symbol" w:hint="default"/>
      </w:rPr>
    </w:lvl>
    <w:lvl w:ilvl="7">
      <w:start w:val="1"/>
      <w:numFmt w:val="bullet"/>
      <w:lvlText w:val="o"/>
      <w:lvlJc w:val="left"/>
      <w:pPr>
        <w:tabs>
          <w:tab w:val="num" w:pos="349"/>
        </w:tabs>
        <w:ind w:left="6109" w:hanging="360"/>
      </w:pPr>
      <w:rPr>
        <w:rFonts w:ascii="Courier New" w:hAnsi="Courier New" w:cs="Courier New" w:hint="default"/>
        <w:sz w:val="22"/>
        <w:szCs w:val="22"/>
        <w:lang w:val="en-US"/>
      </w:rPr>
    </w:lvl>
    <w:lvl w:ilvl="8">
      <w:start w:val="1"/>
      <w:numFmt w:val="bullet"/>
      <w:lvlText w:val=""/>
      <w:lvlJc w:val="left"/>
      <w:pPr>
        <w:tabs>
          <w:tab w:val="num" w:pos="349"/>
        </w:tabs>
        <w:ind w:left="6829" w:hanging="360"/>
      </w:pPr>
      <w:rPr>
        <w:rFonts w:ascii="Wingdings" w:hAnsi="Wingdings" w:cs="Wingdings" w:hint="default"/>
      </w:rPr>
    </w:lvl>
  </w:abstractNum>
  <w:abstractNum w:abstractNumId="11"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69E7C2D"/>
    <w:multiLevelType w:val="multilevel"/>
    <w:tmpl w:val="7716E12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pStyle w:val="Stile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CCB7DFE"/>
    <w:multiLevelType w:val="multilevel"/>
    <w:tmpl w:val="BBDA4376"/>
    <w:styleLink w:val="Style1"/>
    <w:lvl w:ilvl="0">
      <w:start w:val="1"/>
      <w:numFmt w:val="upperLetter"/>
      <w:pStyle w:val="bulletdouble"/>
      <w:lvlText w:val="%1."/>
      <w:lvlJc w:val="left"/>
      <w:pPr>
        <w:ind w:left="720" w:hanging="360"/>
      </w:pPr>
      <w:rPr>
        <w:rFonts w:ascii="Baskerville Old Face" w:hAnsi="Baskerville Old Face"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1C30E99"/>
    <w:multiLevelType w:val="singleLevel"/>
    <w:tmpl w:val="9322F382"/>
    <w:lvl w:ilvl="0">
      <w:start w:val="1"/>
      <w:numFmt w:val="bullet"/>
      <w:pStyle w:val="Elencopuntatopunto"/>
      <w:lvlText w:val=""/>
      <w:lvlJc w:val="left"/>
      <w:pPr>
        <w:tabs>
          <w:tab w:val="num" w:pos="360"/>
        </w:tabs>
        <w:ind w:left="360" w:hanging="360"/>
      </w:pPr>
      <w:rPr>
        <w:rFonts w:ascii="Symbol" w:hAnsi="Symbol" w:hint="default"/>
      </w:rPr>
    </w:lvl>
  </w:abstractNum>
  <w:abstractNum w:abstractNumId="16" w15:restartNumberingAfterBreak="0">
    <w:nsid w:val="17292691"/>
    <w:multiLevelType w:val="multilevel"/>
    <w:tmpl w:val="5570164E"/>
    <w:lvl w:ilvl="0">
      <w:start w:val="1"/>
      <w:numFmt w:val="decimal"/>
      <w:lvlText w:val="%1."/>
      <w:lvlJc w:val="left"/>
      <w:pPr>
        <w:ind w:left="720" w:hanging="360"/>
      </w:pPr>
      <w:rPr>
        <w:rFonts w:hint="default"/>
      </w:rPr>
    </w:lvl>
    <w:lvl w:ilvl="1">
      <w:start w:val="1"/>
      <w:numFmt w:val="decimal"/>
      <w:pStyle w:val="Titolo2"/>
      <w:isLgl/>
      <w:lvlText w:val="%1.%2."/>
      <w:lvlJc w:val="left"/>
      <w:pPr>
        <w:ind w:left="720" w:hanging="360"/>
      </w:pPr>
      <w:rPr>
        <w:rFonts w:hint="default"/>
      </w:rPr>
    </w:lvl>
    <w:lvl w:ilvl="2">
      <w:start w:val="1"/>
      <w:numFmt w:val="decimal"/>
      <w:pStyle w:val="Titolo3"/>
      <w:isLgl/>
      <w:lvlText w:val="%1.%2.%3."/>
      <w:lvlJc w:val="left"/>
      <w:pPr>
        <w:ind w:left="1080" w:hanging="720"/>
      </w:pPr>
      <w:rPr>
        <w:rFonts w:hint="default"/>
      </w:rPr>
    </w:lvl>
    <w:lvl w:ilvl="3">
      <w:start w:val="1"/>
      <w:numFmt w:val="decimal"/>
      <w:pStyle w:val="Titolo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1CBF7AA2"/>
    <w:multiLevelType w:val="singleLevel"/>
    <w:tmpl w:val="175A518E"/>
    <w:lvl w:ilvl="0">
      <w:start w:val="1"/>
      <w:numFmt w:val="bullet"/>
      <w:pStyle w:val="punto1lettera"/>
      <w:lvlText w:val=""/>
      <w:lvlJc w:val="left"/>
      <w:pPr>
        <w:tabs>
          <w:tab w:val="num" w:pos="360"/>
        </w:tabs>
        <w:ind w:left="360" w:hanging="360"/>
      </w:pPr>
      <w:rPr>
        <w:rFonts w:ascii="Wingdings" w:hAnsi="Wingdings" w:cs="Wingdings" w:hint="default"/>
        <w:sz w:val="20"/>
        <w:szCs w:val="20"/>
      </w:rPr>
    </w:lvl>
  </w:abstractNum>
  <w:abstractNum w:abstractNumId="18" w15:restartNumberingAfterBreak="0">
    <w:nsid w:val="24603834"/>
    <w:multiLevelType w:val="hybridMultilevel"/>
    <w:tmpl w:val="D4B6D390"/>
    <w:lvl w:ilvl="0" w:tplc="D99CD4DA">
      <w:start w:val="1"/>
      <w:numFmt w:val="bullet"/>
      <w:pStyle w:val="Puntino"/>
      <w:lvlText w:val=""/>
      <w:lvlJc w:val="left"/>
      <w:pPr>
        <w:tabs>
          <w:tab w:val="num" w:pos="1624"/>
        </w:tabs>
        <w:ind w:left="1622" w:hanging="358"/>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014076"/>
    <w:multiLevelType w:val="hybridMultilevel"/>
    <w:tmpl w:val="AEC07562"/>
    <w:lvl w:ilvl="0" w:tplc="D832834E">
      <w:start w:val="1"/>
      <w:numFmt w:val="bullet"/>
      <w:pStyle w:val="rigatabellaelenco"/>
      <w:lvlText w:val=""/>
      <w:lvlJc w:val="left"/>
      <w:pPr>
        <w:tabs>
          <w:tab w:val="num" w:pos="454"/>
        </w:tabs>
        <w:ind w:left="454" w:hanging="454"/>
      </w:pPr>
      <w:rPr>
        <w:rFonts w:ascii="Webdings" w:hAnsi="Webdings" w:hint="default"/>
        <w:sz w:val="12"/>
      </w:rPr>
    </w:lvl>
    <w:lvl w:ilvl="1" w:tplc="E7BE0622" w:tentative="1">
      <w:start w:val="1"/>
      <w:numFmt w:val="bullet"/>
      <w:lvlText w:val="o"/>
      <w:lvlJc w:val="left"/>
      <w:pPr>
        <w:tabs>
          <w:tab w:val="num" w:pos="1440"/>
        </w:tabs>
        <w:ind w:left="1440" w:hanging="360"/>
      </w:pPr>
      <w:rPr>
        <w:rFonts w:ascii="Courier New" w:hAnsi="Courier New" w:hint="default"/>
      </w:rPr>
    </w:lvl>
    <w:lvl w:ilvl="2" w:tplc="A7C84382">
      <w:start w:val="1"/>
      <w:numFmt w:val="bullet"/>
      <w:lvlText w:val=""/>
      <w:lvlJc w:val="left"/>
      <w:pPr>
        <w:tabs>
          <w:tab w:val="num" w:pos="2160"/>
        </w:tabs>
        <w:ind w:left="2160" w:hanging="360"/>
      </w:pPr>
      <w:rPr>
        <w:rFonts w:ascii="Wingdings" w:hAnsi="Wingdings" w:hint="default"/>
      </w:rPr>
    </w:lvl>
    <w:lvl w:ilvl="3" w:tplc="243EEB16" w:tentative="1">
      <w:start w:val="1"/>
      <w:numFmt w:val="bullet"/>
      <w:lvlText w:val=""/>
      <w:lvlJc w:val="left"/>
      <w:pPr>
        <w:tabs>
          <w:tab w:val="num" w:pos="2880"/>
        </w:tabs>
        <w:ind w:left="2880" w:hanging="360"/>
      </w:pPr>
      <w:rPr>
        <w:rFonts w:ascii="Symbol" w:hAnsi="Symbol" w:hint="default"/>
      </w:rPr>
    </w:lvl>
    <w:lvl w:ilvl="4" w:tplc="58E27212" w:tentative="1">
      <w:start w:val="1"/>
      <w:numFmt w:val="bullet"/>
      <w:lvlText w:val="o"/>
      <w:lvlJc w:val="left"/>
      <w:pPr>
        <w:tabs>
          <w:tab w:val="num" w:pos="3600"/>
        </w:tabs>
        <w:ind w:left="3600" w:hanging="360"/>
      </w:pPr>
      <w:rPr>
        <w:rFonts w:ascii="Courier New" w:hAnsi="Courier New" w:hint="default"/>
      </w:rPr>
    </w:lvl>
    <w:lvl w:ilvl="5" w:tplc="B358EE4A" w:tentative="1">
      <w:start w:val="1"/>
      <w:numFmt w:val="bullet"/>
      <w:lvlText w:val=""/>
      <w:lvlJc w:val="left"/>
      <w:pPr>
        <w:tabs>
          <w:tab w:val="num" w:pos="4320"/>
        </w:tabs>
        <w:ind w:left="4320" w:hanging="360"/>
      </w:pPr>
      <w:rPr>
        <w:rFonts w:ascii="Wingdings" w:hAnsi="Wingdings" w:hint="default"/>
      </w:rPr>
    </w:lvl>
    <w:lvl w:ilvl="6" w:tplc="33103FFE" w:tentative="1">
      <w:start w:val="1"/>
      <w:numFmt w:val="bullet"/>
      <w:lvlText w:val=""/>
      <w:lvlJc w:val="left"/>
      <w:pPr>
        <w:tabs>
          <w:tab w:val="num" w:pos="5040"/>
        </w:tabs>
        <w:ind w:left="5040" w:hanging="360"/>
      </w:pPr>
      <w:rPr>
        <w:rFonts w:ascii="Symbol" w:hAnsi="Symbol" w:hint="default"/>
      </w:rPr>
    </w:lvl>
    <w:lvl w:ilvl="7" w:tplc="5F722DCA" w:tentative="1">
      <w:start w:val="1"/>
      <w:numFmt w:val="bullet"/>
      <w:lvlText w:val="o"/>
      <w:lvlJc w:val="left"/>
      <w:pPr>
        <w:tabs>
          <w:tab w:val="num" w:pos="5760"/>
        </w:tabs>
        <w:ind w:left="5760" w:hanging="360"/>
      </w:pPr>
      <w:rPr>
        <w:rFonts w:ascii="Courier New" w:hAnsi="Courier New" w:hint="default"/>
      </w:rPr>
    </w:lvl>
    <w:lvl w:ilvl="8" w:tplc="F962A8F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130EB0"/>
    <w:multiLevelType w:val="hybridMultilevel"/>
    <w:tmpl w:val="6AEEC52A"/>
    <w:lvl w:ilvl="0" w:tplc="98EAC95E">
      <w:start w:val="1"/>
      <w:numFmt w:val="lowerLetter"/>
      <w:pStyle w:val="Paragrafolettere"/>
      <w:lvlText w:val="%1)"/>
      <w:lvlJc w:val="left"/>
      <w:pPr>
        <w:tabs>
          <w:tab w:val="num" w:pos="1624"/>
        </w:tabs>
        <w:ind w:left="1621" w:hanging="357"/>
      </w:pPr>
      <w:rPr>
        <w:rFonts w:hint="default"/>
      </w:rPr>
    </w:lvl>
    <w:lvl w:ilvl="1" w:tplc="04100003" w:tentative="1">
      <w:start w:val="1"/>
      <w:numFmt w:val="lowerLetter"/>
      <w:lvlText w:val="%2."/>
      <w:lvlJc w:val="left"/>
      <w:pPr>
        <w:tabs>
          <w:tab w:val="num" w:pos="1797"/>
        </w:tabs>
        <w:ind w:left="1797" w:hanging="360"/>
      </w:pPr>
    </w:lvl>
    <w:lvl w:ilvl="2" w:tplc="04100005" w:tentative="1">
      <w:start w:val="1"/>
      <w:numFmt w:val="lowerRoman"/>
      <w:lvlText w:val="%3."/>
      <w:lvlJc w:val="right"/>
      <w:pPr>
        <w:tabs>
          <w:tab w:val="num" w:pos="2517"/>
        </w:tabs>
        <w:ind w:left="2517" w:hanging="180"/>
      </w:pPr>
    </w:lvl>
    <w:lvl w:ilvl="3" w:tplc="04100001" w:tentative="1">
      <w:start w:val="1"/>
      <w:numFmt w:val="decimal"/>
      <w:lvlText w:val="%4."/>
      <w:lvlJc w:val="left"/>
      <w:pPr>
        <w:tabs>
          <w:tab w:val="num" w:pos="3237"/>
        </w:tabs>
        <w:ind w:left="3237" w:hanging="360"/>
      </w:pPr>
    </w:lvl>
    <w:lvl w:ilvl="4" w:tplc="04100003" w:tentative="1">
      <w:start w:val="1"/>
      <w:numFmt w:val="lowerLetter"/>
      <w:lvlText w:val="%5."/>
      <w:lvlJc w:val="left"/>
      <w:pPr>
        <w:tabs>
          <w:tab w:val="num" w:pos="3957"/>
        </w:tabs>
        <w:ind w:left="3957" w:hanging="360"/>
      </w:pPr>
    </w:lvl>
    <w:lvl w:ilvl="5" w:tplc="04100005" w:tentative="1">
      <w:start w:val="1"/>
      <w:numFmt w:val="lowerRoman"/>
      <w:lvlText w:val="%6."/>
      <w:lvlJc w:val="right"/>
      <w:pPr>
        <w:tabs>
          <w:tab w:val="num" w:pos="4677"/>
        </w:tabs>
        <w:ind w:left="4677" w:hanging="180"/>
      </w:pPr>
    </w:lvl>
    <w:lvl w:ilvl="6" w:tplc="04100001" w:tentative="1">
      <w:start w:val="1"/>
      <w:numFmt w:val="decimal"/>
      <w:lvlText w:val="%7."/>
      <w:lvlJc w:val="left"/>
      <w:pPr>
        <w:tabs>
          <w:tab w:val="num" w:pos="5397"/>
        </w:tabs>
        <w:ind w:left="5397" w:hanging="360"/>
      </w:pPr>
    </w:lvl>
    <w:lvl w:ilvl="7" w:tplc="04100003" w:tentative="1">
      <w:start w:val="1"/>
      <w:numFmt w:val="lowerLetter"/>
      <w:lvlText w:val="%8."/>
      <w:lvlJc w:val="left"/>
      <w:pPr>
        <w:tabs>
          <w:tab w:val="num" w:pos="6117"/>
        </w:tabs>
        <w:ind w:left="6117" w:hanging="360"/>
      </w:pPr>
    </w:lvl>
    <w:lvl w:ilvl="8" w:tplc="04100005" w:tentative="1">
      <w:start w:val="1"/>
      <w:numFmt w:val="lowerRoman"/>
      <w:lvlText w:val="%9."/>
      <w:lvlJc w:val="right"/>
      <w:pPr>
        <w:tabs>
          <w:tab w:val="num" w:pos="6837"/>
        </w:tabs>
        <w:ind w:left="6837" w:hanging="180"/>
      </w:pPr>
    </w:lvl>
  </w:abstractNum>
  <w:abstractNum w:abstractNumId="21" w15:restartNumberingAfterBreak="0">
    <w:nsid w:val="251A0DD5"/>
    <w:multiLevelType w:val="multilevel"/>
    <w:tmpl w:val="A64C2A24"/>
    <w:lvl w:ilvl="0">
      <w:start w:val="1"/>
      <w:numFmt w:val="decimal"/>
      <w:pStyle w:val="Stile6"/>
      <w:lvlText w:val="%1"/>
      <w:lvlJc w:val="left"/>
      <w:pPr>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3" w15:restartNumberingAfterBreak="0">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24" w15:restartNumberingAfterBreak="0">
    <w:nsid w:val="28086A5B"/>
    <w:multiLevelType w:val="hybridMultilevel"/>
    <w:tmpl w:val="E1D8AE34"/>
    <w:lvl w:ilvl="0" w:tplc="8666893C">
      <w:start w:val="1"/>
      <w:numFmt w:val="lowerLetter"/>
      <w:pStyle w:val="Puntolettera2"/>
      <w:lvlText w:val="%1 - "/>
      <w:lvlJc w:val="left"/>
      <w:pPr>
        <w:ind w:left="1146" w:hanging="360"/>
      </w:pPr>
      <w:rPr>
        <w:rFonts w:ascii="Symbol" w:hAnsi="Symbol" w:cs="Times New Roman" w:hint="default"/>
        <w:b w:val="0"/>
        <w:i w:val="0"/>
        <w:sz w:val="22"/>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5" w15:restartNumberingAfterBreak="0">
    <w:nsid w:val="2DB377DD"/>
    <w:multiLevelType w:val="multilevel"/>
    <w:tmpl w:val="0410001F"/>
    <w:styleLink w:val="Stile7"/>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3101F1B"/>
    <w:multiLevelType w:val="hybridMultilevel"/>
    <w:tmpl w:val="6902E8D0"/>
    <w:lvl w:ilvl="0" w:tplc="FFFFFFFF">
      <w:start w:val="1"/>
      <w:numFmt w:val="bullet"/>
      <w:pStyle w:val="Trattinoamargine"/>
      <w:lvlText w:val=""/>
      <w:lvlJc w:val="left"/>
      <w:pPr>
        <w:tabs>
          <w:tab w:val="num" w:pos="360"/>
        </w:tabs>
        <w:ind w:left="357" w:hanging="357"/>
      </w:pPr>
      <w:rPr>
        <w:rFonts w:ascii="Symbol" w:hAnsi="Symbol" w:hint="default"/>
        <w:color w:val="000000"/>
        <w:sz w:val="20"/>
      </w:rPr>
    </w:lvl>
    <w:lvl w:ilvl="1" w:tplc="FFFFFFFF" w:tentative="1">
      <w:start w:val="1"/>
      <w:numFmt w:val="bullet"/>
      <w:lvlText w:val="o"/>
      <w:lvlJc w:val="left"/>
      <w:pPr>
        <w:tabs>
          <w:tab w:val="num" w:pos="533"/>
        </w:tabs>
        <w:ind w:left="533" w:hanging="360"/>
      </w:pPr>
      <w:rPr>
        <w:rFonts w:ascii="Courier New" w:hAnsi="Courier New" w:cs="Courier New" w:hint="default"/>
      </w:rPr>
    </w:lvl>
    <w:lvl w:ilvl="2" w:tplc="FFFFFFFF" w:tentative="1">
      <w:start w:val="1"/>
      <w:numFmt w:val="bullet"/>
      <w:lvlText w:val=""/>
      <w:lvlJc w:val="left"/>
      <w:pPr>
        <w:tabs>
          <w:tab w:val="num" w:pos="1253"/>
        </w:tabs>
        <w:ind w:left="1253" w:hanging="360"/>
      </w:pPr>
      <w:rPr>
        <w:rFonts w:ascii="Wingdings" w:hAnsi="Wingdings" w:hint="default"/>
      </w:rPr>
    </w:lvl>
    <w:lvl w:ilvl="3" w:tplc="FFFFFFFF" w:tentative="1">
      <w:start w:val="1"/>
      <w:numFmt w:val="bullet"/>
      <w:lvlText w:val=""/>
      <w:lvlJc w:val="left"/>
      <w:pPr>
        <w:tabs>
          <w:tab w:val="num" w:pos="1973"/>
        </w:tabs>
        <w:ind w:left="1973" w:hanging="360"/>
      </w:pPr>
      <w:rPr>
        <w:rFonts w:ascii="Symbol" w:hAnsi="Symbol" w:hint="default"/>
      </w:rPr>
    </w:lvl>
    <w:lvl w:ilvl="4" w:tplc="FFFFFFFF" w:tentative="1">
      <w:start w:val="1"/>
      <w:numFmt w:val="bullet"/>
      <w:lvlText w:val="o"/>
      <w:lvlJc w:val="left"/>
      <w:pPr>
        <w:tabs>
          <w:tab w:val="num" w:pos="2693"/>
        </w:tabs>
        <w:ind w:left="2693" w:hanging="360"/>
      </w:pPr>
      <w:rPr>
        <w:rFonts w:ascii="Courier New" w:hAnsi="Courier New" w:cs="Courier New" w:hint="default"/>
      </w:rPr>
    </w:lvl>
    <w:lvl w:ilvl="5" w:tplc="FFFFFFFF" w:tentative="1">
      <w:start w:val="1"/>
      <w:numFmt w:val="bullet"/>
      <w:lvlText w:val=""/>
      <w:lvlJc w:val="left"/>
      <w:pPr>
        <w:tabs>
          <w:tab w:val="num" w:pos="3413"/>
        </w:tabs>
        <w:ind w:left="3413" w:hanging="360"/>
      </w:pPr>
      <w:rPr>
        <w:rFonts w:ascii="Wingdings" w:hAnsi="Wingdings" w:hint="default"/>
      </w:rPr>
    </w:lvl>
    <w:lvl w:ilvl="6" w:tplc="FFFFFFFF" w:tentative="1">
      <w:start w:val="1"/>
      <w:numFmt w:val="bullet"/>
      <w:lvlText w:val=""/>
      <w:lvlJc w:val="left"/>
      <w:pPr>
        <w:tabs>
          <w:tab w:val="num" w:pos="4133"/>
        </w:tabs>
        <w:ind w:left="4133" w:hanging="360"/>
      </w:pPr>
      <w:rPr>
        <w:rFonts w:ascii="Symbol" w:hAnsi="Symbol" w:hint="default"/>
      </w:rPr>
    </w:lvl>
    <w:lvl w:ilvl="7" w:tplc="FFFFFFFF" w:tentative="1">
      <w:start w:val="1"/>
      <w:numFmt w:val="bullet"/>
      <w:lvlText w:val="o"/>
      <w:lvlJc w:val="left"/>
      <w:pPr>
        <w:tabs>
          <w:tab w:val="num" w:pos="4853"/>
        </w:tabs>
        <w:ind w:left="4853" w:hanging="360"/>
      </w:pPr>
      <w:rPr>
        <w:rFonts w:ascii="Courier New" w:hAnsi="Courier New" w:cs="Courier New" w:hint="default"/>
      </w:rPr>
    </w:lvl>
    <w:lvl w:ilvl="8" w:tplc="FFFFFFFF" w:tentative="1">
      <w:start w:val="1"/>
      <w:numFmt w:val="bullet"/>
      <w:lvlText w:val=""/>
      <w:lvlJc w:val="left"/>
      <w:pPr>
        <w:tabs>
          <w:tab w:val="num" w:pos="5573"/>
        </w:tabs>
        <w:ind w:left="5573" w:hanging="360"/>
      </w:pPr>
      <w:rPr>
        <w:rFonts w:ascii="Wingdings" w:hAnsi="Wingdings" w:hint="default"/>
      </w:rPr>
    </w:lvl>
  </w:abstractNum>
  <w:abstractNum w:abstractNumId="27" w15:restartNumberingAfterBreak="0">
    <w:nsid w:val="3D0E7D39"/>
    <w:multiLevelType w:val="multilevel"/>
    <w:tmpl w:val="E704382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8" w15:restartNumberingAfterBreak="0">
    <w:nsid w:val="45BC1317"/>
    <w:multiLevelType w:val="hybridMultilevel"/>
    <w:tmpl w:val="050271B0"/>
    <w:lvl w:ilvl="0" w:tplc="02AE05F8">
      <w:start w:val="1"/>
      <w:numFmt w:val="bullet"/>
      <w:pStyle w:val="Puntinorientrato"/>
      <w:lvlText w:val=""/>
      <w:lvlJc w:val="left"/>
      <w:pPr>
        <w:tabs>
          <w:tab w:val="num" w:pos="1982"/>
        </w:tabs>
        <w:ind w:left="1979" w:hanging="357"/>
      </w:pPr>
      <w:rPr>
        <w:rFonts w:ascii="Symbol" w:hAnsi="Symbol" w:hint="default"/>
        <w:sz w:val="16"/>
      </w:rPr>
    </w:lvl>
    <w:lvl w:ilvl="1" w:tplc="04100019" w:tentative="1">
      <w:start w:val="1"/>
      <w:numFmt w:val="bullet"/>
      <w:lvlText w:val="o"/>
      <w:lvlJc w:val="left"/>
      <w:pPr>
        <w:tabs>
          <w:tab w:val="num" w:pos="1440"/>
        </w:tabs>
        <w:ind w:left="1440" w:hanging="360"/>
      </w:pPr>
      <w:rPr>
        <w:rFonts w:ascii="Courier New" w:hAnsi="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4E42E6"/>
    <w:multiLevelType w:val="hybridMultilevel"/>
    <w:tmpl w:val="164CCC4A"/>
    <w:lvl w:ilvl="0" w:tplc="BF8E3474">
      <w:start w:val="1"/>
      <w:numFmt w:val="decimal"/>
      <w:pStyle w:val="requisito"/>
      <w:lvlText w:val="[R.%1]"/>
      <w:lvlJc w:val="left"/>
      <w:pPr>
        <w:ind w:left="786"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B2750E3"/>
    <w:multiLevelType w:val="multilevel"/>
    <w:tmpl w:val="6966DE8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Stile4"/>
      <w:lvlText w:val="%1.%2.%3.%4."/>
      <w:lvlJc w:val="left"/>
      <w:pPr>
        <w:ind w:left="1728" w:hanging="64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CEB2758"/>
    <w:multiLevelType w:val="hybridMultilevel"/>
    <w:tmpl w:val="333CD27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E4B4E3E"/>
    <w:multiLevelType w:val="multilevel"/>
    <w:tmpl w:val="470AE07E"/>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1571"/>
        </w:tabs>
        <w:ind w:left="1571" w:hanging="720"/>
      </w:pPr>
      <w:rPr>
        <w:rFonts w:hint="default"/>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705"/>
        </w:tabs>
        <w:ind w:left="2705" w:hanging="720"/>
      </w:pPr>
      <w:rPr>
        <w:rFonts w:hint="default"/>
      </w:rPr>
    </w:lvl>
    <w:lvl w:ilvl="4">
      <w:start w:val="1"/>
      <w:numFmt w:val="upperLetter"/>
      <w:pStyle w:val="AOHead5"/>
      <w:lvlText w:val="(%5)"/>
      <w:lvlJc w:val="left"/>
      <w:pPr>
        <w:tabs>
          <w:tab w:val="num" w:pos="3414"/>
        </w:tabs>
        <w:ind w:left="3414"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4" w15:restartNumberingAfterBreak="0">
    <w:nsid w:val="4F971151"/>
    <w:multiLevelType w:val="hybridMultilevel"/>
    <w:tmpl w:val="FB8EF924"/>
    <w:lvl w:ilvl="0" w:tplc="0410000F">
      <w:start w:val="1"/>
      <w:numFmt w:val="bullet"/>
      <w:pStyle w:val="Rombo"/>
      <w:lvlText w:val=""/>
      <w:lvlJc w:val="left"/>
      <w:pPr>
        <w:tabs>
          <w:tab w:val="num" w:pos="1982"/>
        </w:tabs>
        <w:ind w:left="1979" w:hanging="357"/>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72160E2"/>
    <w:multiLevelType w:val="hybridMultilevel"/>
    <w:tmpl w:val="EFBA575E"/>
    <w:lvl w:ilvl="0" w:tplc="2AC8A18E">
      <w:start w:val="1"/>
      <w:numFmt w:val="bullet"/>
      <w:pStyle w:val="elencocorto"/>
      <w:lvlText w:val=""/>
      <w:lvlJc w:val="left"/>
      <w:pPr>
        <w:ind w:left="720" w:hanging="360"/>
      </w:pPr>
      <w:rPr>
        <w:rFonts w:ascii="Wingdings" w:hAnsi="Wingdings" w:hint="default"/>
      </w:rPr>
    </w:lvl>
    <w:lvl w:ilvl="1" w:tplc="D0A4B176">
      <w:start w:val="1"/>
      <w:numFmt w:val="bullet"/>
      <w:lvlText w:val=""/>
      <w:lvlJc w:val="left"/>
      <w:pPr>
        <w:tabs>
          <w:tab w:val="num" w:pos="1440"/>
        </w:tabs>
        <w:ind w:left="1440" w:hanging="360"/>
      </w:pPr>
      <w:rPr>
        <w:rFonts w:ascii="Wingdings" w:hAnsi="Wingdings" w:hint="default"/>
      </w:rPr>
    </w:lvl>
    <w:lvl w:ilvl="2" w:tplc="4F247C32" w:tentative="1">
      <w:start w:val="1"/>
      <w:numFmt w:val="bullet"/>
      <w:lvlText w:val=""/>
      <w:lvlJc w:val="left"/>
      <w:pPr>
        <w:tabs>
          <w:tab w:val="num" w:pos="2160"/>
        </w:tabs>
        <w:ind w:left="2160" w:hanging="360"/>
      </w:pPr>
      <w:rPr>
        <w:rFonts w:ascii="Wingdings" w:hAnsi="Wingdings" w:hint="default"/>
      </w:rPr>
    </w:lvl>
    <w:lvl w:ilvl="3" w:tplc="F4C6EB3A" w:tentative="1">
      <w:start w:val="1"/>
      <w:numFmt w:val="bullet"/>
      <w:lvlText w:val=""/>
      <w:lvlJc w:val="left"/>
      <w:pPr>
        <w:tabs>
          <w:tab w:val="num" w:pos="2880"/>
        </w:tabs>
        <w:ind w:left="2880" w:hanging="360"/>
      </w:pPr>
      <w:rPr>
        <w:rFonts w:ascii="Wingdings" w:hAnsi="Wingdings" w:hint="default"/>
      </w:rPr>
    </w:lvl>
    <w:lvl w:ilvl="4" w:tplc="BCD6D712">
      <w:start w:val="1"/>
      <w:numFmt w:val="bullet"/>
      <w:lvlText w:val=""/>
      <w:lvlJc w:val="left"/>
      <w:pPr>
        <w:tabs>
          <w:tab w:val="num" w:pos="3600"/>
        </w:tabs>
        <w:ind w:left="3600" w:hanging="360"/>
      </w:pPr>
      <w:rPr>
        <w:rFonts w:ascii="Wingdings" w:hAnsi="Wingdings" w:hint="default"/>
      </w:rPr>
    </w:lvl>
    <w:lvl w:ilvl="5" w:tplc="604E19F2" w:tentative="1">
      <w:start w:val="1"/>
      <w:numFmt w:val="bullet"/>
      <w:lvlText w:val=""/>
      <w:lvlJc w:val="left"/>
      <w:pPr>
        <w:tabs>
          <w:tab w:val="num" w:pos="4320"/>
        </w:tabs>
        <w:ind w:left="4320" w:hanging="360"/>
      </w:pPr>
      <w:rPr>
        <w:rFonts w:ascii="Wingdings" w:hAnsi="Wingdings" w:hint="default"/>
      </w:rPr>
    </w:lvl>
    <w:lvl w:ilvl="6" w:tplc="E1C6F26E" w:tentative="1">
      <w:start w:val="1"/>
      <w:numFmt w:val="bullet"/>
      <w:lvlText w:val=""/>
      <w:lvlJc w:val="left"/>
      <w:pPr>
        <w:tabs>
          <w:tab w:val="num" w:pos="5040"/>
        </w:tabs>
        <w:ind w:left="5040" w:hanging="360"/>
      </w:pPr>
      <w:rPr>
        <w:rFonts w:ascii="Wingdings" w:hAnsi="Wingdings" w:hint="default"/>
      </w:rPr>
    </w:lvl>
    <w:lvl w:ilvl="7" w:tplc="06F417EC" w:tentative="1">
      <w:start w:val="1"/>
      <w:numFmt w:val="bullet"/>
      <w:lvlText w:val=""/>
      <w:lvlJc w:val="left"/>
      <w:pPr>
        <w:tabs>
          <w:tab w:val="num" w:pos="5760"/>
        </w:tabs>
        <w:ind w:left="5760" w:hanging="360"/>
      </w:pPr>
      <w:rPr>
        <w:rFonts w:ascii="Wingdings" w:hAnsi="Wingdings" w:hint="default"/>
      </w:rPr>
    </w:lvl>
    <w:lvl w:ilvl="8" w:tplc="157CAC5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A621D25"/>
    <w:multiLevelType w:val="multilevel"/>
    <w:tmpl w:val="ADE6E3DA"/>
    <w:lvl w:ilvl="0">
      <w:start w:val="1"/>
      <w:numFmt w:val="decimal"/>
      <w:pStyle w:val="Stile1"/>
      <w:lvlText w:val="%1."/>
      <w:lvlJc w:val="left"/>
      <w:pPr>
        <w:ind w:left="360" w:hanging="360"/>
      </w:pPr>
    </w:lvl>
    <w:lvl w:ilvl="1">
      <w:start w:val="1"/>
      <w:numFmt w:val="decimal"/>
      <w:pStyle w:val="Stile2"/>
      <w:lvlText w:val="%1.%2."/>
      <w:lvlJc w:val="left"/>
      <w:pPr>
        <w:ind w:left="432" w:hanging="432"/>
      </w:pPr>
    </w:lvl>
    <w:lvl w:ilvl="2">
      <w:start w:val="1"/>
      <w:numFmt w:val="decimal"/>
      <w:pStyle w:val="Stile3"/>
      <w:lvlText w:val="%1.%2.%3."/>
      <w:lvlJc w:val="left"/>
      <w:pPr>
        <w:ind w:left="930" w:hanging="504"/>
      </w:pPr>
      <w:rPr>
        <w:rFonts w:ascii="Trebuchet MS" w:hAnsi="Trebuchet MS"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22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6FE5F2F"/>
    <w:multiLevelType w:val="hybridMultilevel"/>
    <w:tmpl w:val="D15408D4"/>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1" w15:restartNumberingAfterBreak="0">
    <w:nsid w:val="69E42879"/>
    <w:multiLevelType w:val="hybridMultilevel"/>
    <w:tmpl w:val="94B442DC"/>
    <w:lvl w:ilvl="0" w:tplc="5DEEEDBC">
      <w:start w:val="11"/>
      <w:numFmt w:val="bullet"/>
      <w:pStyle w:val="elenconormale2"/>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A3B35B7"/>
    <w:multiLevelType w:val="hybridMultilevel"/>
    <w:tmpl w:val="F79A67A6"/>
    <w:lvl w:ilvl="0" w:tplc="CA5A51B4">
      <w:start w:val="1"/>
      <w:numFmt w:val="decimal"/>
      <w:pStyle w:val="Paragrafonumerato123"/>
      <w:lvlText w:val="%1."/>
      <w:lvlJc w:val="left"/>
      <w:pPr>
        <w:tabs>
          <w:tab w:val="num" w:pos="1267"/>
        </w:tabs>
        <w:ind w:left="1264" w:hanging="357"/>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4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CF41419"/>
    <w:multiLevelType w:val="hybridMultilevel"/>
    <w:tmpl w:val="5358BEF0"/>
    <w:lvl w:ilvl="0" w:tplc="04EAD6FC">
      <w:start w:val="3"/>
      <w:numFmt w:val="decimal"/>
      <w:pStyle w:val="AAFrameAddress"/>
      <w:lvlText w:val="%1."/>
      <w:lvlJc w:val="left"/>
      <w:pPr>
        <w:tabs>
          <w:tab w:val="num" w:pos="2131"/>
        </w:tabs>
        <w:ind w:left="2131" w:hanging="855"/>
      </w:pPr>
      <w:rPr>
        <w:rFonts w:hint="default"/>
      </w:rPr>
    </w:lvl>
    <w:lvl w:ilvl="1" w:tplc="154EA67A">
      <w:start w:val="1"/>
      <w:numFmt w:val="lowerLetter"/>
      <w:lvlText w:val="%2."/>
      <w:lvlJc w:val="left"/>
      <w:pPr>
        <w:tabs>
          <w:tab w:val="num" w:pos="2356"/>
        </w:tabs>
        <w:ind w:left="2356" w:hanging="360"/>
      </w:pPr>
      <w:rPr>
        <w:i/>
      </w:rPr>
    </w:lvl>
    <w:lvl w:ilvl="2" w:tplc="4AD66E18">
      <w:start w:val="1"/>
      <w:numFmt w:val="bullet"/>
      <w:lvlText w:val=""/>
      <w:lvlJc w:val="left"/>
      <w:pPr>
        <w:tabs>
          <w:tab w:val="num" w:pos="3256"/>
        </w:tabs>
        <w:ind w:left="3256" w:hanging="360"/>
      </w:pPr>
      <w:rPr>
        <w:rFonts w:ascii="Symbol" w:hAnsi="Symbol" w:hint="default"/>
      </w:rPr>
    </w:lvl>
    <w:lvl w:ilvl="3" w:tplc="07BE3EE8" w:tentative="1">
      <w:start w:val="1"/>
      <w:numFmt w:val="decimal"/>
      <w:lvlText w:val="%4."/>
      <w:lvlJc w:val="left"/>
      <w:pPr>
        <w:tabs>
          <w:tab w:val="num" w:pos="3796"/>
        </w:tabs>
        <w:ind w:left="3796" w:hanging="360"/>
      </w:pPr>
    </w:lvl>
    <w:lvl w:ilvl="4" w:tplc="A712019A" w:tentative="1">
      <w:start w:val="1"/>
      <w:numFmt w:val="lowerLetter"/>
      <w:lvlText w:val="%5."/>
      <w:lvlJc w:val="left"/>
      <w:pPr>
        <w:tabs>
          <w:tab w:val="num" w:pos="4516"/>
        </w:tabs>
        <w:ind w:left="4516" w:hanging="360"/>
      </w:pPr>
    </w:lvl>
    <w:lvl w:ilvl="5" w:tplc="D7CADA2A" w:tentative="1">
      <w:start w:val="1"/>
      <w:numFmt w:val="lowerRoman"/>
      <w:lvlText w:val="%6."/>
      <w:lvlJc w:val="right"/>
      <w:pPr>
        <w:tabs>
          <w:tab w:val="num" w:pos="5236"/>
        </w:tabs>
        <w:ind w:left="5236" w:hanging="180"/>
      </w:pPr>
    </w:lvl>
    <w:lvl w:ilvl="6" w:tplc="FE940386" w:tentative="1">
      <w:start w:val="1"/>
      <w:numFmt w:val="decimal"/>
      <w:lvlText w:val="%7."/>
      <w:lvlJc w:val="left"/>
      <w:pPr>
        <w:tabs>
          <w:tab w:val="num" w:pos="5956"/>
        </w:tabs>
        <w:ind w:left="5956" w:hanging="360"/>
      </w:pPr>
    </w:lvl>
    <w:lvl w:ilvl="7" w:tplc="85544722" w:tentative="1">
      <w:start w:val="1"/>
      <w:numFmt w:val="lowerLetter"/>
      <w:lvlText w:val="%8."/>
      <w:lvlJc w:val="left"/>
      <w:pPr>
        <w:tabs>
          <w:tab w:val="num" w:pos="6676"/>
        </w:tabs>
        <w:ind w:left="6676" w:hanging="360"/>
      </w:pPr>
    </w:lvl>
    <w:lvl w:ilvl="8" w:tplc="71B0FB8A" w:tentative="1">
      <w:start w:val="1"/>
      <w:numFmt w:val="lowerRoman"/>
      <w:lvlText w:val="%9."/>
      <w:lvlJc w:val="right"/>
      <w:pPr>
        <w:tabs>
          <w:tab w:val="num" w:pos="7396"/>
        </w:tabs>
        <w:ind w:left="7396" w:hanging="180"/>
      </w:pPr>
    </w:lvl>
  </w:abstractNum>
  <w:abstractNum w:abstractNumId="45" w15:restartNumberingAfterBreak="0">
    <w:nsid w:val="75144E08"/>
    <w:multiLevelType w:val="hybridMultilevel"/>
    <w:tmpl w:val="9C8E7560"/>
    <w:lvl w:ilvl="0" w:tplc="0BDE7F7A">
      <w:start w:val="1"/>
      <w:numFmt w:val="bullet"/>
      <w:pStyle w:val="Trattinorientrato"/>
      <w:lvlText w:val=""/>
      <w:lvlJc w:val="left"/>
      <w:pPr>
        <w:tabs>
          <w:tab w:val="num" w:pos="1624"/>
        </w:tabs>
        <w:ind w:left="1622" w:hanging="358"/>
      </w:pPr>
      <w:rPr>
        <w:rFonts w:ascii="Symbol" w:hAnsi="Symbol" w:hint="default"/>
        <w:color w:val="000000"/>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7CE6C2A"/>
    <w:multiLevelType w:val="hybridMultilevel"/>
    <w:tmpl w:val="0C7A1294"/>
    <w:lvl w:ilvl="0" w:tplc="38183922">
      <w:start w:val="1"/>
      <w:numFmt w:val="decimal"/>
      <w:pStyle w:val="PuntoNumero"/>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EA60568"/>
    <w:multiLevelType w:val="hybridMultilevel"/>
    <w:tmpl w:val="42729C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4"/>
  </w:num>
  <w:num w:numId="2">
    <w:abstractNumId w:val="23"/>
  </w:num>
  <w:num w:numId="3">
    <w:abstractNumId w:val="14"/>
  </w:num>
  <w:num w:numId="4">
    <w:abstractNumId w:val="1"/>
  </w:num>
  <w:num w:numId="5">
    <w:abstractNumId w:val="0"/>
  </w:num>
  <w:num w:numId="6">
    <w:abstractNumId w:val="36"/>
  </w:num>
  <w:num w:numId="7">
    <w:abstractNumId w:val="21"/>
  </w:num>
  <w:num w:numId="8">
    <w:abstractNumId w:val="15"/>
  </w:num>
  <w:num w:numId="9">
    <w:abstractNumId w:val="29"/>
  </w:num>
  <w:num w:numId="10">
    <w:abstractNumId w:val="33"/>
  </w:num>
  <w:num w:numId="11">
    <w:abstractNumId w:val="31"/>
  </w:num>
  <w:num w:numId="12">
    <w:abstractNumId w:val="12"/>
  </w:num>
  <w:num w:numId="13">
    <w:abstractNumId w:val="27"/>
  </w:num>
  <w:num w:numId="14">
    <w:abstractNumId w:val="25"/>
  </w:num>
  <w:num w:numId="15">
    <w:abstractNumId w:val="3"/>
  </w:num>
  <w:num w:numId="16">
    <w:abstractNumId w:val="2"/>
  </w:num>
  <w:num w:numId="17">
    <w:abstractNumId w:val="46"/>
    <w:lvlOverride w:ilvl="0">
      <w:startOverride w:val="1"/>
    </w:lvlOverride>
  </w:num>
  <w:num w:numId="18">
    <w:abstractNumId w:val="19"/>
  </w:num>
  <w:num w:numId="19">
    <w:abstractNumId w:val="24"/>
  </w:num>
  <w:num w:numId="20">
    <w:abstractNumId w:val="35"/>
  </w:num>
  <w:num w:numId="21">
    <w:abstractNumId w:val="18"/>
  </w:num>
  <w:num w:numId="22">
    <w:abstractNumId w:val="34"/>
  </w:num>
  <w:num w:numId="23">
    <w:abstractNumId w:val="20"/>
  </w:num>
  <w:num w:numId="24">
    <w:abstractNumId w:val="42"/>
  </w:num>
  <w:num w:numId="25">
    <w:abstractNumId w:val="45"/>
  </w:num>
  <w:num w:numId="26">
    <w:abstractNumId w:val="28"/>
  </w:num>
  <w:num w:numId="27">
    <w:abstractNumId w:val="26"/>
  </w:num>
  <w:num w:numId="28">
    <w:abstractNumId w:val="17"/>
  </w:num>
  <w:num w:numId="29">
    <w:abstractNumId w:val="16"/>
  </w:num>
  <w:num w:numId="30">
    <w:abstractNumId w:val="41"/>
  </w:num>
  <w:num w:numId="31">
    <w:abstractNumId w:val="47"/>
  </w:num>
  <w:num w:numId="32">
    <w:abstractNumId w:val="40"/>
  </w:num>
  <w:num w:numId="33">
    <w:abstractNumId w:val="32"/>
  </w:num>
  <w:num w:numId="34">
    <w:abstractNumId w:val="11"/>
  </w:num>
  <w:num w:numId="35">
    <w:abstractNumId w:val="38"/>
  </w:num>
  <w:num w:numId="36">
    <w:abstractNumId w:val="13"/>
  </w:num>
  <w:num w:numId="37">
    <w:abstractNumId w:val="30"/>
  </w:num>
  <w:num w:numId="38">
    <w:abstractNumId w:val="43"/>
  </w:num>
  <w:num w:numId="39">
    <w:abstractNumId w:val="37"/>
  </w:num>
  <w:num w:numId="40">
    <w:abstractNumId w:val="39"/>
  </w:num>
  <w:num w:numId="41">
    <w:abstractNumId w:val="11"/>
    <w:lvlOverride w:ilvl="0">
      <w:startOverride w:val="1"/>
    </w:lvlOverride>
  </w:num>
  <w:num w:numId="42">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GrammaticalErrors/>
  <w:activeWritingStyle w:appName="MSWord" w:lang="en-US" w:vendorID="64" w:dllVersion="131078" w:nlCheck="1" w:checkStyle="1"/>
  <w:activeWritingStyle w:appName="MSWord" w:lang="it-IT" w:vendorID="64" w:dllVersion="131078" w:nlCheck="1" w:checkStyle="0"/>
  <w:activeWritingStyle w:appName="MSWord" w:lang="en-GB" w:vendorID="64" w:dllVersion="131078" w:nlCheck="1" w:checkStyle="1"/>
  <w:proofState w:spelling="clean" w:grammar="clean"/>
  <w:stylePaneFormatFilter w:val="3C08" w:allStyles="0" w:customStyles="0" w:latentStyles="0" w:stylesInUse="1" w:headingStyles="0" w:numberingStyles="0" w:tableStyles="0" w:directFormattingOnRuns="0" w:directFormattingOnParagraphs="0" w:directFormattingOnNumbering="1" w:directFormattingOnTables="1" w:clearFormatting="1" w:top3HeadingStyles="1" w:visibleStyles="0" w:alternateStyleNames="0"/>
  <w:stylePaneSortMethod w:val="0000"/>
  <w:defaultTabStop w:val="425"/>
  <w:hyphenationZone w:val="283"/>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331"/>
    <w:rsid w:val="00000137"/>
    <w:rsid w:val="000009B4"/>
    <w:rsid w:val="000009D4"/>
    <w:rsid w:val="00000A78"/>
    <w:rsid w:val="00000DA1"/>
    <w:rsid w:val="000012EF"/>
    <w:rsid w:val="0000133A"/>
    <w:rsid w:val="00001467"/>
    <w:rsid w:val="000014BC"/>
    <w:rsid w:val="000018A0"/>
    <w:rsid w:val="000019E8"/>
    <w:rsid w:val="00001B78"/>
    <w:rsid w:val="00001D07"/>
    <w:rsid w:val="00001F1B"/>
    <w:rsid w:val="00001FD7"/>
    <w:rsid w:val="00002194"/>
    <w:rsid w:val="00002829"/>
    <w:rsid w:val="00002E7C"/>
    <w:rsid w:val="00002EC7"/>
    <w:rsid w:val="00003136"/>
    <w:rsid w:val="0000332E"/>
    <w:rsid w:val="0000343C"/>
    <w:rsid w:val="0000350D"/>
    <w:rsid w:val="0000397A"/>
    <w:rsid w:val="00003D85"/>
    <w:rsid w:val="00003FF0"/>
    <w:rsid w:val="00004043"/>
    <w:rsid w:val="00004246"/>
    <w:rsid w:val="000043EF"/>
    <w:rsid w:val="00004662"/>
    <w:rsid w:val="000048C0"/>
    <w:rsid w:val="00004CDA"/>
    <w:rsid w:val="0000502C"/>
    <w:rsid w:val="0000534A"/>
    <w:rsid w:val="000055AA"/>
    <w:rsid w:val="00005D88"/>
    <w:rsid w:val="00006550"/>
    <w:rsid w:val="00006A3B"/>
    <w:rsid w:val="00006CD0"/>
    <w:rsid w:val="000074FA"/>
    <w:rsid w:val="000076E6"/>
    <w:rsid w:val="00007813"/>
    <w:rsid w:val="0000795A"/>
    <w:rsid w:val="000079F4"/>
    <w:rsid w:val="00007F66"/>
    <w:rsid w:val="00010193"/>
    <w:rsid w:val="00010364"/>
    <w:rsid w:val="00010728"/>
    <w:rsid w:val="0001090A"/>
    <w:rsid w:val="00010F57"/>
    <w:rsid w:val="00010FD9"/>
    <w:rsid w:val="000111B4"/>
    <w:rsid w:val="000113C6"/>
    <w:rsid w:val="00011827"/>
    <w:rsid w:val="00011AA4"/>
    <w:rsid w:val="00011AED"/>
    <w:rsid w:val="00011B63"/>
    <w:rsid w:val="00011E5C"/>
    <w:rsid w:val="00012462"/>
    <w:rsid w:val="00012574"/>
    <w:rsid w:val="00012E65"/>
    <w:rsid w:val="000131DB"/>
    <w:rsid w:val="000131E5"/>
    <w:rsid w:val="00013406"/>
    <w:rsid w:val="00013BFC"/>
    <w:rsid w:val="00013BFE"/>
    <w:rsid w:val="00013D44"/>
    <w:rsid w:val="00014365"/>
    <w:rsid w:val="00014DC0"/>
    <w:rsid w:val="00014E8C"/>
    <w:rsid w:val="0001569C"/>
    <w:rsid w:val="00015C0F"/>
    <w:rsid w:val="000161B5"/>
    <w:rsid w:val="00016267"/>
    <w:rsid w:val="00016651"/>
    <w:rsid w:val="000166ED"/>
    <w:rsid w:val="000168A8"/>
    <w:rsid w:val="00016AB6"/>
    <w:rsid w:val="00016BC3"/>
    <w:rsid w:val="00016D92"/>
    <w:rsid w:val="00016EE9"/>
    <w:rsid w:val="00016F9D"/>
    <w:rsid w:val="00016FE3"/>
    <w:rsid w:val="00017573"/>
    <w:rsid w:val="00017D85"/>
    <w:rsid w:val="00017E38"/>
    <w:rsid w:val="00017FC2"/>
    <w:rsid w:val="00020001"/>
    <w:rsid w:val="00020833"/>
    <w:rsid w:val="00020968"/>
    <w:rsid w:val="0002127A"/>
    <w:rsid w:val="0002158C"/>
    <w:rsid w:val="000215A3"/>
    <w:rsid w:val="000219EC"/>
    <w:rsid w:val="00021A21"/>
    <w:rsid w:val="00021B57"/>
    <w:rsid w:val="00021B98"/>
    <w:rsid w:val="000224D1"/>
    <w:rsid w:val="0002267B"/>
    <w:rsid w:val="00022782"/>
    <w:rsid w:val="00022946"/>
    <w:rsid w:val="00022A99"/>
    <w:rsid w:val="00022E40"/>
    <w:rsid w:val="00022E8B"/>
    <w:rsid w:val="00022F0E"/>
    <w:rsid w:val="00023C1A"/>
    <w:rsid w:val="00023E37"/>
    <w:rsid w:val="00023FB8"/>
    <w:rsid w:val="00024131"/>
    <w:rsid w:val="0002423B"/>
    <w:rsid w:val="00024274"/>
    <w:rsid w:val="00024837"/>
    <w:rsid w:val="00024E0B"/>
    <w:rsid w:val="00024F23"/>
    <w:rsid w:val="00025299"/>
    <w:rsid w:val="00025ECD"/>
    <w:rsid w:val="00026259"/>
    <w:rsid w:val="00026A20"/>
    <w:rsid w:val="00026B9A"/>
    <w:rsid w:val="00026C45"/>
    <w:rsid w:val="00026D75"/>
    <w:rsid w:val="00026FB5"/>
    <w:rsid w:val="00026FDE"/>
    <w:rsid w:val="00027561"/>
    <w:rsid w:val="000276BB"/>
    <w:rsid w:val="000279F7"/>
    <w:rsid w:val="000300D1"/>
    <w:rsid w:val="00030261"/>
    <w:rsid w:val="00030953"/>
    <w:rsid w:val="00030974"/>
    <w:rsid w:val="00030D44"/>
    <w:rsid w:val="00030E3B"/>
    <w:rsid w:val="00031023"/>
    <w:rsid w:val="00031053"/>
    <w:rsid w:val="00031122"/>
    <w:rsid w:val="00031C89"/>
    <w:rsid w:val="00031D28"/>
    <w:rsid w:val="00031E3A"/>
    <w:rsid w:val="00031EBE"/>
    <w:rsid w:val="000321A6"/>
    <w:rsid w:val="000322FE"/>
    <w:rsid w:val="00032413"/>
    <w:rsid w:val="000324A7"/>
    <w:rsid w:val="000329F5"/>
    <w:rsid w:val="00032A5F"/>
    <w:rsid w:val="00032EAC"/>
    <w:rsid w:val="00032EDE"/>
    <w:rsid w:val="00033630"/>
    <w:rsid w:val="00033B1B"/>
    <w:rsid w:val="00033EA3"/>
    <w:rsid w:val="000342DE"/>
    <w:rsid w:val="00034A8B"/>
    <w:rsid w:val="00034AC7"/>
    <w:rsid w:val="00034E8A"/>
    <w:rsid w:val="00035208"/>
    <w:rsid w:val="00035364"/>
    <w:rsid w:val="00035418"/>
    <w:rsid w:val="000356EE"/>
    <w:rsid w:val="00035A4F"/>
    <w:rsid w:val="00035BFB"/>
    <w:rsid w:val="00035F26"/>
    <w:rsid w:val="000360E7"/>
    <w:rsid w:val="0003667C"/>
    <w:rsid w:val="00036AE1"/>
    <w:rsid w:val="00036B9A"/>
    <w:rsid w:val="00036FB1"/>
    <w:rsid w:val="00037267"/>
    <w:rsid w:val="00037677"/>
    <w:rsid w:val="00037A43"/>
    <w:rsid w:val="00037B9A"/>
    <w:rsid w:val="00040146"/>
    <w:rsid w:val="00040189"/>
    <w:rsid w:val="00040C1E"/>
    <w:rsid w:val="00040C67"/>
    <w:rsid w:val="00040DE0"/>
    <w:rsid w:val="00040E5F"/>
    <w:rsid w:val="00040F1D"/>
    <w:rsid w:val="00040F6A"/>
    <w:rsid w:val="00041C88"/>
    <w:rsid w:val="00041D68"/>
    <w:rsid w:val="0004209D"/>
    <w:rsid w:val="000428E4"/>
    <w:rsid w:val="00042926"/>
    <w:rsid w:val="00042981"/>
    <w:rsid w:val="00042EDE"/>
    <w:rsid w:val="00042FDC"/>
    <w:rsid w:val="000431E0"/>
    <w:rsid w:val="00043470"/>
    <w:rsid w:val="00043993"/>
    <w:rsid w:val="00043B1E"/>
    <w:rsid w:val="0004410A"/>
    <w:rsid w:val="00044127"/>
    <w:rsid w:val="000442D8"/>
    <w:rsid w:val="00044339"/>
    <w:rsid w:val="00045978"/>
    <w:rsid w:val="00045E62"/>
    <w:rsid w:val="000461FE"/>
    <w:rsid w:val="00046250"/>
    <w:rsid w:val="00046273"/>
    <w:rsid w:val="00046789"/>
    <w:rsid w:val="00046902"/>
    <w:rsid w:val="00046A72"/>
    <w:rsid w:val="00046F28"/>
    <w:rsid w:val="0004728A"/>
    <w:rsid w:val="0004735E"/>
    <w:rsid w:val="0004745E"/>
    <w:rsid w:val="0004756C"/>
    <w:rsid w:val="00047D7D"/>
    <w:rsid w:val="00047DB1"/>
    <w:rsid w:val="00047F03"/>
    <w:rsid w:val="00047FB0"/>
    <w:rsid w:val="00050750"/>
    <w:rsid w:val="00050927"/>
    <w:rsid w:val="00050E36"/>
    <w:rsid w:val="00050E89"/>
    <w:rsid w:val="00051173"/>
    <w:rsid w:val="000517DC"/>
    <w:rsid w:val="000519B2"/>
    <w:rsid w:val="00051ABA"/>
    <w:rsid w:val="00051E13"/>
    <w:rsid w:val="00052437"/>
    <w:rsid w:val="00052B75"/>
    <w:rsid w:val="00052D3D"/>
    <w:rsid w:val="00053221"/>
    <w:rsid w:val="0005377E"/>
    <w:rsid w:val="00053BE6"/>
    <w:rsid w:val="000541BA"/>
    <w:rsid w:val="00054609"/>
    <w:rsid w:val="0005486D"/>
    <w:rsid w:val="00054D14"/>
    <w:rsid w:val="00055938"/>
    <w:rsid w:val="00055EB5"/>
    <w:rsid w:val="000564E0"/>
    <w:rsid w:val="00056B5F"/>
    <w:rsid w:val="00056B77"/>
    <w:rsid w:val="00056BF9"/>
    <w:rsid w:val="00056D24"/>
    <w:rsid w:val="0005726B"/>
    <w:rsid w:val="00057569"/>
    <w:rsid w:val="00057A85"/>
    <w:rsid w:val="00057B37"/>
    <w:rsid w:val="00057BD8"/>
    <w:rsid w:val="00057D33"/>
    <w:rsid w:val="00060328"/>
    <w:rsid w:val="000605CB"/>
    <w:rsid w:val="0006062F"/>
    <w:rsid w:val="00060657"/>
    <w:rsid w:val="000607C0"/>
    <w:rsid w:val="00060A2E"/>
    <w:rsid w:val="00060A5E"/>
    <w:rsid w:val="00060D26"/>
    <w:rsid w:val="00060F3C"/>
    <w:rsid w:val="000610B7"/>
    <w:rsid w:val="00061123"/>
    <w:rsid w:val="0006162E"/>
    <w:rsid w:val="00061BCC"/>
    <w:rsid w:val="00061D87"/>
    <w:rsid w:val="00061E87"/>
    <w:rsid w:val="000621CA"/>
    <w:rsid w:val="000626B2"/>
    <w:rsid w:val="00062838"/>
    <w:rsid w:val="00062862"/>
    <w:rsid w:val="00062D1C"/>
    <w:rsid w:val="00062F8B"/>
    <w:rsid w:val="0006305B"/>
    <w:rsid w:val="000632B0"/>
    <w:rsid w:val="0006379B"/>
    <w:rsid w:val="000638AA"/>
    <w:rsid w:val="0006408E"/>
    <w:rsid w:val="0006489C"/>
    <w:rsid w:val="0006494F"/>
    <w:rsid w:val="00064F34"/>
    <w:rsid w:val="0006522F"/>
    <w:rsid w:val="00065398"/>
    <w:rsid w:val="0006582F"/>
    <w:rsid w:val="00065DE6"/>
    <w:rsid w:val="00065DEE"/>
    <w:rsid w:val="00065E5E"/>
    <w:rsid w:val="00066320"/>
    <w:rsid w:val="00066460"/>
    <w:rsid w:val="00066919"/>
    <w:rsid w:val="000669A1"/>
    <w:rsid w:val="00066D6A"/>
    <w:rsid w:val="00066FC7"/>
    <w:rsid w:val="0006746E"/>
    <w:rsid w:val="000679E7"/>
    <w:rsid w:val="00070024"/>
    <w:rsid w:val="000702FC"/>
    <w:rsid w:val="0007064B"/>
    <w:rsid w:val="000706B1"/>
    <w:rsid w:val="000708A1"/>
    <w:rsid w:val="0007133F"/>
    <w:rsid w:val="00071481"/>
    <w:rsid w:val="00071607"/>
    <w:rsid w:val="0007172B"/>
    <w:rsid w:val="000717F8"/>
    <w:rsid w:val="00071A1B"/>
    <w:rsid w:val="00071E55"/>
    <w:rsid w:val="000723CB"/>
    <w:rsid w:val="00072764"/>
    <w:rsid w:val="0007284A"/>
    <w:rsid w:val="00072B07"/>
    <w:rsid w:val="00072C8E"/>
    <w:rsid w:val="00072F1B"/>
    <w:rsid w:val="000731BF"/>
    <w:rsid w:val="00073527"/>
    <w:rsid w:val="00073550"/>
    <w:rsid w:val="000736A1"/>
    <w:rsid w:val="0007386A"/>
    <w:rsid w:val="00073ECE"/>
    <w:rsid w:val="00073EFB"/>
    <w:rsid w:val="00073F7A"/>
    <w:rsid w:val="00074549"/>
    <w:rsid w:val="00074791"/>
    <w:rsid w:val="0007494A"/>
    <w:rsid w:val="00074F57"/>
    <w:rsid w:val="00075169"/>
    <w:rsid w:val="0007517B"/>
    <w:rsid w:val="00075606"/>
    <w:rsid w:val="00075837"/>
    <w:rsid w:val="00075878"/>
    <w:rsid w:val="00075884"/>
    <w:rsid w:val="00075B8C"/>
    <w:rsid w:val="00075B9C"/>
    <w:rsid w:val="000760FD"/>
    <w:rsid w:val="00076154"/>
    <w:rsid w:val="00076600"/>
    <w:rsid w:val="000769C2"/>
    <w:rsid w:val="00076C8E"/>
    <w:rsid w:val="00076E6D"/>
    <w:rsid w:val="00076FEA"/>
    <w:rsid w:val="00077483"/>
    <w:rsid w:val="00077901"/>
    <w:rsid w:val="00077978"/>
    <w:rsid w:val="00077F18"/>
    <w:rsid w:val="00077F6B"/>
    <w:rsid w:val="00080032"/>
    <w:rsid w:val="00080B92"/>
    <w:rsid w:val="00080F54"/>
    <w:rsid w:val="000815A9"/>
    <w:rsid w:val="0008161C"/>
    <w:rsid w:val="0008164E"/>
    <w:rsid w:val="00081727"/>
    <w:rsid w:val="00081870"/>
    <w:rsid w:val="00081897"/>
    <w:rsid w:val="00081A85"/>
    <w:rsid w:val="00081E5D"/>
    <w:rsid w:val="00081F8D"/>
    <w:rsid w:val="000820F5"/>
    <w:rsid w:val="000821BF"/>
    <w:rsid w:val="000824AB"/>
    <w:rsid w:val="0008266D"/>
    <w:rsid w:val="000827E0"/>
    <w:rsid w:val="00082BA2"/>
    <w:rsid w:val="00082D1E"/>
    <w:rsid w:val="0008318F"/>
    <w:rsid w:val="00083FAC"/>
    <w:rsid w:val="000840C1"/>
    <w:rsid w:val="000841B9"/>
    <w:rsid w:val="00084442"/>
    <w:rsid w:val="00084535"/>
    <w:rsid w:val="00084898"/>
    <w:rsid w:val="000848A4"/>
    <w:rsid w:val="00084CBF"/>
    <w:rsid w:val="00084D1F"/>
    <w:rsid w:val="000853DD"/>
    <w:rsid w:val="000853E3"/>
    <w:rsid w:val="00085B1F"/>
    <w:rsid w:val="00085C40"/>
    <w:rsid w:val="0008669D"/>
    <w:rsid w:val="00086833"/>
    <w:rsid w:val="00087097"/>
    <w:rsid w:val="00087109"/>
    <w:rsid w:val="000873B6"/>
    <w:rsid w:val="00087547"/>
    <w:rsid w:val="00087AE3"/>
    <w:rsid w:val="00087C36"/>
    <w:rsid w:val="00087D4C"/>
    <w:rsid w:val="0009001C"/>
    <w:rsid w:val="0009017A"/>
    <w:rsid w:val="00090420"/>
    <w:rsid w:val="00090474"/>
    <w:rsid w:val="000905CB"/>
    <w:rsid w:val="00090C1A"/>
    <w:rsid w:val="00090D3A"/>
    <w:rsid w:val="0009103A"/>
    <w:rsid w:val="00091189"/>
    <w:rsid w:val="00091351"/>
    <w:rsid w:val="0009183E"/>
    <w:rsid w:val="00091A08"/>
    <w:rsid w:val="00091CD3"/>
    <w:rsid w:val="00091F19"/>
    <w:rsid w:val="00092218"/>
    <w:rsid w:val="000922C5"/>
    <w:rsid w:val="00092347"/>
    <w:rsid w:val="00092703"/>
    <w:rsid w:val="000927EA"/>
    <w:rsid w:val="00092CD4"/>
    <w:rsid w:val="00092EDC"/>
    <w:rsid w:val="00093062"/>
    <w:rsid w:val="000930EA"/>
    <w:rsid w:val="0009340F"/>
    <w:rsid w:val="000935B8"/>
    <w:rsid w:val="00093661"/>
    <w:rsid w:val="000936E9"/>
    <w:rsid w:val="00093818"/>
    <w:rsid w:val="00093896"/>
    <w:rsid w:val="00093B74"/>
    <w:rsid w:val="00094214"/>
    <w:rsid w:val="00094218"/>
    <w:rsid w:val="00094313"/>
    <w:rsid w:val="000947B0"/>
    <w:rsid w:val="00094917"/>
    <w:rsid w:val="000951CC"/>
    <w:rsid w:val="000953B4"/>
    <w:rsid w:val="00095894"/>
    <w:rsid w:val="000959EF"/>
    <w:rsid w:val="00095B44"/>
    <w:rsid w:val="000960B9"/>
    <w:rsid w:val="0009634A"/>
    <w:rsid w:val="0009651F"/>
    <w:rsid w:val="00096627"/>
    <w:rsid w:val="00096725"/>
    <w:rsid w:val="000968B8"/>
    <w:rsid w:val="00096B54"/>
    <w:rsid w:val="00097324"/>
    <w:rsid w:val="0009740B"/>
    <w:rsid w:val="00097946"/>
    <w:rsid w:val="00097A1F"/>
    <w:rsid w:val="00097BBF"/>
    <w:rsid w:val="00097C41"/>
    <w:rsid w:val="00097EA1"/>
    <w:rsid w:val="00097F9B"/>
    <w:rsid w:val="000A0A8C"/>
    <w:rsid w:val="000A0B8D"/>
    <w:rsid w:val="000A0CB5"/>
    <w:rsid w:val="000A11EA"/>
    <w:rsid w:val="000A156E"/>
    <w:rsid w:val="000A15F1"/>
    <w:rsid w:val="000A2808"/>
    <w:rsid w:val="000A2A08"/>
    <w:rsid w:val="000A2BEC"/>
    <w:rsid w:val="000A2C53"/>
    <w:rsid w:val="000A33BC"/>
    <w:rsid w:val="000A377E"/>
    <w:rsid w:val="000A3820"/>
    <w:rsid w:val="000A3994"/>
    <w:rsid w:val="000A43DA"/>
    <w:rsid w:val="000A441C"/>
    <w:rsid w:val="000A4728"/>
    <w:rsid w:val="000A488E"/>
    <w:rsid w:val="000A492D"/>
    <w:rsid w:val="000A4B40"/>
    <w:rsid w:val="000A4C36"/>
    <w:rsid w:val="000A4E2C"/>
    <w:rsid w:val="000A4FDB"/>
    <w:rsid w:val="000A51F2"/>
    <w:rsid w:val="000A547B"/>
    <w:rsid w:val="000A55AA"/>
    <w:rsid w:val="000A5D66"/>
    <w:rsid w:val="000A5E44"/>
    <w:rsid w:val="000A5EFD"/>
    <w:rsid w:val="000A6830"/>
    <w:rsid w:val="000A6DEC"/>
    <w:rsid w:val="000A6E5A"/>
    <w:rsid w:val="000A6F46"/>
    <w:rsid w:val="000A6FE5"/>
    <w:rsid w:val="000A75F6"/>
    <w:rsid w:val="000A7762"/>
    <w:rsid w:val="000A79E2"/>
    <w:rsid w:val="000A7F66"/>
    <w:rsid w:val="000B0236"/>
    <w:rsid w:val="000B0C56"/>
    <w:rsid w:val="000B16E4"/>
    <w:rsid w:val="000B17A1"/>
    <w:rsid w:val="000B18F0"/>
    <w:rsid w:val="000B1937"/>
    <w:rsid w:val="000B1B28"/>
    <w:rsid w:val="000B1B6D"/>
    <w:rsid w:val="000B1C41"/>
    <w:rsid w:val="000B1C76"/>
    <w:rsid w:val="000B1E07"/>
    <w:rsid w:val="000B21AA"/>
    <w:rsid w:val="000B2258"/>
    <w:rsid w:val="000B229B"/>
    <w:rsid w:val="000B2391"/>
    <w:rsid w:val="000B26DD"/>
    <w:rsid w:val="000B2B65"/>
    <w:rsid w:val="000B30C5"/>
    <w:rsid w:val="000B3210"/>
    <w:rsid w:val="000B39E6"/>
    <w:rsid w:val="000B3C50"/>
    <w:rsid w:val="000B3C9C"/>
    <w:rsid w:val="000B4235"/>
    <w:rsid w:val="000B4264"/>
    <w:rsid w:val="000B4A9A"/>
    <w:rsid w:val="000B4BE0"/>
    <w:rsid w:val="000B54F0"/>
    <w:rsid w:val="000B565C"/>
    <w:rsid w:val="000B56CE"/>
    <w:rsid w:val="000B585B"/>
    <w:rsid w:val="000B5D3F"/>
    <w:rsid w:val="000B68CA"/>
    <w:rsid w:val="000B6B6A"/>
    <w:rsid w:val="000B6BB0"/>
    <w:rsid w:val="000B6C6C"/>
    <w:rsid w:val="000B6D48"/>
    <w:rsid w:val="000B6D6C"/>
    <w:rsid w:val="000B705A"/>
    <w:rsid w:val="000B7179"/>
    <w:rsid w:val="000B75A0"/>
    <w:rsid w:val="000B79F9"/>
    <w:rsid w:val="000B7FEF"/>
    <w:rsid w:val="000C0505"/>
    <w:rsid w:val="000C05A7"/>
    <w:rsid w:val="000C065B"/>
    <w:rsid w:val="000C06C5"/>
    <w:rsid w:val="000C0A05"/>
    <w:rsid w:val="000C0EBB"/>
    <w:rsid w:val="000C1312"/>
    <w:rsid w:val="000C208E"/>
    <w:rsid w:val="000C210F"/>
    <w:rsid w:val="000C2BA9"/>
    <w:rsid w:val="000C2C00"/>
    <w:rsid w:val="000C2DFD"/>
    <w:rsid w:val="000C2E1A"/>
    <w:rsid w:val="000C2F3D"/>
    <w:rsid w:val="000C3129"/>
    <w:rsid w:val="000C316D"/>
    <w:rsid w:val="000C36D9"/>
    <w:rsid w:val="000C3F67"/>
    <w:rsid w:val="000C4058"/>
    <w:rsid w:val="000C419A"/>
    <w:rsid w:val="000C42DA"/>
    <w:rsid w:val="000C43F1"/>
    <w:rsid w:val="000C47A9"/>
    <w:rsid w:val="000C50F1"/>
    <w:rsid w:val="000C5630"/>
    <w:rsid w:val="000C5795"/>
    <w:rsid w:val="000C5A3A"/>
    <w:rsid w:val="000C5AD5"/>
    <w:rsid w:val="000C5B59"/>
    <w:rsid w:val="000C5CCA"/>
    <w:rsid w:val="000C6069"/>
    <w:rsid w:val="000C69F3"/>
    <w:rsid w:val="000C6A2E"/>
    <w:rsid w:val="000C6E40"/>
    <w:rsid w:val="000C6F56"/>
    <w:rsid w:val="000C6F58"/>
    <w:rsid w:val="000C6F96"/>
    <w:rsid w:val="000C79B8"/>
    <w:rsid w:val="000C7FF5"/>
    <w:rsid w:val="000D021F"/>
    <w:rsid w:val="000D0315"/>
    <w:rsid w:val="000D0553"/>
    <w:rsid w:val="000D0E9D"/>
    <w:rsid w:val="000D1437"/>
    <w:rsid w:val="000D16E3"/>
    <w:rsid w:val="000D1746"/>
    <w:rsid w:val="000D1904"/>
    <w:rsid w:val="000D1AA2"/>
    <w:rsid w:val="000D1DFD"/>
    <w:rsid w:val="000D2253"/>
    <w:rsid w:val="000D22A7"/>
    <w:rsid w:val="000D26AE"/>
    <w:rsid w:val="000D29FD"/>
    <w:rsid w:val="000D2DBC"/>
    <w:rsid w:val="000D2F2F"/>
    <w:rsid w:val="000D30DF"/>
    <w:rsid w:val="000D36A2"/>
    <w:rsid w:val="000D3D8F"/>
    <w:rsid w:val="000D4004"/>
    <w:rsid w:val="000D4620"/>
    <w:rsid w:val="000D48B8"/>
    <w:rsid w:val="000D4A7E"/>
    <w:rsid w:val="000D4E40"/>
    <w:rsid w:val="000D5053"/>
    <w:rsid w:val="000D5777"/>
    <w:rsid w:val="000D5830"/>
    <w:rsid w:val="000D5D2C"/>
    <w:rsid w:val="000D5E48"/>
    <w:rsid w:val="000D5E58"/>
    <w:rsid w:val="000D6255"/>
    <w:rsid w:val="000D690C"/>
    <w:rsid w:val="000D69E3"/>
    <w:rsid w:val="000D6F97"/>
    <w:rsid w:val="000D71B5"/>
    <w:rsid w:val="000D734C"/>
    <w:rsid w:val="000D7C25"/>
    <w:rsid w:val="000D7C42"/>
    <w:rsid w:val="000E012D"/>
    <w:rsid w:val="000E03ED"/>
    <w:rsid w:val="000E0A53"/>
    <w:rsid w:val="000E143B"/>
    <w:rsid w:val="000E1487"/>
    <w:rsid w:val="000E1764"/>
    <w:rsid w:val="000E17D4"/>
    <w:rsid w:val="000E185E"/>
    <w:rsid w:val="000E1A4F"/>
    <w:rsid w:val="000E21B5"/>
    <w:rsid w:val="000E227B"/>
    <w:rsid w:val="000E2347"/>
    <w:rsid w:val="000E2A27"/>
    <w:rsid w:val="000E2ED6"/>
    <w:rsid w:val="000E331E"/>
    <w:rsid w:val="000E35D7"/>
    <w:rsid w:val="000E3648"/>
    <w:rsid w:val="000E3A6F"/>
    <w:rsid w:val="000E3CD6"/>
    <w:rsid w:val="000E47DD"/>
    <w:rsid w:val="000E4955"/>
    <w:rsid w:val="000E499F"/>
    <w:rsid w:val="000E4B51"/>
    <w:rsid w:val="000E514B"/>
    <w:rsid w:val="000E5159"/>
    <w:rsid w:val="000E5328"/>
    <w:rsid w:val="000E6051"/>
    <w:rsid w:val="000E6080"/>
    <w:rsid w:val="000E63C3"/>
    <w:rsid w:val="000E644F"/>
    <w:rsid w:val="000E6805"/>
    <w:rsid w:val="000E68CB"/>
    <w:rsid w:val="000E68EE"/>
    <w:rsid w:val="000E6D5B"/>
    <w:rsid w:val="000E758B"/>
    <w:rsid w:val="000E75F6"/>
    <w:rsid w:val="000E786A"/>
    <w:rsid w:val="000E7DE7"/>
    <w:rsid w:val="000E7E99"/>
    <w:rsid w:val="000F06A5"/>
    <w:rsid w:val="000F06C7"/>
    <w:rsid w:val="000F083D"/>
    <w:rsid w:val="000F0B16"/>
    <w:rsid w:val="000F0B32"/>
    <w:rsid w:val="000F0D38"/>
    <w:rsid w:val="000F0F4C"/>
    <w:rsid w:val="000F0F8B"/>
    <w:rsid w:val="000F1418"/>
    <w:rsid w:val="000F144C"/>
    <w:rsid w:val="000F1460"/>
    <w:rsid w:val="000F1513"/>
    <w:rsid w:val="000F15E5"/>
    <w:rsid w:val="000F178C"/>
    <w:rsid w:val="000F1ACA"/>
    <w:rsid w:val="000F1ADF"/>
    <w:rsid w:val="000F23F3"/>
    <w:rsid w:val="000F248C"/>
    <w:rsid w:val="000F26DE"/>
    <w:rsid w:val="000F32B9"/>
    <w:rsid w:val="000F37BB"/>
    <w:rsid w:val="000F3924"/>
    <w:rsid w:val="000F3D0C"/>
    <w:rsid w:val="000F411B"/>
    <w:rsid w:val="000F4200"/>
    <w:rsid w:val="000F446E"/>
    <w:rsid w:val="000F4516"/>
    <w:rsid w:val="000F49B3"/>
    <w:rsid w:val="000F4A99"/>
    <w:rsid w:val="000F4ABF"/>
    <w:rsid w:val="000F4F61"/>
    <w:rsid w:val="000F5090"/>
    <w:rsid w:val="000F5105"/>
    <w:rsid w:val="000F5914"/>
    <w:rsid w:val="000F5DD6"/>
    <w:rsid w:val="000F610B"/>
    <w:rsid w:val="000F61BE"/>
    <w:rsid w:val="000F61FC"/>
    <w:rsid w:val="000F6345"/>
    <w:rsid w:val="000F654A"/>
    <w:rsid w:val="000F6C50"/>
    <w:rsid w:val="000F7002"/>
    <w:rsid w:val="000F7907"/>
    <w:rsid w:val="000F7BBB"/>
    <w:rsid w:val="000F7F7B"/>
    <w:rsid w:val="00100480"/>
    <w:rsid w:val="001008F0"/>
    <w:rsid w:val="001009B3"/>
    <w:rsid w:val="00100C6C"/>
    <w:rsid w:val="00100CD7"/>
    <w:rsid w:val="00100CFC"/>
    <w:rsid w:val="00100E1D"/>
    <w:rsid w:val="00101326"/>
    <w:rsid w:val="0010150F"/>
    <w:rsid w:val="00101947"/>
    <w:rsid w:val="00101D23"/>
    <w:rsid w:val="00101F92"/>
    <w:rsid w:val="00102142"/>
    <w:rsid w:val="0010235B"/>
    <w:rsid w:val="0010246E"/>
    <w:rsid w:val="001028C5"/>
    <w:rsid w:val="00102CF6"/>
    <w:rsid w:val="001032A2"/>
    <w:rsid w:val="001033DC"/>
    <w:rsid w:val="001038CA"/>
    <w:rsid w:val="00103B5A"/>
    <w:rsid w:val="00104161"/>
    <w:rsid w:val="00104519"/>
    <w:rsid w:val="00104759"/>
    <w:rsid w:val="00104812"/>
    <w:rsid w:val="00104893"/>
    <w:rsid w:val="001048B7"/>
    <w:rsid w:val="0010494C"/>
    <w:rsid w:val="00104D46"/>
    <w:rsid w:val="00105212"/>
    <w:rsid w:val="0010569E"/>
    <w:rsid w:val="00105963"/>
    <w:rsid w:val="00105DA6"/>
    <w:rsid w:val="00106095"/>
    <w:rsid w:val="001060A9"/>
    <w:rsid w:val="00106512"/>
    <w:rsid w:val="001066D2"/>
    <w:rsid w:val="00106790"/>
    <w:rsid w:val="00106792"/>
    <w:rsid w:val="00106837"/>
    <w:rsid w:val="0010683D"/>
    <w:rsid w:val="001068D6"/>
    <w:rsid w:val="00106DA0"/>
    <w:rsid w:val="00106DF4"/>
    <w:rsid w:val="00107024"/>
    <w:rsid w:val="001074D2"/>
    <w:rsid w:val="0010772C"/>
    <w:rsid w:val="00107A39"/>
    <w:rsid w:val="00107D6D"/>
    <w:rsid w:val="00107E40"/>
    <w:rsid w:val="00110224"/>
    <w:rsid w:val="0011051B"/>
    <w:rsid w:val="00110785"/>
    <w:rsid w:val="001109F4"/>
    <w:rsid w:val="00110B29"/>
    <w:rsid w:val="00110F0C"/>
    <w:rsid w:val="00111350"/>
    <w:rsid w:val="001113C1"/>
    <w:rsid w:val="0011144B"/>
    <w:rsid w:val="00111630"/>
    <w:rsid w:val="0011163C"/>
    <w:rsid w:val="001117E4"/>
    <w:rsid w:val="00111926"/>
    <w:rsid w:val="00112077"/>
    <w:rsid w:val="001120FB"/>
    <w:rsid w:val="00112A55"/>
    <w:rsid w:val="00112A94"/>
    <w:rsid w:val="00112D85"/>
    <w:rsid w:val="00113115"/>
    <w:rsid w:val="001132DA"/>
    <w:rsid w:val="00113523"/>
    <w:rsid w:val="001136CD"/>
    <w:rsid w:val="001137A7"/>
    <w:rsid w:val="0011396C"/>
    <w:rsid w:val="00113AEA"/>
    <w:rsid w:val="00113B44"/>
    <w:rsid w:val="00114194"/>
    <w:rsid w:val="001143A4"/>
    <w:rsid w:val="001144EC"/>
    <w:rsid w:val="001147A8"/>
    <w:rsid w:val="00114830"/>
    <w:rsid w:val="00114934"/>
    <w:rsid w:val="00114ADC"/>
    <w:rsid w:val="00114E80"/>
    <w:rsid w:val="00115800"/>
    <w:rsid w:val="001168AF"/>
    <w:rsid w:val="0011693F"/>
    <w:rsid w:val="00116AD8"/>
    <w:rsid w:val="00116CAB"/>
    <w:rsid w:val="00116CBD"/>
    <w:rsid w:val="0011701B"/>
    <w:rsid w:val="001173C5"/>
    <w:rsid w:val="00117406"/>
    <w:rsid w:val="0011769A"/>
    <w:rsid w:val="001178D1"/>
    <w:rsid w:val="00117C52"/>
    <w:rsid w:val="00117D10"/>
    <w:rsid w:val="001202AF"/>
    <w:rsid w:val="0012048A"/>
    <w:rsid w:val="0012050D"/>
    <w:rsid w:val="00120A77"/>
    <w:rsid w:val="00120AC2"/>
    <w:rsid w:val="00120CF6"/>
    <w:rsid w:val="00121024"/>
    <w:rsid w:val="00121412"/>
    <w:rsid w:val="00121869"/>
    <w:rsid w:val="00121DCC"/>
    <w:rsid w:val="00121FA3"/>
    <w:rsid w:val="00121FFF"/>
    <w:rsid w:val="00122147"/>
    <w:rsid w:val="0012223E"/>
    <w:rsid w:val="00122800"/>
    <w:rsid w:val="00122AB2"/>
    <w:rsid w:val="00122D2A"/>
    <w:rsid w:val="00122F38"/>
    <w:rsid w:val="00122F3B"/>
    <w:rsid w:val="00122FDE"/>
    <w:rsid w:val="00123197"/>
    <w:rsid w:val="00123220"/>
    <w:rsid w:val="001236FD"/>
    <w:rsid w:val="001238A5"/>
    <w:rsid w:val="00123A71"/>
    <w:rsid w:val="00123B70"/>
    <w:rsid w:val="00123BFA"/>
    <w:rsid w:val="00123C3A"/>
    <w:rsid w:val="00124096"/>
    <w:rsid w:val="00124298"/>
    <w:rsid w:val="00124575"/>
    <w:rsid w:val="001245E9"/>
    <w:rsid w:val="00124906"/>
    <w:rsid w:val="00124CAD"/>
    <w:rsid w:val="00125104"/>
    <w:rsid w:val="00125576"/>
    <w:rsid w:val="0012645A"/>
    <w:rsid w:val="00126B02"/>
    <w:rsid w:val="00126B4D"/>
    <w:rsid w:val="0012714C"/>
    <w:rsid w:val="0012748C"/>
    <w:rsid w:val="0012782E"/>
    <w:rsid w:val="001278EF"/>
    <w:rsid w:val="00127936"/>
    <w:rsid w:val="00127B46"/>
    <w:rsid w:val="00130007"/>
    <w:rsid w:val="001303B9"/>
    <w:rsid w:val="00130D9D"/>
    <w:rsid w:val="00130E3E"/>
    <w:rsid w:val="00131029"/>
    <w:rsid w:val="00131292"/>
    <w:rsid w:val="001313D9"/>
    <w:rsid w:val="001316ED"/>
    <w:rsid w:val="00131C8D"/>
    <w:rsid w:val="00131EFA"/>
    <w:rsid w:val="00131FDC"/>
    <w:rsid w:val="001324F9"/>
    <w:rsid w:val="001328CE"/>
    <w:rsid w:val="00132A9F"/>
    <w:rsid w:val="00132E19"/>
    <w:rsid w:val="001330F5"/>
    <w:rsid w:val="00133170"/>
    <w:rsid w:val="001334B2"/>
    <w:rsid w:val="001335C5"/>
    <w:rsid w:val="00133756"/>
    <w:rsid w:val="00133888"/>
    <w:rsid w:val="0013389E"/>
    <w:rsid w:val="0013392A"/>
    <w:rsid w:val="00133988"/>
    <w:rsid w:val="00133B2F"/>
    <w:rsid w:val="00133E11"/>
    <w:rsid w:val="00133FA4"/>
    <w:rsid w:val="00134623"/>
    <w:rsid w:val="001347B5"/>
    <w:rsid w:val="001347EB"/>
    <w:rsid w:val="001348F1"/>
    <w:rsid w:val="001349A8"/>
    <w:rsid w:val="001349BC"/>
    <w:rsid w:val="00134A02"/>
    <w:rsid w:val="00134BE5"/>
    <w:rsid w:val="00134F56"/>
    <w:rsid w:val="00134FD6"/>
    <w:rsid w:val="0013500E"/>
    <w:rsid w:val="00135509"/>
    <w:rsid w:val="0013566F"/>
    <w:rsid w:val="001356C7"/>
    <w:rsid w:val="001357D1"/>
    <w:rsid w:val="00135BA1"/>
    <w:rsid w:val="00135C67"/>
    <w:rsid w:val="00136243"/>
    <w:rsid w:val="001363E0"/>
    <w:rsid w:val="0013647F"/>
    <w:rsid w:val="0013689C"/>
    <w:rsid w:val="0013698A"/>
    <w:rsid w:val="00137015"/>
    <w:rsid w:val="00137A47"/>
    <w:rsid w:val="00137F9B"/>
    <w:rsid w:val="0014022D"/>
    <w:rsid w:val="001403D7"/>
    <w:rsid w:val="00140522"/>
    <w:rsid w:val="001406CE"/>
    <w:rsid w:val="00140D9B"/>
    <w:rsid w:val="00140DD8"/>
    <w:rsid w:val="00141089"/>
    <w:rsid w:val="0014137E"/>
    <w:rsid w:val="0014157B"/>
    <w:rsid w:val="0014178D"/>
    <w:rsid w:val="001417BB"/>
    <w:rsid w:val="001418BF"/>
    <w:rsid w:val="00141924"/>
    <w:rsid w:val="001419B5"/>
    <w:rsid w:val="00141B3E"/>
    <w:rsid w:val="00141B89"/>
    <w:rsid w:val="0014214B"/>
    <w:rsid w:val="00142494"/>
    <w:rsid w:val="0014249B"/>
    <w:rsid w:val="001427C8"/>
    <w:rsid w:val="001428DB"/>
    <w:rsid w:val="00142919"/>
    <w:rsid w:val="00142A73"/>
    <w:rsid w:val="00142AB2"/>
    <w:rsid w:val="00142D29"/>
    <w:rsid w:val="00142ED5"/>
    <w:rsid w:val="00142F8A"/>
    <w:rsid w:val="00143431"/>
    <w:rsid w:val="0014346A"/>
    <w:rsid w:val="001434C0"/>
    <w:rsid w:val="00143523"/>
    <w:rsid w:val="0014352B"/>
    <w:rsid w:val="001441A5"/>
    <w:rsid w:val="00144301"/>
    <w:rsid w:val="00144A16"/>
    <w:rsid w:val="00144DC0"/>
    <w:rsid w:val="00144E2D"/>
    <w:rsid w:val="00144F1C"/>
    <w:rsid w:val="0014501B"/>
    <w:rsid w:val="001450B8"/>
    <w:rsid w:val="001454FC"/>
    <w:rsid w:val="001459AA"/>
    <w:rsid w:val="00145C10"/>
    <w:rsid w:val="00145CF3"/>
    <w:rsid w:val="0014610D"/>
    <w:rsid w:val="00146174"/>
    <w:rsid w:val="001464AD"/>
    <w:rsid w:val="00146AE6"/>
    <w:rsid w:val="00146B12"/>
    <w:rsid w:val="00146CFB"/>
    <w:rsid w:val="001470CB"/>
    <w:rsid w:val="00147861"/>
    <w:rsid w:val="001478D5"/>
    <w:rsid w:val="00147982"/>
    <w:rsid w:val="001479B4"/>
    <w:rsid w:val="00150183"/>
    <w:rsid w:val="001501F6"/>
    <w:rsid w:val="00150AEF"/>
    <w:rsid w:val="00150DB9"/>
    <w:rsid w:val="00150E9A"/>
    <w:rsid w:val="00150F93"/>
    <w:rsid w:val="00151015"/>
    <w:rsid w:val="001514C1"/>
    <w:rsid w:val="00151527"/>
    <w:rsid w:val="00151581"/>
    <w:rsid w:val="00151988"/>
    <w:rsid w:val="00151A3E"/>
    <w:rsid w:val="00151ED1"/>
    <w:rsid w:val="00152121"/>
    <w:rsid w:val="001528A3"/>
    <w:rsid w:val="00152DEA"/>
    <w:rsid w:val="00152E30"/>
    <w:rsid w:val="0015368A"/>
    <w:rsid w:val="00153AD2"/>
    <w:rsid w:val="00153E92"/>
    <w:rsid w:val="00153F5A"/>
    <w:rsid w:val="00153FE0"/>
    <w:rsid w:val="001540C2"/>
    <w:rsid w:val="001541D0"/>
    <w:rsid w:val="00154379"/>
    <w:rsid w:val="00154565"/>
    <w:rsid w:val="00154688"/>
    <w:rsid w:val="00154735"/>
    <w:rsid w:val="00154C06"/>
    <w:rsid w:val="0015501F"/>
    <w:rsid w:val="001550A0"/>
    <w:rsid w:val="001554A4"/>
    <w:rsid w:val="001555F4"/>
    <w:rsid w:val="00155744"/>
    <w:rsid w:val="00155D37"/>
    <w:rsid w:val="00156420"/>
    <w:rsid w:val="001566D9"/>
    <w:rsid w:val="001567C5"/>
    <w:rsid w:val="00156A83"/>
    <w:rsid w:val="00156E18"/>
    <w:rsid w:val="0015706A"/>
    <w:rsid w:val="001570D0"/>
    <w:rsid w:val="00157165"/>
    <w:rsid w:val="0015743A"/>
    <w:rsid w:val="001575E6"/>
    <w:rsid w:val="0015772F"/>
    <w:rsid w:val="00160318"/>
    <w:rsid w:val="00160A99"/>
    <w:rsid w:val="00160F33"/>
    <w:rsid w:val="001613D6"/>
    <w:rsid w:val="00161748"/>
    <w:rsid w:val="00161B9D"/>
    <w:rsid w:val="00161C25"/>
    <w:rsid w:val="00161EF7"/>
    <w:rsid w:val="001621A8"/>
    <w:rsid w:val="0016228D"/>
    <w:rsid w:val="001622CE"/>
    <w:rsid w:val="001625BD"/>
    <w:rsid w:val="00162660"/>
    <w:rsid w:val="00162674"/>
    <w:rsid w:val="0016277E"/>
    <w:rsid w:val="001627D0"/>
    <w:rsid w:val="00162A81"/>
    <w:rsid w:val="00162B55"/>
    <w:rsid w:val="001630D3"/>
    <w:rsid w:val="001634A3"/>
    <w:rsid w:val="00163507"/>
    <w:rsid w:val="00163C52"/>
    <w:rsid w:val="00163C80"/>
    <w:rsid w:val="00163DEF"/>
    <w:rsid w:val="001641F7"/>
    <w:rsid w:val="00164247"/>
    <w:rsid w:val="00164313"/>
    <w:rsid w:val="00164370"/>
    <w:rsid w:val="00164553"/>
    <w:rsid w:val="001649EB"/>
    <w:rsid w:val="001649F6"/>
    <w:rsid w:val="00164B34"/>
    <w:rsid w:val="00164C34"/>
    <w:rsid w:val="00164E99"/>
    <w:rsid w:val="0016500F"/>
    <w:rsid w:val="001653E4"/>
    <w:rsid w:val="00165C55"/>
    <w:rsid w:val="00165CF3"/>
    <w:rsid w:val="00165D91"/>
    <w:rsid w:val="00165E29"/>
    <w:rsid w:val="00165E2D"/>
    <w:rsid w:val="00166380"/>
    <w:rsid w:val="00166609"/>
    <w:rsid w:val="001668AE"/>
    <w:rsid w:val="00166A7F"/>
    <w:rsid w:val="00166B85"/>
    <w:rsid w:val="00166BAE"/>
    <w:rsid w:val="00166D61"/>
    <w:rsid w:val="00166DA1"/>
    <w:rsid w:val="00166F9C"/>
    <w:rsid w:val="00167024"/>
    <w:rsid w:val="0016720E"/>
    <w:rsid w:val="00167764"/>
    <w:rsid w:val="00167F3B"/>
    <w:rsid w:val="00167F49"/>
    <w:rsid w:val="001702E1"/>
    <w:rsid w:val="001709A8"/>
    <w:rsid w:val="00170E13"/>
    <w:rsid w:val="001713CA"/>
    <w:rsid w:val="00171476"/>
    <w:rsid w:val="0017154D"/>
    <w:rsid w:val="001716BB"/>
    <w:rsid w:val="00171C04"/>
    <w:rsid w:val="001720C8"/>
    <w:rsid w:val="00172283"/>
    <w:rsid w:val="0017242D"/>
    <w:rsid w:val="00172696"/>
    <w:rsid w:val="00172870"/>
    <w:rsid w:val="00172B0E"/>
    <w:rsid w:val="00172C60"/>
    <w:rsid w:val="00172E07"/>
    <w:rsid w:val="00172E5A"/>
    <w:rsid w:val="00172F19"/>
    <w:rsid w:val="0017360B"/>
    <w:rsid w:val="00173C7E"/>
    <w:rsid w:val="00173CDA"/>
    <w:rsid w:val="00173E99"/>
    <w:rsid w:val="00173EE8"/>
    <w:rsid w:val="00173F5B"/>
    <w:rsid w:val="0017403C"/>
    <w:rsid w:val="001743B6"/>
    <w:rsid w:val="0017443B"/>
    <w:rsid w:val="0017464E"/>
    <w:rsid w:val="0017477F"/>
    <w:rsid w:val="00174851"/>
    <w:rsid w:val="00174888"/>
    <w:rsid w:val="001748FF"/>
    <w:rsid w:val="001749AF"/>
    <w:rsid w:val="00174D56"/>
    <w:rsid w:val="00174F60"/>
    <w:rsid w:val="001750E2"/>
    <w:rsid w:val="0017536B"/>
    <w:rsid w:val="0017547D"/>
    <w:rsid w:val="00175584"/>
    <w:rsid w:val="00175BC4"/>
    <w:rsid w:val="00175C40"/>
    <w:rsid w:val="00176418"/>
    <w:rsid w:val="001767DE"/>
    <w:rsid w:val="00176958"/>
    <w:rsid w:val="001769C4"/>
    <w:rsid w:val="00176CF4"/>
    <w:rsid w:val="00176DC4"/>
    <w:rsid w:val="00176E19"/>
    <w:rsid w:val="00176F16"/>
    <w:rsid w:val="00177A3A"/>
    <w:rsid w:val="00177EE0"/>
    <w:rsid w:val="001801E3"/>
    <w:rsid w:val="0018072D"/>
    <w:rsid w:val="001807F0"/>
    <w:rsid w:val="00180ACA"/>
    <w:rsid w:val="00181353"/>
    <w:rsid w:val="00181439"/>
    <w:rsid w:val="00181C6F"/>
    <w:rsid w:val="00181E07"/>
    <w:rsid w:val="00181FDE"/>
    <w:rsid w:val="0018206A"/>
    <w:rsid w:val="001820CA"/>
    <w:rsid w:val="00182274"/>
    <w:rsid w:val="001825F0"/>
    <w:rsid w:val="0018268E"/>
    <w:rsid w:val="00182794"/>
    <w:rsid w:val="001827A0"/>
    <w:rsid w:val="0018292F"/>
    <w:rsid w:val="00183316"/>
    <w:rsid w:val="0018331E"/>
    <w:rsid w:val="00183501"/>
    <w:rsid w:val="00183586"/>
    <w:rsid w:val="00183A92"/>
    <w:rsid w:val="00183C84"/>
    <w:rsid w:val="00183D1A"/>
    <w:rsid w:val="0018422B"/>
    <w:rsid w:val="00184284"/>
    <w:rsid w:val="00184402"/>
    <w:rsid w:val="0018448E"/>
    <w:rsid w:val="00184605"/>
    <w:rsid w:val="001846E0"/>
    <w:rsid w:val="00184B7A"/>
    <w:rsid w:val="00184E62"/>
    <w:rsid w:val="00185A1A"/>
    <w:rsid w:val="00185B3A"/>
    <w:rsid w:val="00185C5B"/>
    <w:rsid w:val="00185DAD"/>
    <w:rsid w:val="00185EE5"/>
    <w:rsid w:val="00185FFA"/>
    <w:rsid w:val="0018657B"/>
    <w:rsid w:val="0018667C"/>
    <w:rsid w:val="00186916"/>
    <w:rsid w:val="00187861"/>
    <w:rsid w:val="00190034"/>
    <w:rsid w:val="00190386"/>
    <w:rsid w:val="00190A2B"/>
    <w:rsid w:val="00190DEF"/>
    <w:rsid w:val="001911E6"/>
    <w:rsid w:val="00191858"/>
    <w:rsid w:val="00191A46"/>
    <w:rsid w:val="00192373"/>
    <w:rsid w:val="001926B8"/>
    <w:rsid w:val="001927E2"/>
    <w:rsid w:val="00192837"/>
    <w:rsid w:val="00192B3B"/>
    <w:rsid w:val="00192EBB"/>
    <w:rsid w:val="001939E8"/>
    <w:rsid w:val="00193ADC"/>
    <w:rsid w:val="00193C2C"/>
    <w:rsid w:val="001943A9"/>
    <w:rsid w:val="001947DC"/>
    <w:rsid w:val="00194DF3"/>
    <w:rsid w:val="00194E21"/>
    <w:rsid w:val="0019589A"/>
    <w:rsid w:val="00195A5E"/>
    <w:rsid w:val="00195D94"/>
    <w:rsid w:val="00195DC2"/>
    <w:rsid w:val="00196080"/>
    <w:rsid w:val="00196234"/>
    <w:rsid w:val="001964C8"/>
    <w:rsid w:val="00196DC7"/>
    <w:rsid w:val="001975DF"/>
    <w:rsid w:val="00197F74"/>
    <w:rsid w:val="001A000B"/>
    <w:rsid w:val="001A0081"/>
    <w:rsid w:val="001A093B"/>
    <w:rsid w:val="001A0FE2"/>
    <w:rsid w:val="001A1044"/>
    <w:rsid w:val="001A13CE"/>
    <w:rsid w:val="001A1445"/>
    <w:rsid w:val="001A176E"/>
    <w:rsid w:val="001A179C"/>
    <w:rsid w:val="001A1C0E"/>
    <w:rsid w:val="001A1C7B"/>
    <w:rsid w:val="001A1E0A"/>
    <w:rsid w:val="001A201F"/>
    <w:rsid w:val="001A21D4"/>
    <w:rsid w:val="001A28B2"/>
    <w:rsid w:val="001A293D"/>
    <w:rsid w:val="001A2B09"/>
    <w:rsid w:val="001A2B39"/>
    <w:rsid w:val="001A2E20"/>
    <w:rsid w:val="001A311F"/>
    <w:rsid w:val="001A313F"/>
    <w:rsid w:val="001A3795"/>
    <w:rsid w:val="001A3C16"/>
    <w:rsid w:val="001A4142"/>
    <w:rsid w:val="001A4353"/>
    <w:rsid w:val="001A4630"/>
    <w:rsid w:val="001A46CD"/>
    <w:rsid w:val="001A478F"/>
    <w:rsid w:val="001A4DA8"/>
    <w:rsid w:val="001A500D"/>
    <w:rsid w:val="001A52B8"/>
    <w:rsid w:val="001A5409"/>
    <w:rsid w:val="001A5503"/>
    <w:rsid w:val="001A5AD1"/>
    <w:rsid w:val="001A5D7F"/>
    <w:rsid w:val="001A651D"/>
    <w:rsid w:val="001A68DD"/>
    <w:rsid w:val="001A6D55"/>
    <w:rsid w:val="001A7456"/>
    <w:rsid w:val="001A77B9"/>
    <w:rsid w:val="001A7D3F"/>
    <w:rsid w:val="001A7F41"/>
    <w:rsid w:val="001B0467"/>
    <w:rsid w:val="001B0606"/>
    <w:rsid w:val="001B0C8C"/>
    <w:rsid w:val="001B0CD7"/>
    <w:rsid w:val="001B0DB3"/>
    <w:rsid w:val="001B0E30"/>
    <w:rsid w:val="001B13EB"/>
    <w:rsid w:val="001B1C37"/>
    <w:rsid w:val="001B1C60"/>
    <w:rsid w:val="001B223C"/>
    <w:rsid w:val="001B2307"/>
    <w:rsid w:val="001B2693"/>
    <w:rsid w:val="001B2E90"/>
    <w:rsid w:val="001B30FB"/>
    <w:rsid w:val="001B34C7"/>
    <w:rsid w:val="001B38CB"/>
    <w:rsid w:val="001B38EB"/>
    <w:rsid w:val="001B395E"/>
    <w:rsid w:val="001B3F22"/>
    <w:rsid w:val="001B40B0"/>
    <w:rsid w:val="001B4288"/>
    <w:rsid w:val="001B42BC"/>
    <w:rsid w:val="001B42F0"/>
    <w:rsid w:val="001B43F0"/>
    <w:rsid w:val="001B443F"/>
    <w:rsid w:val="001B46D7"/>
    <w:rsid w:val="001B46E0"/>
    <w:rsid w:val="001B4773"/>
    <w:rsid w:val="001B4800"/>
    <w:rsid w:val="001B49E1"/>
    <w:rsid w:val="001B4A45"/>
    <w:rsid w:val="001B5C31"/>
    <w:rsid w:val="001B5D05"/>
    <w:rsid w:val="001B629B"/>
    <w:rsid w:val="001B659C"/>
    <w:rsid w:val="001B65CE"/>
    <w:rsid w:val="001B6CBD"/>
    <w:rsid w:val="001B6F0D"/>
    <w:rsid w:val="001B7267"/>
    <w:rsid w:val="001B7526"/>
    <w:rsid w:val="001B7901"/>
    <w:rsid w:val="001B7B88"/>
    <w:rsid w:val="001B7BF6"/>
    <w:rsid w:val="001C097A"/>
    <w:rsid w:val="001C0A34"/>
    <w:rsid w:val="001C0D81"/>
    <w:rsid w:val="001C0E96"/>
    <w:rsid w:val="001C139B"/>
    <w:rsid w:val="001C1416"/>
    <w:rsid w:val="001C1417"/>
    <w:rsid w:val="001C143B"/>
    <w:rsid w:val="001C17C0"/>
    <w:rsid w:val="001C1870"/>
    <w:rsid w:val="001C20A8"/>
    <w:rsid w:val="001C233A"/>
    <w:rsid w:val="001C2853"/>
    <w:rsid w:val="001C292B"/>
    <w:rsid w:val="001C2C9A"/>
    <w:rsid w:val="001C2F2A"/>
    <w:rsid w:val="001C3105"/>
    <w:rsid w:val="001C322A"/>
    <w:rsid w:val="001C380D"/>
    <w:rsid w:val="001C3A08"/>
    <w:rsid w:val="001C3ED3"/>
    <w:rsid w:val="001C464A"/>
    <w:rsid w:val="001C4834"/>
    <w:rsid w:val="001C48AC"/>
    <w:rsid w:val="001C48F3"/>
    <w:rsid w:val="001C48FF"/>
    <w:rsid w:val="001C4B27"/>
    <w:rsid w:val="001C4D67"/>
    <w:rsid w:val="001C57E1"/>
    <w:rsid w:val="001C5A3A"/>
    <w:rsid w:val="001C5BAA"/>
    <w:rsid w:val="001C5EE8"/>
    <w:rsid w:val="001C631F"/>
    <w:rsid w:val="001C6849"/>
    <w:rsid w:val="001C75A3"/>
    <w:rsid w:val="001C784D"/>
    <w:rsid w:val="001D0984"/>
    <w:rsid w:val="001D09B5"/>
    <w:rsid w:val="001D0B78"/>
    <w:rsid w:val="001D0BDC"/>
    <w:rsid w:val="001D10F3"/>
    <w:rsid w:val="001D1477"/>
    <w:rsid w:val="001D1630"/>
    <w:rsid w:val="001D1943"/>
    <w:rsid w:val="001D1B83"/>
    <w:rsid w:val="001D2495"/>
    <w:rsid w:val="001D25C8"/>
    <w:rsid w:val="001D27B1"/>
    <w:rsid w:val="001D2B6D"/>
    <w:rsid w:val="001D2BE2"/>
    <w:rsid w:val="001D2C19"/>
    <w:rsid w:val="001D30BA"/>
    <w:rsid w:val="001D34E4"/>
    <w:rsid w:val="001D3646"/>
    <w:rsid w:val="001D3BE1"/>
    <w:rsid w:val="001D3D20"/>
    <w:rsid w:val="001D400A"/>
    <w:rsid w:val="001D4728"/>
    <w:rsid w:val="001D48F3"/>
    <w:rsid w:val="001D48F9"/>
    <w:rsid w:val="001D4D7E"/>
    <w:rsid w:val="001D4E4B"/>
    <w:rsid w:val="001D4E7C"/>
    <w:rsid w:val="001D4FC0"/>
    <w:rsid w:val="001D51DC"/>
    <w:rsid w:val="001D525D"/>
    <w:rsid w:val="001D5341"/>
    <w:rsid w:val="001D5555"/>
    <w:rsid w:val="001D5747"/>
    <w:rsid w:val="001D59B1"/>
    <w:rsid w:val="001D5C36"/>
    <w:rsid w:val="001D5D89"/>
    <w:rsid w:val="001D5F45"/>
    <w:rsid w:val="001D5F81"/>
    <w:rsid w:val="001D5FFC"/>
    <w:rsid w:val="001D617E"/>
    <w:rsid w:val="001D678B"/>
    <w:rsid w:val="001D67BD"/>
    <w:rsid w:val="001D688F"/>
    <w:rsid w:val="001D6949"/>
    <w:rsid w:val="001D6A0E"/>
    <w:rsid w:val="001D6A89"/>
    <w:rsid w:val="001D6C25"/>
    <w:rsid w:val="001D6F01"/>
    <w:rsid w:val="001D77AB"/>
    <w:rsid w:val="001E0529"/>
    <w:rsid w:val="001E0DCF"/>
    <w:rsid w:val="001E0FEF"/>
    <w:rsid w:val="001E129E"/>
    <w:rsid w:val="001E12AC"/>
    <w:rsid w:val="001E1515"/>
    <w:rsid w:val="001E17B2"/>
    <w:rsid w:val="001E19A6"/>
    <w:rsid w:val="001E28CA"/>
    <w:rsid w:val="001E2C16"/>
    <w:rsid w:val="001E30D9"/>
    <w:rsid w:val="001E31DB"/>
    <w:rsid w:val="001E3C0E"/>
    <w:rsid w:val="001E3C5D"/>
    <w:rsid w:val="001E42F0"/>
    <w:rsid w:val="001E4647"/>
    <w:rsid w:val="001E489F"/>
    <w:rsid w:val="001E57BE"/>
    <w:rsid w:val="001E5A21"/>
    <w:rsid w:val="001E5D28"/>
    <w:rsid w:val="001E5E64"/>
    <w:rsid w:val="001E672F"/>
    <w:rsid w:val="001E685D"/>
    <w:rsid w:val="001E6E24"/>
    <w:rsid w:val="001E6E3D"/>
    <w:rsid w:val="001E7183"/>
    <w:rsid w:val="001E725B"/>
    <w:rsid w:val="001E72CF"/>
    <w:rsid w:val="001E73A4"/>
    <w:rsid w:val="001E7458"/>
    <w:rsid w:val="001E76C2"/>
    <w:rsid w:val="001E77D6"/>
    <w:rsid w:val="001E7B44"/>
    <w:rsid w:val="001F02AC"/>
    <w:rsid w:val="001F06A7"/>
    <w:rsid w:val="001F10BF"/>
    <w:rsid w:val="001F11FC"/>
    <w:rsid w:val="001F133B"/>
    <w:rsid w:val="001F1477"/>
    <w:rsid w:val="001F1511"/>
    <w:rsid w:val="001F1582"/>
    <w:rsid w:val="001F1600"/>
    <w:rsid w:val="001F1A7A"/>
    <w:rsid w:val="001F1CFB"/>
    <w:rsid w:val="001F228C"/>
    <w:rsid w:val="001F2735"/>
    <w:rsid w:val="001F2965"/>
    <w:rsid w:val="001F2F64"/>
    <w:rsid w:val="001F3088"/>
    <w:rsid w:val="001F3691"/>
    <w:rsid w:val="001F3767"/>
    <w:rsid w:val="001F39B2"/>
    <w:rsid w:val="001F3CF3"/>
    <w:rsid w:val="001F4141"/>
    <w:rsid w:val="001F425D"/>
    <w:rsid w:val="001F4705"/>
    <w:rsid w:val="001F4DE1"/>
    <w:rsid w:val="001F4FF7"/>
    <w:rsid w:val="001F5241"/>
    <w:rsid w:val="001F53E6"/>
    <w:rsid w:val="001F629B"/>
    <w:rsid w:val="001F685A"/>
    <w:rsid w:val="001F6BBE"/>
    <w:rsid w:val="001F7014"/>
    <w:rsid w:val="001F70B0"/>
    <w:rsid w:val="001F7580"/>
    <w:rsid w:val="001F7955"/>
    <w:rsid w:val="001F7BEE"/>
    <w:rsid w:val="002003D3"/>
    <w:rsid w:val="00200693"/>
    <w:rsid w:val="00200D7D"/>
    <w:rsid w:val="00201135"/>
    <w:rsid w:val="002012EC"/>
    <w:rsid w:val="002017EC"/>
    <w:rsid w:val="002019F0"/>
    <w:rsid w:val="00201B52"/>
    <w:rsid w:val="00201B89"/>
    <w:rsid w:val="00201C82"/>
    <w:rsid w:val="0020208D"/>
    <w:rsid w:val="002023EF"/>
    <w:rsid w:val="002027E9"/>
    <w:rsid w:val="00202B4C"/>
    <w:rsid w:val="00202F9D"/>
    <w:rsid w:val="00203037"/>
    <w:rsid w:val="00203471"/>
    <w:rsid w:val="00203A62"/>
    <w:rsid w:val="00203A88"/>
    <w:rsid w:val="00203F54"/>
    <w:rsid w:val="002041A3"/>
    <w:rsid w:val="00204559"/>
    <w:rsid w:val="00204AB4"/>
    <w:rsid w:val="00204CFA"/>
    <w:rsid w:val="00204EA1"/>
    <w:rsid w:val="0020522D"/>
    <w:rsid w:val="002055C4"/>
    <w:rsid w:val="002056EC"/>
    <w:rsid w:val="00205760"/>
    <w:rsid w:val="00205B73"/>
    <w:rsid w:val="00205FFA"/>
    <w:rsid w:val="00206052"/>
    <w:rsid w:val="0020617A"/>
    <w:rsid w:val="002061CE"/>
    <w:rsid w:val="0020673F"/>
    <w:rsid w:val="002068EA"/>
    <w:rsid w:val="002068EE"/>
    <w:rsid w:val="002069FE"/>
    <w:rsid w:val="00206A73"/>
    <w:rsid w:val="00206BC5"/>
    <w:rsid w:val="00207144"/>
    <w:rsid w:val="00207249"/>
    <w:rsid w:val="00207455"/>
    <w:rsid w:val="00207893"/>
    <w:rsid w:val="00207AA0"/>
    <w:rsid w:val="00207CBA"/>
    <w:rsid w:val="00207EFB"/>
    <w:rsid w:val="00207F9A"/>
    <w:rsid w:val="002103B8"/>
    <w:rsid w:val="00210456"/>
    <w:rsid w:val="002104DB"/>
    <w:rsid w:val="002109CF"/>
    <w:rsid w:val="00210A78"/>
    <w:rsid w:val="00211098"/>
    <w:rsid w:val="002110FC"/>
    <w:rsid w:val="0021173B"/>
    <w:rsid w:val="00211D59"/>
    <w:rsid w:val="00211F3A"/>
    <w:rsid w:val="00212183"/>
    <w:rsid w:val="002125E3"/>
    <w:rsid w:val="002125F3"/>
    <w:rsid w:val="002126EF"/>
    <w:rsid w:val="0021271D"/>
    <w:rsid w:val="002127CC"/>
    <w:rsid w:val="00212BB2"/>
    <w:rsid w:val="00212BB8"/>
    <w:rsid w:val="00212E77"/>
    <w:rsid w:val="00213646"/>
    <w:rsid w:val="0021384E"/>
    <w:rsid w:val="00213F26"/>
    <w:rsid w:val="00213F89"/>
    <w:rsid w:val="0021416B"/>
    <w:rsid w:val="002141C8"/>
    <w:rsid w:val="002143E3"/>
    <w:rsid w:val="00214564"/>
    <w:rsid w:val="00214C4E"/>
    <w:rsid w:val="00214C5A"/>
    <w:rsid w:val="00214DA0"/>
    <w:rsid w:val="002150E3"/>
    <w:rsid w:val="002155DE"/>
    <w:rsid w:val="002157F7"/>
    <w:rsid w:val="00216219"/>
    <w:rsid w:val="00216271"/>
    <w:rsid w:val="0021635A"/>
    <w:rsid w:val="00216419"/>
    <w:rsid w:val="00216436"/>
    <w:rsid w:val="00216554"/>
    <w:rsid w:val="0021657C"/>
    <w:rsid w:val="00216704"/>
    <w:rsid w:val="00216710"/>
    <w:rsid w:val="00216740"/>
    <w:rsid w:val="00216C1C"/>
    <w:rsid w:val="00216CD5"/>
    <w:rsid w:val="00217089"/>
    <w:rsid w:val="002171BD"/>
    <w:rsid w:val="00217249"/>
    <w:rsid w:val="002175D4"/>
    <w:rsid w:val="00217829"/>
    <w:rsid w:val="002178F5"/>
    <w:rsid w:val="00217A1F"/>
    <w:rsid w:val="00217CB6"/>
    <w:rsid w:val="002204FC"/>
    <w:rsid w:val="00220B4D"/>
    <w:rsid w:val="00221110"/>
    <w:rsid w:val="0022132F"/>
    <w:rsid w:val="002213BF"/>
    <w:rsid w:val="00221B9A"/>
    <w:rsid w:val="00221D85"/>
    <w:rsid w:val="00221D8B"/>
    <w:rsid w:val="0022204D"/>
    <w:rsid w:val="002221F9"/>
    <w:rsid w:val="00222988"/>
    <w:rsid w:val="00222AF5"/>
    <w:rsid w:val="00222C67"/>
    <w:rsid w:val="0022306E"/>
    <w:rsid w:val="002233DB"/>
    <w:rsid w:val="00223D3E"/>
    <w:rsid w:val="00223D64"/>
    <w:rsid w:val="00223E96"/>
    <w:rsid w:val="002240DF"/>
    <w:rsid w:val="0022417D"/>
    <w:rsid w:val="002242CE"/>
    <w:rsid w:val="002246C0"/>
    <w:rsid w:val="00224868"/>
    <w:rsid w:val="00224E62"/>
    <w:rsid w:val="00224EBA"/>
    <w:rsid w:val="0022588A"/>
    <w:rsid w:val="00225B4A"/>
    <w:rsid w:val="00225FBE"/>
    <w:rsid w:val="0022622B"/>
    <w:rsid w:val="0022630E"/>
    <w:rsid w:val="0022669A"/>
    <w:rsid w:val="002268CE"/>
    <w:rsid w:val="002269B2"/>
    <w:rsid w:val="00226C76"/>
    <w:rsid w:val="00226D45"/>
    <w:rsid w:val="00226DDA"/>
    <w:rsid w:val="002301A0"/>
    <w:rsid w:val="002301B0"/>
    <w:rsid w:val="0023027A"/>
    <w:rsid w:val="002305F0"/>
    <w:rsid w:val="00230918"/>
    <w:rsid w:val="00230D07"/>
    <w:rsid w:val="00230D68"/>
    <w:rsid w:val="00230D7F"/>
    <w:rsid w:val="0023139D"/>
    <w:rsid w:val="00231760"/>
    <w:rsid w:val="00231B14"/>
    <w:rsid w:val="00231B4D"/>
    <w:rsid w:val="00231B6D"/>
    <w:rsid w:val="00231C1A"/>
    <w:rsid w:val="00231D2C"/>
    <w:rsid w:val="00231E0E"/>
    <w:rsid w:val="00231F86"/>
    <w:rsid w:val="00232297"/>
    <w:rsid w:val="00232A0B"/>
    <w:rsid w:val="00232DB7"/>
    <w:rsid w:val="00233204"/>
    <w:rsid w:val="00233370"/>
    <w:rsid w:val="00233F67"/>
    <w:rsid w:val="00234B57"/>
    <w:rsid w:val="00234ED9"/>
    <w:rsid w:val="00235671"/>
    <w:rsid w:val="00235847"/>
    <w:rsid w:val="0023595D"/>
    <w:rsid w:val="00235E66"/>
    <w:rsid w:val="002360FA"/>
    <w:rsid w:val="00236120"/>
    <w:rsid w:val="0023647D"/>
    <w:rsid w:val="0023677D"/>
    <w:rsid w:val="00236C27"/>
    <w:rsid w:val="002373B3"/>
    <w:rsid w:val="00237746"/>
    <w:rsid w:val="0024016F"/>
    <w:rsid w:val="002407F1"/>
    <w:rsid w:val="002408BB"/>
    <w:rsid w:val="00240D54"/>
    <w:rsid w:val="00241290"/>
    <w:rsid w:val="002415DB"/>
    <w:rsid w:val="0024167D"/>
    <w:rsid w:val="002416FF"/>
    <w:rsid w:val="00241783"/>
    <w:rsid w:val="002417C4"/>
    <w:rsid w:val="0024183C"/>
    <w:rsid w:val="00241C77"/>
    <w:rsid w:val="00241CC5"/>
    <w:rsid w:val="00241CF0"/>
    <w:rsid w:val="00242007"/>
    <w:rsid w:val="002421CE"/>
    <w:rsid w:val="002427B6"/>
    <w:rsid w:val="00242942"/>
    <w:rsid w:val="00242AAB"/>
    <w:rsid w:val="00242C1D"/>
    <w:rsid w:val="00242CAE"/>
    <w:rsid w:val="00242FDF"/>
    <w:rsid w:val="00243516"/>
    <w:rsid w:val="002435F8"/>
    <w:rsid w:val="00243AA4"/>
    <w:rsid w:val="00243E24"/>
    <w:rsid w:val="00243E33"/>
    <w:rsid w:val="00244171"/>
    <w:rsid w:val="0024470A"/>
    <w:rsid w:val="00244B8A"/>
    <w:rsid w:val="00244CD3"/>
    <w:rsid w:val="00244E41"/>
    <w:rsid w:val="00245074"/>
    <w:rsid w:val="00245345"/>
    <w:rsid w:val="0024564A"/>
    <w:rsid w:val="0024571E"/>
    <w:rsid w:val="002458AB"/>
    <w:rsid w:val="00245C5A"/>
    <w:rsid w:val="00245D5F"/>
    <w:rsid w:val="00245DE6"/>
    <w:rsid w:val="00245FB0"/>
    <w:rsid w:val="0024618F"/>
    <w:rsid w:val="00246297"/>
    <w:rsid w:val="002462F7"/>
    <w:rsid w:val="002463FE"/>
    <w:rsid w:val="00246480"/>
    <w:rsid w:val="00246AC4"/>
    <w:rsid w:val="00246E8F"/>
    <w:rsid w:val="002471B7"/>
    <w:rsid w:val="00247310"/>
    <w:rsid w:val="00247519"/>
    <w:rsid w:val="00247562"/>
    <w:rsid w:val="002477E5"/>
    <w:rsid w:val="00247B50"/>
    <w:rsid w:val="00247C5B"/>
    <w:rsid w:val="00247C6E"/>
    <w:rsid w:val="00247EA3"/>
    <w:rsid w:val="002502D9"/>
    <w:rsid w:val="00250784"/>
    <w:rsid w:val="00250A04"/>
    <w:rsid w:val="00250B47"/>
    <w:rsid w:val="00250EA3"/>
    <w:rsid w:val="002511F7"/>
    <w:rsid w:val="0025134B"/>
    <w:rsid w:val="0025154D"/>
    <w:rsid w:val="00251692"/>
    <w:rsid w:val="00251AE8"/>
    <w:rsid w:val="00251E64"/>
    <w:rsid w:val="00251EBC"/>
    <w:rsid w:val="002523E1"/>
    <w:rsid w:val="002527DE"/>
    <w:rsid w:val="002529CC"/>
    <w:rsid w:val="00252AD4"/>
    <w:rsid w:val="00253043"/>
    <w:rsid w:val="0025345B"/>
    <w:rsid w:val="00253B21"/>
    <w:rsid w:val="00254204"/>
    <w:rsid w:val="002543C9"/>
    <w:rsid w:val="00254423"/>
    <w:rsid w:val="002544EC"/>
    <w:rsid w:val="002549CB"/>
    <w:rsid w:val="00254C54"/>
    <w:rsid w:val="0025532E"/>
    <w:rsid w:val="00255370"/>
    <w:rsid w:val="00255649"/>
    <w:rsid w:val="00255655"/>
    <w:rsid w:val="002558E5"/>
    <w:rsid w:val="00255956"/>
    <w:rsid w:val="00255E35"/>
    <w:rsid w:val="0025634D"/>
    <w:rsid w:val="00256901"/>
    <w:rsid w:val="00256F2B"/>
    <w:rsid w:val="0025712F"/>
    <w:rsid w:val="0025735E"/>
    <w:rsid w:val="00257555"/>
    <w:rsid w:val="0025782B"/>
    <w:rsid w:val="002578E8"/>
    <w:rsid w:val="00257918"/>
    <w:rsid w:val="002579AA"/>
    <w:rsid w:val="00257D8A"/>
    <w:rsid w:val="002600AF"/>
    <w:rsid w:val="00260148"/>
    <w:rsid w:val="00260787"/>
    <w:rsid w:val="00260DEC"/>
    <w:rsid w:val="002610D3"/>
    <w:rsid w:val="0026113F"/>
    <w:rsid w:val="002611CA"/>
    <w:rsid w:val="002615E2"/>
    <w:rsid w:val="002616A7"/>
    <w:rsid w:val="002617F4"/>
    <w:rsid w:val="002618E5"/>
    <w:rsid w:val="00262A73"/>
    <w:rsid w:val="00262E10"/>
    <w:rsid w:val="00263151"/>
    <w:rsid w:val="00263222"/>
    <w:rsid w:val="00263549"/>
    <w:rsid w:val="002637F8"/>
    <w:rsid w:val="00263E72"/>
    <w:rsid w:val="00264184"/>
    <w:rsid w:val="002642D2"/>
    <w:rsid w:val="002643CE"/>
    <w:rsid w:val="00264469"/>
    <w:rsid w:val="00264865"/>
    <w:rsid w:val="002649B6"/>
    <w:rsid w:val="00264AA4"/>
    <w:rsid w:val="00264F86"/>
    <w:rsid w:val="002656F9"/>
    <w:rsid w:val="00265E20"/>
    <w:rsid w:val="002661C5"/>
    <w:rsid w:val="00266307"/>
    <w:rsid w:val="002663F1"/>
    <w:rsid w:val="00266682"/>
    <w:rsid w:val="00266A60"/>
    <w:rsid w:val="00266E16"/>
    <w:rsid w:val="002670F7"/>
    <w:rsid w:val="002676E6"/>
    <w:rsid w:val="00267BA9"/>
    <w:rsid w:val="00267F37"/>
    <w:rsid w:val="0027099C"/>
    <w:rsid w:val="0027101A"/>
    <w:rsid w:val="00271193"/>
    <w:rsid w:val="00271532"/>
    <w:rsid w:val="002717C1"/>
    <w:rsid w:val="00271C2F"/>
    <w:rsid w:val="00271FFD"/>
    <w:rsid w:val="00272252"/>
    <w:rsid w:val="002727BC"/>
    <w:rsid w:val="00272DED"/>
    <w:rsid w:val="002732FE"/>
    <w:rsid w:val="00273A25"/>
    <w:rsid w:val="0027448F"/>
    <w:rsid w:val="00274737"/>
    <w:rsid w:val="00274AC6"/>
    <w:rsid w:val="00274CAE"/>
    <w:rsid w:val="00274FBB"/>
    <w:rsid w:val="00274FFF"/>
    <w:rsid w:val="0027511B"/>
    <w:rsid w:val="0027536A"/>
    <w:rsid w:val="00275452"/>
    <w:rsid w:val="00275725"/>
    <w:rsid w:val="00275ABB"/>
    <w:rsid w:val="002760DB"/>
    <w:rsid w:val="002760ED"/>
    <w:rsid w:val="00276101"/>
    <w:rsid w:val="00276122"/>
    <w:rsid w:val="002761C6"/>
    <w:rsid w:val="002767E0"/>
    <w:rsid w:val="00276CE9"/>
    <w:rsid w:val="00276EA4"/>
    <w:rsid w:val="00277119"/>
    <w:rsid w:val="0027719A"/>
    <w:rsid w:val="00277207"/>
    <w:rsid w:val="002772BC"/>
    <w:rsid w:val="00277365"/>
    <w:rsid w:val="00277457"/>
    <w:rsid w:val="00277638"/>
    <w:rsid w:val="00277682"/>
    <w:rsid w:val="00277C72"/>
    <w:rsid w:val="00277E61"/>
    <w:rsid w:val="00277F6E"/>
    <w:rsid w:val="0028009B"/>
    <w:rsid w:val="002802D7"/>
    <w:rsid w:val="00280345"/>
    <w:rsid w:val="0028060A"/>
    <w:rsid w:val="00280C75"/>
    <w:rsid w:val="00280CBB"/>
    <w:rsid w:val="00280DDE"/>
    <w:rsid w:val="00280E32"/>
    <w:rsid w:val="00280E64"/>
    <w:rsid w:val="00280EBE"/>
    <w:rsid w:val="00280F50"/>
    <w:rsid w:val="00281084"/>
    <w:rsid w:val="00281229"/>
    <w:rsid w:val="0028160C"/>
    <w:rsid w:val="0028181D"/>
    <w:rsid w:val="00281C0B"/>
    <w:rsid w:val="00281C8A"/>
    <w:rsid w:val="00281CE8"/>
    <w:rsid w:val="00282059"/>
    <w:rsid w:val="0028222A"/>
    <w:rsid w:val="00282295"/>
    <w:rsid w:val="002823BD"/>
    <w:rsid w:val="00282451"/>
    <w:rsid w:val="0028257D"/>
    <w:rsid w:val="00282588"/>
    <w:rsid w:val="00282611"/>
    <w:rsid w:val="002828CD"/>
    <w:rsid w:val="0028296A"/>
    <w:rsid w:val="00282C4B"/>
    <w:rsid w:val="00283065"/>
    <w:rsid w:val="002830FF"/>
    <w:rsid w:val="00283195"/>
    <w:rsid w:val="002835D0"/>
    <w:rsid w:val="00283656"/>
    <w:rsid w:val="0028392B"/>
    <w:rsid w:val="00283AA1"/>
    <w:rsid w:val="00283D77"/>
    <w:rsid w:val="00284199"/>
    <w:rsid w:val="002846E1"/>
    <w:rsid w:val="00284732"/>
    <w:rsid w:val="002847DE"/>
    <w:rsid w:val="002848FC"/>
    <w:rsid w:val="002849E6"/>
    <w:rsid w:val="00284DA7"/>
    <w:rsid w:val="00285187"/>
    <w:rsid w:val="00285A42"/>
    <w:rsid w:val="00285DCA"/>
    <w:rsid w:val="00285E65"/>
    <w:rsid w:val="002862A8"/>
    <w:rsid w:val="00286461"/>
    <w:rsid w:val="00286825"/>
    <w:rsid w:val="0028689E"/>
    <w:rsid w:val="00286FD8"/>
    <w:rsid w:val="0028709D"/>
    <w:rsid w:val="002875F3"/>
    <w:rsid w:val="00287BB2"/>
    <w:rsid w:val="00287C30"/>
    <w:rsid w:val="00287D76"/>
    <w:rsid w:val="00287EA6"/>
    <w:rsid w:val="0029006B"/>
    <w:rsid w:val="002901C2"/>
    <w:rsid w:val="00290325"/>
    <w:rsid w:val="00290369"/>
    <w:rsid w:val="00290505"/>
    <w:rsid w:val="00290A9B"/>
    <w:rsid w:val="00291061"/>
    <w:rsid w:val="002912CD"/>
    <w:rsid w:val="00291438"/>
    <w:rsid w:val="00291786"/>
    <w:rsid w:val="0029202C"/>
    <w:rsid w:val="0029260B"/>
    <w:rsid w:val="002929CB"/>
    <w:rsid w:val="00292D58"/>
    <w:rsid w:val="00293036"/>
    <w:rsid w:val="00293100"/>
    <w:rsid w:val="0029334F"/>
    <w:rsid w:val="00293485"/>
    <w:rsid w:val="0029380C"/>
    <w:rsid w:val="00293916"/>
    <w:rsid w:val="00293A8A"/>
    <w:rsid w:val="00293BF2"/>
    <w:rsid w:val="00293C5B"/>
    <w:rsid w:val="00293C9F"/>
    <w:rsid w:val="0029416E"/>
    <w:rsid w:val="00294421"/>
    <w:rsid w:val="00294564"/>
    <w:rsid w:val="002945BE"/>
    <w:rsid w:val="002949B7"/>
    <w:rsid w:val="00294AE2"/>
    <w:rsid w:val="00294BDC"/>
    <w:rsid w:val="0029504E"/>
    <w:rsid w:val="002951BF"/>
    <w:rsid w:val="002955C8"/>
    <w:rsid w:val="00295707"/>
    <w:rsid w:val="002957CA"/>
    <w:rsid w:val="00295868"/>
    <w:rsid w:val="00295B5F"/>
    <w:rsid w:val="00295B99"/>
    <w:rsid w:val="00295F4E"/>
    <w:rsid w:val="0029613F"/>
    <w:rsid w:val="0029615D"/>
    <w:rsid w:val="002961FE"/>
    <w:rsid w:val="00296710"/>
    <w:rsid w:val="00296A49"/>
    <w:rsid w:val="00296AAA"/>
    <w:rsid w:val="00296C3A"/>
    <w:rsid w:val="00296FD2"/>
    <w:rsid w:val="0029706B"/>
    <w:rsid w:val="00297429"/>
    <w:rsid w:val="002975B3"/>
    <w:rsid w:val="0029791A"/>
    <w:rsid w:val="002979A0"/>
    <w:rsid w:val="00297C4F"/>
    <w:rsid w:val="002A007C"/>
    <w:rsid w:val="002A00BF"/>
    <w:rsid w:val="002A076C"/>
    <w:rsid w:val="002A09A1"/>
    <w:rsid w:val="002A0A8E"/>
    <w:rsid w:val="002A0DB3"/>
    <w:rsid w:val="002A1B6C"/>
    <w:rsid w:val="002A1DC5"/>
    <w:rsid w:val="002A1E6B"/>
    <w:rsid w:val="002A1E9D"/>
    <w:rsid w:val="002A1F95"/>
    <w:rsid w:val="002A1FFE"/>
    <w:rsid w:val="002A2435"/>
    <w:rsid w:val="002A282B"/>
    <w:rsid w:val="002A2903"/>
    <w:rsid w:val="002A3867"/>
    <w:rsid w:val="002A389F"/>
    <w:rsid w:val="002A39D5"/>
    <w:rsid w:val="002A3A17"/>
    <w:rsid w:val="002A4083"/>
    <w:rsid w:val="002A466C"/>
    <w:rsid w:val="002A4686"/>
    <w:rsid w:val="002A49B4"/>
    <w:rsid w:val="002A4A13"/>
    <w:rsid w:val="002A4D9D"/>
    <w:rsid w:val="002A51D3"/>
    <w:rsid w:val="002A577A"/>
    <w:rsid w:val="002A5817"/>
    <w:rsid w:val="002A5AB9"/>
    <w:rsid w:val="002A5DAD"/>
    <w:rsid w:val="002A5F47"/>
    <w:rsid w:val="002A6489"/>
    <w:rsid w:val="002A6DC8"/>
    <w:rsid w:val="002A705F"/>
    <w:rsid w:val="002A707C"/>
    <w:rsid w:val="002A7338"/>
    <w:rsid w:val="002A73C6"/>
    <w:rsid w:val="002A7461"/>
    <w:rsid w:val="002A76D7"/>
    <w:rsid w:val="002A77B2"/>
    <w:rsid w:val="002A7835"/>
    <w:rsid w:val="002A7B4E"/>
    <w:rsid w:val="002B023E"/>
    <w:rsid w:val="002B03D1"/>
    <w:rsid w:val="002B064A"/>
    <w:rsid w:val="002B079D"/>
    <w:rsid w:val="002B09A1"/>
    <w:rsid w:val="002B10CB"/>
    <w:rsid w:val="002B13F6"/>
    <w:rsid w:val="002B164F"/>
    <w:rsid w:val="002B198C"/>
    <w:rsid w:val="002B19A7"/>
    <w:rsid w:val="002B1A0C"/>
    <w:rsid w:val="002B1D60"/>
    <w:rsid w:val="002B1DC8"/>
    <w:rsid w:val="002B2183"/>
    <w:rsid w:val="002B2663"/>
    <w:rsid w:val="002B287F"/>
    <w:rsid w:val="002B2A29"/>
    <w:rsid w:val="002B2A7D"/>
    <w:rsid w:val="002B2ACD"/>
    <w:rsid w:val="002B2C62"/>
    <w:rsid w:val="002B2C6E"/>
    <w:rsid w:val="002B2ED4"/>
    <w:rsid w:val="002B3042"/>
    <w:rsid w:val="002B3178"/>
    <w:rsid w:val="002B3412"/>
    <w:rsid w:val="002B3446"/>
    <w:rsid w:val="002B34F1"/>
    <w:rsid w:val="002B35D6"/>
    <w:rsid w:val="002B372E"/>
    <w:rsid w:val="002B3964"/>
    <w:rsid w:val="002B3D78"/>
    <w:rsid w:val="002B450A"/>
    <w:rsid w:val="002B53A4"/>
    <w:rsid w:val="002B559C"/>
    <w:rsid w:val="002B5831"/>
    <w:rsid w:val="002B5DF3"/>
    <w:rsid w:val="002B5E86"/>
    <w:rsid w:val="002B6275"/>
    <w:rsid w:val="002B62B0"/>
    <w:rsid w:val="002B6526"/>
    <w:rsid w:val="002B658F"/>
    <w:rsid w:val="002B664F"/>
    <w:rsid w:val="002B68FD"/>
    <w:rsid w:val="002B6AA4"/>
    <w:rsid w:val="002B6B06"/>
    <w:rsid w:val="002B712E"/>
    <w:rsid w:val="002B71C8"/>
    <w:rsid w:val="002B75A4"/>
    <w:rsid w:val="002B79D5"/>
    <w:rsid w:val="002B7AB2"/>
    <w:rsid w:val="002B7CD0"/>
    <w:rsid w:val="002B7EE1"/>
    <w:rsid w:val="002B7FDA"/>
    <w:rsid w:val="002C04BD"/>
    <w:rsid w:val="002C0520"/>
    <w:rsid w:val="002C0679"/>
    <w:rsid w:val="002C06E7"/>
    <w:rsid w:val="002C082C"/>
    <w:rsid w:val="002C167B"/>
    <w:rsid w:val="002C1A9A"/>
    <w:rsid w:val="002C207F"/>
    <w:rsid w:val="002C25FC"/>
    <w:rsid w:val="002C274F"/>
    <w:rsid w:val="002C2DC0"/>
    <w:rsid w:val="002C34C1"/>
    <w:rsid w:val="002C3C89"/>
    <w:rsid w:val="002C3E1C"/>
    <w:rsid w:val="002C3E2A"/>
    <w:rsid w:val="002C4000"/>
    <w:rsid w:val="002C4178"/>
    <w:rsid w:val="002C42F9"/>
    <w:rsid w:val="002C44A9"/>
    <w:rsid w:val="002C4EA4"/>
    <w:rsid w:val="002C55C1"/>
    <w:rsid w:val="002C567B"/>
    <w:rsid w:val="002C5815"/>
    <w:rsid w:val="002C582A"/>
    <w:rsid w:val="002C596A"/>
    <w:rsid w:val="002C597E"/>
    <w:rsid w:val="002C5C2F"/>
    <w:rsid w:val="002C5E1D"/>
    <w:rsid w:val="002C6000"/>
    <w:rsid w:val="002C630F"/>
    <w:rsid w:val="002C635B"/>
    <w:rsid w:val="002C669E"/>
    <w:rsid w:val="002C6D89"/>
    <w:rsid w:val="002C7452"/>
    <w:rsid w:val="002C7841"/>
    <w:rsid w:val="002C7AA2"/>
    <w:rsid w:val="002C7EB9"/>
    <w:rsid w:val="002C7EC4"/>
    <w:rsid w:val="002D01D2"/>
    <w:rsid w:val="002D0282"/>
    <w:rsid w:val="002D07A2"/>
    <w:rsid w:val="002D0E61"/>
    <w:rsid w:val="002D0EAD"/>
    <w:rsid w:val="002D15B6"/>
    <w:rsid w:val="002D1ACE"/>
    <w:rsid w:val="002D1D41"/>
    <w:rsid w:val="002D1DF4"/>
    <w:rsid w:val="002D2379"/>
    <w:rsid w:val="002D23EC"/>
    <w:rsid w:val="002D24E7"/>
    <w:rsid w:val="002D2C58"/>
    <w:rsid w:val="002D304F"/>
    <w:rsid w:val="002D3058"/>
    <w:rsid w:val="002D3446"/>
    <w:rsid w:val="002D3467"/>
    <w:rsid w:val="002D3785"/>
    <w:rsid w:val="002D3D74"/>
    <w:rsid w:val="002D40B4"/>
    <w:rsid w:val="002D4205"/>
    <w:rsid w:val="002D4597"/>
    <w:rsid w:val="002D4811"/>
    <w:rsid w:val="002D494D"/>
    <w:rsid w:val="002D49D7"/>
    <w:rsid w:val="002D4B11"/>
    <w:rsid w:val="002D4BB2"/>
    <w:rsid w:val="002D4CA7"/>
    <w:rsid w:val="002D685D"/>
    <w:rsid w:val="002D68CB"/>
    <w:rsid w:val="002D6D85"/>
    <w:rsid w:val="002D7046"/>
    <w:rsid w:val="002D725F"/>
    <w:rsid w:val="002D73F8"/>
    <w:rsid w:val="002D751E"/>
    <w:rsid w:val="002D7A0E"/>
    <w:rsid w:val="002D7A6B"/>
    <w:rsid w:val="002D7A97"/>
    <w:rsid w:val="002D7D3D"/>
    <w:rsid w:val="002D7F68"/>
    <w:rsid w:val="002D7FD4"/>
    <w:rsid w:val="002E0202"/>
    <w:rsid w:val="002E02B9"/>
    <w:rsid w:val="002E0709"/>
    <w:rsid w:val="002E10C3"/>
    <w:rsid w:val="002E1305"/>
    <w:rsid w:val="002E1324"/>
    <w:rsid w:val="002E1FF0"/>
    <w:rsid w:val="002E23D5"/>
    <w:rsid w:val="002E2729"/>
    <w:rsid w:val="002E288F"/>
    <w:rsid w:val="002E3367"/>
    <w:rsid w:val="002E386E"/>
    <w:rsid w:val="002E3E62"/>
    <w:rsid w:val="002E4099"/>
    <w:rsid w:val="002E4112"/>
    <w:rsid w:val="002E428D"/>
    <w:rsid w:val="002E4420"/>
    <w:rsid w:val="002E450E"/>
    <w:rsid w:val="002E4831"/>
    <w:rsid w:val="002E49EA"/>
    <w:rsid w:val="002E4A43"/>
    <w:rsid w:val="002E4D5D"/>
    <w:rsid w:val="002E5025"/>
    <w:rsid w:val="002E5090"/>
    <w:rsid w:val="002E53B7"/>
    <w:rsid w:val="002E597F"/>
    <w:rsid w:val="002E6383"/>
    <w:rsid w:val="002E6533"/>
    <w:rsid w:val="002E6632"/>
    <w:rsid w:val="002E6826"/>
    <w:rsid w:val="002E6B79"/>
    <w:rsid w:val="002E7444"/>
    <w:rsid w:val="002E7718"/>
    <w:rsid w:val="002E7B37"/>
    <w:rsid w:val="002F025F"/>
    <w:rsid w:val="002F02E3"/>
    <w:rsid w:val="002F04F7"/>
    <w:rsid w:val="002F05F5"/>
    <w:rsid w:val="002F0E67"/>
    <w:rsid w:val="002F132E"/>
    <w:rsid w:val="002F13A4"/>
    <w:rsid w:val="002F13AA"/>
    <w:rsid w:val="002F170E"/>
    <w:rsid w:val="002F1953"/>
    <w:rsid w:val="002F1F3E"/>
    <w:rsid w:val="002F2397"/>
    <w:rsid w:val="002F2598"/>
    <w:rsid w:val="002F287F"/>
    <w:rsid w:val="002F2F1E"/>
    <w:rsid w:val="002F2F4D"/>
    <w:rsid w:val="002F2FEF"/>
    <w:rsid w:val="002F347D"/>
    <w:rsid w:val="002F3BB6"/>
    <w:rsid w:val="002F46D8"/>
    <w:rsid w:val="002F488F"/>
    <w:rsid w:val="002F4E2E"/>
    <w:rsid w:val="002F563D"/>
    <w:rsid w:val="002F584D"/>
    <w:rsid w:val="002F5DAB"/>
    <w:rsid w:val="002F6032"/>
    <w:rsid w:val="002F62AD"/>
    <w:rsid w:val="002F6587"/>
    <w:rsid w:val="002F674A"/>
    <w:rsid w:val="002F6768"/>
    <w:rsid w:val="002F6AFC"/>
    <w:rsid w:val="002F6B84"/>
    <w:rsid w:val="002F6D7B"/>
    <w:rsid w:val="002F6E19"/>
    <w:rsid w:val="002F6E3A"/>
    <w:rsid w:val="002F72FD"/>
    <w:rsid w:val="002F739D"/>
    <w:rsid w:val="002F7642"/>
    <w:rsid w:val="002F7F41"/>
    <w:rsid w:val="00300794"/>
    <w:rsid w:val="00300B23"/>
    <w:rsid w:val="00300E6D"/>
    <w:rsid w:val="0030158D"/>
    <w:rsid w:val="00301D38"/>
    <w:rsid w:val="00301E97"/>
    <w:rsid w:val="00301F4F"/>
    <w:rsid w:val="00301FF4"/>
    <w:rsid w:val="003023EC"/>
    <w:rsid w:val="0030276F"/>
    <w:rsid w:val="00302A2F"/>
    <w:rsid w:val="00302D0B"/>
    <w:rsid w:val="00302E54"/>
    <w:rsid w:val="00303072"/>
    <w:rsid w:val="0030329B"/>
    <w:rsid w:val="00303410"/>
    <w:rsid w:val="0030354D"/>
    <w:rsid w:val="00303E12"/>
    <w:rsid w:val="00303FFF"/>
    <w:rsid w:val="0030431C"/>
    <w:rsid w:val="003046A1"/>
    <w:rsid w:val="00304891"/>
    <w:rsid w:val="003048D3"/>
    <w:rsid w:val="00304ABB"/>
    <w:rsid w:val="00304D06"/>
    <w:rsid w:val="00304DD0"/>
    <w:rsid w:val="0030514E"/>
    <w:rsid w:val="003059E6"/>
    <w:rsid w:val="00305A68"/>
    <w:rsid w:val="00305B55"/>
    <w:rsid w:val="00305D6D"/>
    <w:rsid w:val="00305E46"/>
    <w:rsid w:val="00305E4F"/>
    <w:rsid w:val="00305F27"/>
    <w:rsid w:val="00306250"/>
    <w:rsid w:val="00306705"/>
    <w:rsid w:val="00306C51"/>
    <w:rsid w:val="00306C59"/>
    <w:rsid w:val="00306FBA"/>
    <w:rsid w:val="00307036"/>
    <w:rsid w:val="00307876"/>
    <w:rsid w:val="003079B6"/>
    <w:rsid w:val="00307A15"/>
    <w:rsid w:val="00307C68"/>
    <w:rsid w:val="00307CA3"/>
    <w:rsid w:val="00307D08"/>
    <w:rsid w:val="003100BE"/>
    <w:rsid w:val="00310182"/>
    <w:rsid w:val="0031028F"/>
    <w:rsid w:val="00310407"/>
    <w:rsid w:val="00310448"/>
    <w:rsid w:val="0031058A"/>
    <w:rsid w:val="003107F9"/>
    <w:rsid w:val="00310B07"/>
    <w:rsid w:val="00310D5C"/>
    <w:rsid w:val="00310ED1"/>
    <w:rsid w:val="0031101E"/>
    <w:rsid w:val="0031164F"/>
    <w:rsid w:val="00311720"/>
    <w:rsid w:val="00311786"/>
    <w:rsid w:val="00311827"/>
    <w:rsid w:val="00311848"/>
    <w:rsid w:val="00311969"/>
    <w:rsid w:val="00311D35"/>
    <w:rsid w:val="00311EB7"/>
    <w:rsid w:val="00311FAC"/>
    <w:rsid w:val="0031208D"/>
    <w:rsid w:val="003121E6"/>
    <w:rsid w:val="00312682"/>
    <w:rsid w:val="00312758"/>
    <w:rsid w:val="00312B82"/>
    <w:rsid w:val="00312BBF"/>
    <w:rsid w:val="00312D3A"/>
    <w:rsid w:val="0031320E"/>
    <w:rsid w:val="0031364E"/>
    <w:rsid w:val="003139EB"/>
    <w:rsid w:val="00313BB8"/>
    <w:rsid w:val="00313E94"/>
    <w:rsid w:val="0031460D"/>
    <w:rsid w:val="003146EC"/>
    <w:rsid w:val="003149F0"/>
    <w:rsid w:val="00314B22"/>
    <w:rsid w:val="00314B3A"/>
    <w:rsid w:val="00314ED6"/>
    <w:rsid w:val="0031508F"/>
    <w:rsid w:val="00315221"/>
    <w:rsid w:val="00315440"/>
    <w:rsid w:val="0031584E"/>
    <w:rsid w:val="0031597F"/>
    <w:rsid w:val="00315ADE"/>
    <w:rsid w:val="00315E1C"/>
    <w:rsid w:val="0031639D"/>
    <w:rsid w:val="00316B8E"/>
    <w:rsid w:val="00316C03"/>
    <w:rsid w:val="00316D61"/>
    <w:rsid w:val="00317244"/>
    <w:rsid w:val="0031728F"/>
    <w:rsid w:val="00317894"/>
    <w:rsid w:val="00317EDB"/>
    <w:rsid w:val="00317F50"/>
    <w:rsid w:val="0032016A"/>
    <w:rsid w:val="00320954"/>
    <w:rsid w:val="003209B1"/>
    <w:rsid w:val="00320E94"/>
    <w:rsid w:val="0032104F"/>
    <w:rsid w:val="00321A7E"/>
    <w:rsid w:val="00321F6B"/>
    <w:rsid w:val="00321F9F"/>
    <w:rsid w:val="0032202D"/>
    <w:rsid w:val="00322056"/>
    <w:rsid w:val="00322247"/>
    <w:rsid w:val="0032224B"/>
    <w:rsid w:val="003222E3"/>
    <w:rsid w:val="0032276C"/>
    <w:rsid w:val="00322B07"/>
    <w:rsid w:val="003230DB"/>
    <w:rsid w:val="003231F5"/>
    <w:rsid w:val="00323440"/>
    <w:rsid w:val="003234D7"/>
    <w:rsid w:val="00323585"/>
    <w:rsid w:val="00323618"/>
    <w:rsid w:val="0032389A"/>
    <w:rsid w:val="00323AC7"/>
    <w:rsid w:val="00323B0E"/>
    <w:rsid w:val="00323B16"/>
    <w:rsid w:val="003240B7"/>
    <w:rsid w:val="00324101"/>
    <w:rsid w:val="00325620"/>
    <w:rsid w:val="00325994"/>
    <w:rsid w:val="00325CED"/>
    <w:rsid w:val="00325E1B"/>
    <w:rsid w:val="00325F83"/>
    <w:rsid w:val="00326285"/>
    <w:rsid w:val="003263D8"/>
    <w:rsid w:val="0032681D"/>
    <w:rsid w:val="00326D7A"/>
    <w:rsid w:val="0032719C"/>
    <w:rsid w:val="003271E4"/>
    <w:rsid w:val="003279A9"/>
    <w:rsid w:val="003279FC"/>
    <w:rsid w:val="00327F90"/>
    <w:rsid w:val="00330005"/>
    <w:rsid w:val="003301C4"/>
    <w:rsid w:val="003306E7"/>
    <w:rsid w:val="00330B60"/>
    <w:rsid w:val="00330C1C"/>
    <w:rsid w:val="00330C86"/>
    <w:rsid w:val="00330DD8"/>
    <w:rsid w:val="003312D4"/>
    <w:rsid w:val="0033180D"/>
    <w:rsid w:val="00331B34"/>
    <w:rsid w:val="00331C36"/>
    <w:rsid w:val="00332186"/>
    <w:rsid w:val="00332293"/>
    <w:rsid w:val="00332458"/>
    <w:rsid w:val="00332459"/>
    <w:rsid w:val="003324B3"/>
    <w:rsid w:val="003324CE"/>
    <w:rsid w:val="003326A8"/>
    <w:rsid w:val="003326BC"/>
    <w:rsid w:val="003327AB"/>
    <w:rsid w:val="003327F2"/>
    <w:rsid w:val="00332901"/>
    <w:rsid w:val="00332A4C"/>
    <w:rsid w:val="00332ADB"/>
    <w:rsid w:val="00332F21"/>
    <w:rsid w:val="003333B4"/>
    <w:rsid w:val="003335E1"/>
    <w:rsid w:val="00333766"/>
    <w:rsid w:val="003340AE"/>
    <w:rsid w:val="003344C3"/>
    <w:rsid w:val="0033469D"/>
    <w:rsid w:val="0033478D"/>
    <w:rsid w:val="00334829"/>
    <w:rsid w:val="00334CB7"/>
    <w:rsid w:val="00334D82"/>
    <w:rsid w:val="003354EC"/>
    <w:rsid w:val="00335811"/>
    <w:rsid w:val="003358BB"/>
    <w:rsid w:val="00335A1B"/>
    <w:rsid w:val="00335B24"/>
    <w:rsid w:val="00335C5A"/>
    <w:rsid w:val="00335E55"/>
    <w:rsid w:val="00335E93"/>
    <w:rsid w:val="00335F7C"/>
    <w:rsid w:val="0033605B"/>
    <w:rsid w:val="00336ACE"/>
    <w:rsid w:val="00336EC4"/>
    <w:rsid w:val="00337182"/>
    <w:rsid w:val="003375B2"/>
    <w:rsid w:val="00337656"/>
    <w:rsid w:val="00337C2A"/>
    <w:rsid w:val="00337CD8"/>
    <w:rsid w:val="00337D82"/>
    <w:rsid w:val="00340010"/>
    <w:rsid w:val="00340287"/>
    <w:rsid w:val="003403AF"/>
    <w:rsid w:val="00340868"/>
    <w:rsid w:val="00340A47"/>
    <w:rsid w:val="00340AA2"/>
    <w:rsid w:val="00340D86"/>
    <w:rsid w:val="00340DBD"/>
    <w:rsid w:val="00340F01"/>
    <w:rsid w:val="003414BB"/>
    <w:rsid w:val="003417F4"/>
    <w:rsid w:val="00341830"/>
    <w:rsid w:val="003418A2"/>
    <w:rsid w:val="00341B3B"/>
    <w:rsid w:val="00341C66"/>
    <w:rsid w:val="0034210A"/>
    <w:rsid w:val="00342A8A"/>
    <w:rsid w:val="00342AF6"/>
    <w:rsid w:val="00342F0F"/>
    <w:rsid w:val="00343146"/>
    <w:rsid w:val="00343820"/>
    <w:rsid w:val="00343CD4"/>
    <w:rsid w:val="00343DBF"/>
    <w:rsid w:val="00343DC3"/>
    <w:rsid w:val="00343DF8"/>
    <w:rsid w:val="003443D0"/>
    <w:rsid w:val="0034449C"/>
    <w:rsid w:val="0034454D"/>
    <w:rsid w:val="003446E1"/>
    <w:rsid w:val="003448FE"/>
    <w:rsid w:val="00344917"/>
    <w:rsid w:val="00344927"/>
    <w:rsid w:val="00344992"/>
    <w:rsid w:val="00345120"/>
    <w:rsid w:val="003452C5"/>
    <w:rsid w:val="003455AF"/>
    <w:rsid w:val="00345A3A"/>
    <w:rsid w:val="00345A55"/>
    <w:rsid w:val="00345D24"/>
    <w:rsid w:val="00345ECC"/>
    <w:rsid w:val="00346008"/>
    <w:rsid w:val="0034627A"/>
    <w:rsid w:val="00346460"/>
    <w:rsid w:val="003464DF"/>
    <w:rsid w:val="003469A7"/>
    <w:rsid w:val="00346A04"/>
    <w:rsid w:val="00346B28"/>
    <w:rsid w:val="00346D6C"/>
    <w:rsid w:val="00346D84"/>
    <w:rsid w:val="00346E35"/>
    <w:rsid w:val="003476FC"/>
    <w:rsid w:val="00347A8A"/>
    <w:rsid w:val="00347B7F"/>
    <w:rsid w:val="00350738"/>
    <w:rsid w:val="003508E6"/>
    <w:rsid w:val="00351959"/>
    <w:rsid w:val="00351F60"/>
    <w:rsid w:val="0035209A"/>
    <w:rsid w:val="00352D8F"/>
    <w:rsid w:val="00353162"/>
    <w:rsid w:val="003534DB"/>
    <w:rsid w:val="003536B4"/>
    <w:rsid w:val="00353755"/>
    <w:rsid w:val="0035386E"/>
    <w:rsid w:val="0035388D"/>
    <w:rsid w:val="003538B6"/>
    <w:rsid w:val="003538E3"/>
    <w:rsid w:val="00353AA8"/>
    <w:rsid w:val="00353F72"/>
    <w:rsid w:val="003540FF"/>
    <w:rsid w:val="003541B9"/>
    <w:rsid w:val="003548C2"/>
    <w:rsid w:val="00354D33"/>
    <w:rsid w:val="00354DDB"/>
    <w:rsid w:val="003554FC"/>
    <w:rsid w:val="0035578D"/>
    <w:rsid w:val="003557B5"/>
    <w:rsid w:val="003557E1"/>
    <w:rsid w:val="00355827"/>
    <w:rsid w:val="00355AD4"/>
    <w:rsid w:val="00355E7F"/>
    <w:rsid w:val="00356077"/>
    <w:rsid w:val="003560AA"/>
    <w:rsid w:val="00356228"/>
    <w:rsid w:val="00356475"/>
    <w:rsid w:val="00356A13"/>
    <w:rsid w:val="00356A4E"/>
    <w:rsid w:val="00356D1B"/>
    <w:rsid w:val="00356E72"/>
    <w:rsid w:val="00357073"/>
    <w:rsid w:val="003574AE"/>
    <w:rsid w:val="00357806"/>
    <w:rsid w:val="003579A3"/>
    <w:rsid w:val="00357A14"/>
    <w:rsid w:val="00357E27"/>
    <w:rsid w:val="00360545"/>
    <w:rsid w:val="00360593"/>
    <w:rsid w:val="0036075F"/>
    <w:rsid w:val="00360899"/>
    <w:rsid w:val="00360BE4"/>
    <w:rsid w:val="00360C18"/>
    <w:rsid w:val="00361753"/>
    <w:rsid w:val="00361CAB"/>
    <w:rsid w:val="00361D7B"/>
    <w:rsid w:val="00361E91"/>
    <w:rsid w:val="0036215A"/>
    <w:rsid w:val="003621B4"/>
    <w:rsid w:val="003623B5"/>
    <w:rsid w:val="003623E7"/>
    <w:rsid w:val="00362624"/>
    <w:rsid w:val="003626E4"/>
    <w:rsid w:val="00362F99"/>
    <w:rsid w:val="00363292"/>
    <w:rsid w:val="00363368"/>
    <w:rsid w:val="00363838"/>
    <w:rsid w:val="00363DCC"/>
    <w:rsid w:val="00364443"/>
    <w:rsid w:val="0036480E"/>
    <w:rsid w:val="00364A16"/>
    <w:rsid w:val="00364C58"/>
    <w:rsid w:val="00364CCD"/>
    <w:rsid w:val="00364D1C"/>
    <w:rsid w:val="00364D91"/>
    <w:rsid w:val="00365274"/>
    <w:rsid w:val="0036528F"/>
    <w:rsid w:val="003656DF"/>
    <w:rsid w:val="00365A07"/>
    <w:rsid w:val="00365BE3"/>
    <w:rsid w:val="00365F86"/>
    <w:rsid w:val="0036616D"/>
    <w:rsid w:val="00366199"/>
    <w:rsid w:val="00366480"/>
    <w:rsid w:val="003667BA"/>
    <w:rsid w:val="0036683A"/>
    <w:rsid w:val="00366DBC"/>
    <w:rsid w:val="00366F22"/>
    <w:rsid w:val="0036716E"/>
    <w:rsid w:val="00367C1D"/>
    <w:rsid w:val="00367CA3"/>
    <w:rsid w:val="00367D9D"/>
    <w:rsid w:val="00367E7E"/>
    <w:rsid w:val="00367EB7"/>
    <w:rsid w:val="00370231"/>
    <w:rsid w:val="003707C2"/>
    <w:rsid w:val="00370CB3"/>
    <w:rsid w:val="00370D06"/>
    <w:rsid w:val="00370E1C"/>
    <w:rsid w:val="00371810"/>
    <w:rsid w:val="003718C7"/>
    <w:rsid w:val="0037199A"/>
    <w:rsid w:val="00371B61"/>
    <w:rsid w:val="00371E2D"/>
    <w:rsid w:val="003720F3"/>
    <w:rsid w:val="00372501"/>
    <w:rsid w:val="00372CA5"/>
    <w:rsid w:val="00372CAA"/>
    <w:rsid w:val="00372E61"/>
    <w:rsid w:val="003731A7"/>
    <w:rsid w:val="00373337"/>
    <w:rsid w:val="00373876"/>
    <w:rsid w:val="003738C0"/>
    <w:rsid w:val="003739DF"/>
    <w:rsid w:val="00373A08"/>
    <w:rsid w:val="0037429D"/>
    <w:rsid w:val="003744CD"/>
    <w:rsid w:val="003744D8"/>
    <w:rsid w:val="00374AF7"/>
    <w:rsid w:val="00374DF6"/>
    <w:rsid w:val="00374FDB"/>
    <w:rsid w:val="0037500C"/>
    <w:rsid w:val="003755B1"/>
    <w:rsid w:val="0037564C"/>
    <w:rsid w:val="00375D8D"/>
    <w:rsid w:val="00375DCA"/>
    <w:rsid w:val="003760A7"/>
    <w:rsid w:val="003760BF"/>
    <w:rsid w:val="0037633C"/>
    <w:rsid w:val="00376687"/>
    <w:rsid w:val="003766F7"/>
    <w:rsid w:val="00376A52"/>
    <w:rsid w:val="00376E5E"/>
    <w:rsid w:val="0037720F"/>
    <w:rsid w:val="00377421"/>
    <w:rsid w:val="003774C3"/>
    <w:rsid w:val="00377C75"/>
    <w:rsid w:val="00380807"/>
    <w:rsid w:val="00380E11"/>
    <w:rsid w:val="00380EF5"/>
    <w:rsid w:val="00381472"/>
    <w:rsid w:val="003815C7"/>
    <w:rsid w:val="00381DDA"/>
    <w:rsid w:val="00381F76"/>
    <w:rsid w:val="00381FD7"/>
    <w:rsid w:val="003821BA"/>
    <w:rsid w:val="00382213"/>
    <w:rsid w:val="00382855"/>
    <w:rsid w:val="00382A28"/>
    <w:rsid w:val="00382A69"/>
    <w:rsid w:val="00383088"/>
    <w:rsid w:val="003830E6"/>
    <w:rsid w:val="00383177"/>
    <w:rsid w:val="00383718"/>
    <w:rsid w:val="00383904"/>
    <w:rsid w:val="003839C5"/>
    <w:rsid w:val="00383D55"/>
    <w:rsid w:val="00384721"/>
    <w:rsid w:val="003849A2"/>
    <w:rsid w:val="003849B6"/>
    <w:rsid w:val="00384B00"/>
    <w:rsid w:val="00384BC0"/>
    <w:rsid w:val="00384D5C"/>
    <w:rsid w:val="00384DDF"/>
    <w:rsid w:val="003850F6"/>
    <w:rsid w:val="00385676"/>
    <w:rsid w:val="00385684"/>
    <w:rsid w:val="00385705"/>
    <w:rsid w:val="0038587B"/>
    <w:rsid w:val="00385E49"/>
    <w:rsid w:val="00385F53"/>
    <w:rsid w:val="00386338"/>
    <w:rsid w:val="00386369"/>
    <w:rsid w:val="00386461"/>
    <w:rsid w:val="00386744"/>
    <w:rsid w:val="00386845"/>
    <w:rsid w:val="003870B3"/>
    <w:rsid w:val="0038789D"/>
    <w:rsid w:val="003878AF"/>
    <w:rsid w:val="003878C4"/>
    <w:rsid w:val="00387AB1"/>
    <w:rsid w:val="00387B77"/>
    <w:rsid w:val="00387C6F"/>
    <w:rsid w:val="00390187"/>
    <w:rsid w:val="00390237"/>
    <w:rsid w:val="00390299"/>
    <w:rsid w:val="0039039C"/>
    <w:rsid w:val="0039086D"/>
    <w:rsid w:val="00390D47"/>
    <w:rsid w:val="00390FB3"/>
    <w:rsid w:val="003910C9"/>
    <w:rsid w:val="00391524"/>
    <w:rsid w:val="0039196A"/>
    <w:rsid w:val="00391B5A"/>
    <w:rsid w:val="00391E95"/>
    <w:rsid w:val="0039213F"/>
    <w:rsid w:val="00392286"/>
    <w:rsid w:val="0039268A"/>
    <w:rsid w:val="003926C7"/>
    <w:rsid w:val="00392F8A"/>
    <w:rsid w:val="003931D0"/>
    <w:rsid w:val="003932E2"/>
    <w:rsid w:val="00393580"/>
    <w:rsid w:val="003935F9"/>
    <w:rsid w:val="00393C2A"/>
    <w:rsid w:val="0039482F"/>
    <w:rsid w:val="0039495B"/>
    <w:rsid w:val="00394C81"/>
    <w:rsid w:val="00394EF7"/>
    <w:rsid w:val="0039514C"/>
    <w:rsid w:val="00395314"/>
    <w:rsid w:val="0039531B"/>
    <w:rsid w:val="003954EF"/>
    <w:rsid w:val="003954FB"/>
    <w:rsid w:val="00395BD6"/>
    <w:rsid w:val="00395D2E"/>
    <w:rsid w:val="00395D8B"/>
    <w:rsid w:val="003960AB"/>
    <w:rsid w:val="0039630D"/>
    <w:rsid w:val="00396411"/>
    <w:rsid w:val="00396675"/>
    <w:rsid w:val="00396AEE"/>
    <w:rsid w:val="00396B4C"/>
    <w:rsid w:val="00396D44"/>
    <w:rsid w:val="0039700D"/>
    <w:rsid w:val="00397159"/>
    <w:rsid w:val="00397549"/>
    <w:rsid w:val="0039774C"/>
    <w:rsid w:val="0039775B"/>
    <w:rsid w:val="00397813"/>
    <w:rsid w:val="00397909"/>
    <w:rsid w:val="00397ED3"/>
    <w:rsid w:val="003A0010"/>
    <w:rsid w:val="003A06EE"/>
    <w:rsid w:val="003A0E83"/>
    <w:rsid w:val="003A1418"/>
    <w:rsid w:val="003A1B2D"/>
    <w:rsid w:val="003A2220"/>
    <w:rsid w:val="003A26DB"/>
    <w:rsid w:val="003A2795"/>
    <w:rsid w:val="003A2B7F"/>
    <w:rsid w:val="003A2FD5"/>
    <w:rsid w:val="003A31C8"/>
    <w:rsid w:val="003A3C85"/>
    <w:rsid w:val="003A409D"/>
    <w:rsid w:val="003A4A3D"/>
    <w:rsid w:val="003A4ED6"/>
    <w:rsid w:val="003A5693"/>
    <w:rsid w:val="003A5750"/>
    <w:rsid w:val="003A57D9"/>
    <w:rsid w:val="003A59FC"/>
    <w:rsid w:val="003A5BC4"/>
    <w:rsid w:val="003A5CAB"/>
    <w:rsid w:val="003A5DFC"/>
    <w:rsid w:val="003A5F74"/>
    <w:rsid w:val="003A604C"/>
    <w:rsid w:val="003A60D3"/>
    <w:rsid w:val="003A6A06"/>
    <w:rsid w:val="003A6BE5"/>
    <w:rsid w:val="003A6F9E"/>
    <w:rsid w:val="003A72D8"/>
    <w:rsid w:val="003A7683"/>
    <w:rsid w:val="003A7744"/>
    <w:rsid w:val="003A79CE"/>
    <w:rsid w:val="003A79E3"/>
    <w:rsid w:val="003B0000"/>
    <w:rsid w:val="003B041A"/>
    <w:rsid w:val="003B074F"/>
    <w:rsid w:val="003B0851"/>
    <w:rsid w:val="003B105C"/>
    <w:rsid w:val="003B1429"/>
    <w:rsid w:val="003B191F"/>
    <w:rsid w:val="003B1B96"/>
    <w:rsid w:val="003B1E14"/>
    <w:rsid w:val="003B1FA7"/>
    <w:rsid w:val="003B2378"/>
    <w:rsid w:val="003B2C20"/>
    <w:rsid w:val="003B3109"/>
    <w:rsid w:val="003B357C"/>
    <w:rsid w:val="003B36EC"/>
    <w:rsid w:val="003B376F"/>
    <w:rsid w:val="003B37C1"/>
    <w:rsid w:val="003B3910"/>
    <w:rsid w:val="003B427F"/>
    <w:rsid w:val="003B49B0"/>
    <w:rsid w:val="003B4EDD"/>
    <w:rsid w:val="003B504B"/>
    <w:rsid w:val="003B50F1"/>
    <w:rsid w:val="003B5465"/>
    <w:rsid w:val="003B5715"/>
    <w:rsid w:val="003B5EF2"/>
    <w:rsid w:val="003B628D"/>
    <w:rsid w:val="003B69AE"/>
    <w:rsid w:val="003B6F6D"/>
    <w:rsid w:val="003B7090"/>
    <w:rsid w:val="003B7A0C"/>
    <w:rsid w:val="003B7C7A"/>
    <w:rsid w:val="003B7DAA"/>
    <w:rsid w:val="003B7DE2"/>
    <w:rsid w:val="003C0025"/>
    <w:rsid w:val="003C0110"/>
    <w:rsid w:val="003C0750"/>
    <w:rsid w:val="003C07DA"/>
    <w:rsid w:val="003C09EF"/>
    <w:rsid w:val="003C15EB"/>
    <w:rsid w:val="003C1866"/>
    <w:rsid w:val="003C2036"/>
    <w:rsid w:val="003C25B3"/>
    <w:rsid w:val="003C294A"/>
    <w:rsid w:val="003C2A59"/>
    <w:rsid w:val="003C2C39"/>
    <w:rsid w:val="003C2F6D"/>
    <w:rsid w:val="003C3057"/>
    <w:rsid w:val="003C318D"/>
    <w:rsid w:val="003C3191"/>
    <w:rsid w:val="003C34A7"/>
    <w:rsid w:val="003C352C"/>
    <w:rsid w:val="003C3692"/>
    <w:rsid w:val="003C36CB"/>
    <w:rsid w:val="003C378F"/>
    <w:rsid w:val="003C46B3"/>
    <w:rsid w:val="003C49A7"/>
    <w:rsid w:val="003C4CF5"/>
    <w:rsid w:val="003C51F0"/>
    <w:rsid w:val="003C521B"/>
    <w:rsid w:val="003C52DC"/>
    <w:rsid w:val="003C553E"/>
    <w:rsid w:val="003C5A56"/>
    <w:rsid w:val="003C5BF1"/>
    <w:rsid w:val="003C5F28"/>
    <w:rsid w:val="003C5F53"/>
    <w:rsid w:val="003C607A"/>
    <w:rsid w:val="003C60BC"/>
    <w:rsid w:val="003C65F8"/>
    <w:rsid w:val="003C6688"/>
    <w:rsid w:val="003C68B3"/>
    <w:rsid w:val="003C6C09"/>
    <w:rsid w:val="003C7307"/>
    <w:rsid w:val="003C7895"/>
    <w:rsid w:val="003C78F4"/>
    <w:rsid w:val="003C7AEA"/>
    <w:rsid w:val="003D0115"/>
    <w:rsid w:val="003D013F"/>
    <w:rsid w:val="003D0526"/>
    <w:rsid w:val="003D075B"/>
    <w:rsid w:val="003D07E8"/>
    <w:rsid w:val="003D0801"/>
    <w:rsid w:val="003D109B"/>
    <w:rsid w:val="003D12E8"/>
    <w:rsid w:val="003D1497"/>
    <w:rsid w:val="003D15A4"/>
    <w:rsid w:val="003D17A1"/>
    <w:rsid w:val="003D1D88"/>
    <w:rsid w:val="003D1DFE"/>
    <w:rsid w:val="003D1FE5"/>
    <w:rsid w:val="003D239A"/>
    <w:rsid w:val="003D25FB"/>
    <w:rsid w:val="003D2A12"/>
    <w:rsid w:val="003D2AFF"/>
    <w:rsid w:val="003D2DC7"/>
    <w:rsid w:val="003D2E7F"/>
    <w:rsid w:val="003D3B7F"/>
    <w:rsid w:val="003D402D"/>
    <w:rsid w:val="003D40B1"/>
    <w:rsid w:val="003D4369"/>
    <w:rsid w:val="003D4A07"/>
    <w:rsid w:val="003D4C63"/>
    <w:rsid w:val="003D4CE4"/>
    <w:rsid w:val="003D5090"/>
    <w:rsid w:val="003D5795"/>
    <w:rsid w:val="003D57C3"/>
    <w:rsid w:val="003D5D61"/>
    <w:rsid w:val="003D5F51"/>
    <w:rsid w:val="003D63D7"/>
    <w:rsid w:val="003D6A47"/>
    <w:rsid w:val="003D6A87"/>
    <w:rsid w:val="003D6ADE"/>
    <w:rsid w:val="003D6AFA"/>
    <w:rsid w:val="003D6F42"/>
    <w:rsid w:val="003D73E2"/>
    <w:rsid w:val="003D74FB"/>
    <w:rsid w:val="003D7507"/>
    <w:rsid w:val="003D7794"/>
    <w:rsid w:val="003D7A03"/>
    <w:rsid w:val="003D7BAA"/>
    <w:rsid w:val="003D7C61"/>
    <w:rsid w:val="003D7EF4"/>
    <w:rsid w:val="003E0203"/>
    <w:rsid w:val="003E0BA3"/>
    <w:rsid w:val="003E0CE0"/>
    <w:rsid w:val="003E0DEF"/>
    <w:rsid w:val="003E103D"/>
    <w:rsid w:val="003E109B"/>
    <w:rsid w:val="003E1303"/>
    <w:rsid w:val="003E13BF"/>
    <w:rsid w:val="003E1431"/>
    <w:rsid w:val="003E1476"/>
    <w:rsid w:val="003E1816"/>
    <w:rsid w:val="003E18F0"/>
    <w:rsid w:val="003E21EF"/>
    <w:rsid w:val="003E2559"/>
    <w:rsid w:val="003E2F01"/>
    <w:rsid w:val="003E34C6"/>
    <w:rsid w:val="003E3976"/>
    <w:rsid w:val="003E3977"/>
    <w:rsid w:val="003E3D6A"/>
    <w:rsid w:val="003E4A5C"/>
    <w:rsid w:val="003E523F"/>
    <w:rsid w:val="003E539A"/>
    <w:rsid w:val="003E5410"/>
    <w:rsid w:val="003E5448"/>
    <w:rsid w:val="003E54C1"/>
    <w:rsid w:val="003E58D4"/>
    <w:rsid w:val="003E5DE8"/>
    <w:rsid w:val="003E5F6B"/>
    <w:rsid w:val="003E631C"/>
    <w:rsid w:val="003E6484"/>
    <w:rsid w:val="003E6A9D"/>
    <w:rsid w:val="003E6C6C"/>
    <w:rsid w:val="003E6DDB"/>
    <w:rsid w:val="003E70F7"/>
    <w:rsid w:val="003E71A5"/>
    <w:rsid w:val="003E7581"/>
    <w:rsid w:val="003E75BC"/>
    <w:rsid w:val="003E78FA"/>
    <w:rsid w:val="003E7921"/>
    <w:rsid w:val="003E7A86"/>
    <w:rsid w:val="003E7B1C"/>
    <w:rsid w:val="003E7B83"/>
    <w:rsid w:val="003E7E8F"/>
    <w:rsid w:val="003F01BD"/>
    <w:rsid w:val="003F0265"/>
    <w:rsid w:val="003F038A"/>
    <w:rsid w:val="003F09B8"/>
    <w:rsid w:val="003F0A3A"/>
    <w:rsid w:val="003F0C82"/>
    <w:rsid w:val="003F0FB8"/>
    <w:rsid w:val="003F13B5"/>
    <w:rsid w:val="003F1419"/>
    <w:rsid w:val="003F142B"/>
    <w:rsid w:val="003F153B"/>
    <w:rsid w:val="003F16F9"/>
    <w:rsid w:val="003F1A5A"/>
    <w:rsid w:val="003F1C10"/>
    <w:rsid w:val="003F1FFF"/>
    <w:rsid w:val="003F223B"/>
    <w:rsid w:val="003F2520"/>
    <w:rsid w:val="003F2A71"/>
    <w:rsid w:val="003F2EE5"/>
    <w:rsid w:val="003F2FF0"/>
    <w:rsid w:val="003F3B55"/>
    <w:rsid w:val="003F3DF4"/>
    <w:rsid w:val="003F42B3"/>
    <w:rsid w:val="003F4380"/>
    <w:rsid w:val="003F4749"/>
    <w:rsid w:val="003F4AAA"/>
    <w:rsid w:val="003F52BC"/>
    <w:rsid w:val="003F5478"/>
    <w:rsid w:val="003F5614"/>
    <w:rsid w:val="003F586C"/>
    <w:rsid w:val="003F5DB5"/>
    <w:rsid w:val="003F630A"/>
    <w:rsid w:val="003F6336"/>
    <w:rsid w:val="003F63AA"/>
    <w:rsid w:val="003F6774"/>
    <w:rsid w:val="003F6D25"/>
    <w:rsid w:val="003F77F0"/>
    <w:rsid w:val="003F782B"/>
    <w:rsid w:val="003F78CE"/>
    <w:rsid w:val="003F7924"/>
    <w:rsid w:val="003F7991"/>
    <w:rsid w:val="003F79C6"/>
    <w:rsid w:val="00400C6D"/>
    <w:rsid w:val="004011B6"/>
    <w:rsid w:val="00401408"/>
    <w:rsid w:val="00401706"/>
    <w:rsid w:val="004018BB"/>
    <w:rsid w:val="00401A61"/>
    <w:rsid w:val="00401E00"/>
    <w:rsid w:val="00402334"/>
    <w:rsid w:val="00402E1D"/>
    <w:rsid w:val="00402FCE"/>
    <w:rsid w:val="0040326C"/>
    <w:rsid w:val="004035E2"/>
    <w:rsid w:val="004038E5"/>
    <w:rsid w:val="00403D00"/>
    <w:rsid w:val="00403F42"/>
    <w:rsid w:val="00404289"/>
    <w:rsid w:val="00404399"/>
    <w:rsid w:val="00404488"/>
    <w:rsid w:val="0040496A"/>
    <w:rsid w:val="00404D25"/>
    <w:rsid w:val="0040513F"/>
    <w:rsid w:val="00405A8F"/>
    <w:rsid w:val="00405B60"/>
    <w:rsid w:val="00405ED6"/>
    <w:rsid w:val="00406718"/>
    <w:rsid w:val="00406C53"/>
    <w:rsid w:val="00406F0A"/>
    <w:rsid w:val="004070D9"/>
    <w:rsid w:val="00407669"/>
    <w:rsid w:val="00407800"/>
    <w:rsid w:val="0040790D"/>
    <w:rsid w:val="00407F87"/>
    <w:rsid w:val="0041006A"/>
    <w:rsid w:val="0041053D"/>
    <w:rsid w:val="0041069E"/>
    <w:rsid w:val="004106A6"/>
    <w:rsid w:val="004106BC"/>
    <w:rsid w:val="0041083F"/>
    <w:rsid w:val="00410C79"/>
    <w:rsid w:val="00410D6B"/>
    <w:rsid w:val="00411199"/>
    <w:rsid w:val="004111C7"/>
    <w:rsid w:val="00411385"/>
    <w:rsid w:val="00411566"/>
    <w:rsid w:val="004116F1"/>
    <w:rsid w:val="00411F8F"/>
    <w:rsid w:val="004121B1"/>
    <w:rsid w:val="00412327"/>
    <w:rsid w:val="0041247A"/>
    <w:rsid w:val="004126E4"/>
    <w:rsid w:val="00412779"/>
    <w:rsid w:val="00412F0A"/>
    <w:rsid w:val="00412F46"/>
    <w:rsid w:val="00413058"/>
    <w:rsid w:val="00413091"/>
    <w:rsid w:val="004130D8"/>
    <w:rsid w:val="004132E0"/>
    <w:rsid w:val="00413751"/>
    <w:rsid w:val="004139B1"/>
    <w:rsid w:val="00413BB0"/>
    <w:rsid w:val="004141AE"/>
    <w:rsid w:val="00414254"/>
    <w:rsid w:val="0041425B"/>
    <w:rsid w:val="004142B2"/>
    <w:rsid w:val="004143A0"/>
    <w:rsid w:val="004144E7"/>
    <w:rsid w:val="004148FC"/>
    <w:rsid w:val="00414BC0"/>
    <w:rsid w:val="00414C59"/>
    <w:rsid w:val="00414E72"/>
    <w:rsid w:val="004151AB"/>
    <w:rsid w:val="004153B6"/>
    <w:rsid w:val="00415536"/>
    <w:rsid w:val="004155CA"/>
    <w:rsid w:val="004155F5"/>
    <w:rsid w:val="004156BF"/>
    <w:rsid w:val="00415B72"/>
    <w:rsid w:val="00415C25"/>
    <w:rsid w:val="0041635B"/>
    <w:rsid w:val="0041657F"/>
    <w:rsid w:val="0041675A"/>
    <w:rsid w:val="00416DF3"/>
    <w:rsid w:val="004173F5"/>
    <w:rsid w:val="004175AD"/>
    <w:rsid w:val="004175E1"/>
    <w:rsid w:val="00417604"/>
    <w:rsid w:val="004179D8"/>
    <w:rsid w:val="00417DC7"/>
    <w:rsid w:val="00417E8E"/>
    <w:rsid w:val="00420427"/>
    <w:rsid w:val="00420759"/>
    <w:rsid w:val="00420884"/>
    <w:rsid w:val="004209A7"/>
    <w:rsid w:val="00420FEA"/>
    <w:rsid w:val="00421331"/>
    <w:rsid w:val="00421782"/>
    <w:rsid w:val="004217D2"/>
    <w:rsid w:val="00421A88"/>
    <w:rsid w:val="004223B8"/>
    <w:rsid w:val="0042278B"/>
    <w:rsid w:val="00422A84"/>
    <w:rsid w:val="00422C0C"/>
    <w:rsid w:val="00422F6D"/>
    <w:rsid w:val="004232F4"/>
    <w:rsid w:val="00423427"/>
    <w:rsid w:val="00423B16"/>
    <w:rsid w:val="00423CA4"/>
    <w:rsid w:val="00423F26"/>
    <w:rsid w:val="00424664"/>
    <w:rsid w:val="004247A9"/>
    <w:rsid w:val="00424B0B"/>
    <w:rsid w:val="00424BCE"/>
    <w:rsid w:val="00424EB2"/>
    <w:rsid w:val="00424F43"/>
    <w:rsid w:val="0042504C"/>
    <w:rsid w:val="004253B1"/>
    <w:rsid w:val="00425700"/>
    <w:rsid w:val="00425B2A"/>
    <w:rsid w:val="00425B4C"/>
    <w:rsid w:val="00425EC0"/>
    <w:rsid w:val="004261A6"/>
    <w:rsid w:val="00426881"/>
    <w:rsid w:val="00426997"/>
    <w:rsid w:val="00426AA9"/>
    <w:rsid w:val="00427B31"/>
    <w:rsid w:val="00427E0D"/>
    <w:rsid w:val="00427EFA"/>
    <w:rsid w:val="00430177"/>
    <w:rsid w:val="004302F9"/>
    <w:rsid w:val="004303D4"/>
    <w:rsid w:val="00430E78"/>
    <w:rsid w:val="00431CD7"/>
    <w:rsid w:val="00431D99"/>
    <w:rsid w:val="0043211F"/>
    <w:rsid w:val="0043246B"/>
    <w:rsid w:val="004324D1"/>
    <w:rsid w:val="00432738"/>
    <w:rsid w:val="00432F6E"/>
    <w:rsid w:val="00433151"/>
    <w:rsid w:val="004332C6"/>
    <w:rsid w:val="00433698"/>
    <w:rsid w:val="00433D67"/>
    <w:rsid w:val="0043460C"/>
    <w:rsid w:val="00434FC4"/>
    <w:rsid w:val="0043509A"/>
    <w:rsid w:val="004351FB"/>
    <w:rsid w:val="004352BD"/>
    <w:rsid w:val="00435BF3"/>
    <w:rsid w:val="00435C19"/>
    <w:rsid w:val="00436134"/>
    <w:rsid w:val="0043691A"/>
    <w:rsid w:val="004370FA"/>
    <w:rsid w:val="0043728A"/>
    <w:rsid w:val="00437C04"/>
    <w:rsid w:val="00437F18"/>
    <w:rsid w:val="00437F87"/>
    <w:rsid w:val="00437FF1"/>
    <w:rsid w:val="004406B6"/>
    <w:rsid w:val="004408C1"/>
    <w:rsid w:val="00440B22"/>
    <w:rsid w:val="00440D23"/>
    <w:rsid w:val="004411DE"/>
    <w:rsid w:val="00441951"/>
    <w:rsid w:val="00441AE1"/>
    <w:rsid w:val="00441BCF"/>
    <w:rsid w:val="00442AD7"/>
    <w:rsid w:val="00442C64"/>
    <w:rsid w:val="00442D06"/>
    <w:rsid w:val="00442EAB"/>
    <w:rsid w:val="004431FE"/>
    <w:rsid w:val="00443600"/>
    <w:rsid w:val="00443978"/>
    <w:rsid w:val="0044410F"/>
    <w:rsid w:val="004441BA"/>
    <w:rsid w:val="0044432B"/>
    <w:rsid w:val="00444344"/>
    <w:rsid w:val="00444F3B"/>
    <w:rsid w:val="00444FB9"/>
    <w:rsid w:val="004453FA"/>
    <w:rsid w:val="0044556D"/>
    <w:rsid w:val="00445570"/>
    <w:rsid w:val="00445759"/>
    <w:rsid w:val="00445833"/>
    <w:rsid w:val="00446034"/>
    <w:rsid w:val="00446120"/>
    <w:rsid w:val="004462B1"/>
    <w:rsid w:val="0044633F"/>
    <w:rsid w:val="004463C8"/>
    <w:rsid w:val="00446409"/>
    <w:rsid w:val="00446562"/>
    <w:rsid w:val="00446D2C"/>
    <w:rsid w:val="00447343"/>
    <w:rsid w:val="0044778D"/>
    <w:rsid w:val="004478F7"/>
    <w:rsid w:val="00447AC6"/>
    <w:rsid w:val="00447BE5"/>
    <w:rsid w:val="00450A7B"/>
    <w:rsid w:val="00450C32"/>
    <w:rsid w:val="00450CA5"/>
    <w:rsid w:val="00451064"/>
    <w:rsid w:val="00451388"/>
    <w:rsid w:val="00451C37"/>
    <w:rsid w:val="00451D61"/>
    <w:rsid w:val="00452172"/>
    <w:rsid w:val="004526D4"/>
    <w:rsid w:val="00452774"/>
    <w:rsid w:val="00452BD6"/>
    <w:rsid w:val="004532E9"/>
    <w:rsid w:val="00453702"/>
    <w:rsid w:val="00453D80"/>
    <w:rsid w:val="00454074"/>
    <w:rsid w:val="00454149"/>
    <w:rsid w:val="0045428F"/>
    <w:rsid w:val="004542B3"/>
    <w:rsid w:val="00454491"/>
    <w:rsid w:val="004546E0"/>
    <w:rsid w:val="00454AC8"/>
    <w:rsid w:val="00454CC6"/>
    <w:rsid w:val="00455134"/>
    <w:rsid w:val="004552DF"/>
    <w:rsid w:val="0045534B"/>
    <w:rsid w:val="004556D6"/>
    <w:rsid w:val="004557A6"/>
    <w:rsid w:val="00455C8A"/>
    <w:rsid w:val="00456065"/>
    <w:rsid w:val="004560AA"/>
    <w:rsid w:val="004560B8"/>
    <w:rsid w:val="00456432"/>
    <w:rsid w:val="00456484"/>
    <w:rsid w:val="004566A3"/>
    <w:rsid w:val="0045675F"/>
    <w:rsid w:val="00456882"/>
    <w:rsid w:val="00456C88"/>
    <w:rsid w:val="00456D5C"/>
    <w:rsid w:val="00457A14"/>
    <w:rsid w:val="00457F9E"/>
    <w:rsid w:val="0046017B"/>
    <w:rsid w:val="00460231"/>
    <w:rsid w:val="004606BA"/>
    <w:rsid w:val="00460DD8"/>
    <w:rsid w:val="0046138E"/>
    <w:rsid w:val="004614C7"/>
    <w:rsid w:val="004619E5"/>
    <w:rsid w:val="00461A82"/>
    <w:rsid w:val="00461FF1"/>
    <w:rsid w:val="004624AB"/>
    <w:rsid w:val="00462561"/>
    <w:rsid w:val="004628E5"/>
    <w:rsid w:val="00462A84"/>
    <w:rsid w:val="00462AB5"/>
    <w:rsid w:val="00462D39"/>
    <w:rsid w:val="00462FF8"/>
    <w:rsid w:val="004634DC"/>
    <w:rsid w:val="004639D0"/>
    <w:rsid w:val="00463AE7"/>
    <w:rsid w:val="00463ECA"/>
    <w:rsid w:val="004641C1"/>
    <w:rsid w:val="00464585"/>
    <w:rsid w:val="004645A6"/>
    <w:rsid w:val="004645E1"/>
    <w:rsid w:val="00464D78"/>
    <w:rsid w:val="00465068"/>
    <w:rsid w:val="00465CE6"/>
    <w:rsid w:val="00465F0E"/>
    <w:rsid w:val="00466153"/>
    <w:rsid w:val="00466169"/>
    <w:rsid w:val="00466488"/>
    <w:rsid w:val="00466B03"/>
    <w:rsid w:val="00466BE3"/>
    <w:rsid w:val="00466E2A"/>
    <w:rsid w:val="00467185"/>
    <w:rsid w:val="00467300"/>
    <w:rsid w:val="00467348"/>
    <w:rsid w:val="0046748B"/>
    <w:rsid w:val="00467502"/>
    <w:rsid w:val="00470397"/>
    <w:rsid w:val="00470605"/>
    <w:rsid w:val="00470610"/>
    <w:rsid w:val="00470A75"/>
    <w:rsid w:val="00470B35"/>
    <w:rsid w:val="00470E68"/>
    <w:rsid w:val="004714DE"/>
    <w:rsid w:val="004714E9"/>
    <w:rsid w:val="00471644"/>
    <w:rsid w:val="00471C32"/>
    <w:rsid w:val="00471CAD"/>
    <w:rsid w:val="00471EF5"/>
    <w:rsid w:val="00472307"/>
    <w:rsid w:val="00472B56"/>
    <w:rsid w:val="00472B95"/>
    <w:rsid w:val="00472C58"/>
    <w:rsid w:val="00472CB6"/>
    <w:rsid w:val="00472FBB"/>
    <w:rsid w:val="0047319A"/>
    <w:rsid w:val="00473402"/>
    <w:rsid w:val="00473692"/>
    <w:rsid w:val="0047370C"/>
    <w:rsid w:val="00473802"/>
    <w:rsid w:val="00473817"/>
    <w:rsid w:val="004739CC"/>
    <w:rsid w:val="00473B82"/>
    <w:rsid w:val="00473C1D"/>
    <w:rsid w:val="00474107"/>
    <w:rsid w:val="00474314"/>
    <w:rsid w:val="00474554"/>
    <w:rsid w:val="00474708"/>
    <w:rsid w:val="00474855"/>
    <w:rsid w:val="00474889"/>
    <w:rsid w:val="00474F6A"/>
    <w:rsid w:val="00475210"/>
    <w:rsid w:val="00475365"/>
    <w:rsid w:val="00475514"/>
    <w:rsid w:val="0047575A"/>
    <w:rsid w:val="004758DC"/>
    <w:rsid w:val="00475966"/>
    <w:rsid w:val="00475D01"/>
    <w:rsid w:val="004763B2"/>
    <w:rsid w:val="00476907"/>
    <w:rsid w:val="00476A97"/>
    <w:rsid w:val="00476BB4"/>
    <w:rsid w:val="00476CC6"/>
    <w:rsid w:val="00476CCE"/>
    <w:rsid w:val="00476FD4"/>
    <w:rsid w:val="00477028"/>
    <w:rsid w:val="00477435"/>
    <w:rsid w:val="004774EF"/>
    <w:rsid w:val="00477C93"/>
    <w:rsid w:val="00477E9B"/>
    <w:rsid w:val="004807DA"/>
    <w:rsid w:val="004808B6"/>
    <w:rsid w:val="00480A11"/>
    <w:rsid w:val="00480BD4"/>
    <w:rsid w:val="00480E08"/>
    <w:rsid w:val="00480F20"/>
    <w:rsid w:val="00480FBC"/>
    <w:rsid w:val="00480FF6"/>
    <w:rsid w:val="00481809"/>
    <w:rsid w:val="00481A92"/>
    <w:rsid w:val="00481E7A"/>
    <w:rsid w:val="00482137"/>
    <w:rsid w:val="0048230A"/>
    <w:rsid w:val="00482321"/>
    <w:rsid w:val="00482374"/>
    <w:rsid w:val="00482646"/>
    <w:rsid w:val="004827F6"/>
    <w:rsid w:val="00482CD0"/>
    <w:rsid w:val="00483379"/>
    <w:rsid w:val="004834A5"/>
    <w:rsid w:val="0048350E"/>
    <w:rsid w:val="00483C2E"/>
    <w:rsid w:val="00483E02"/>
    <w:rsid w:val="0048401A"/>
    <w:rsid w:val="00484367"/>
    <w:rsid w:val="004848EA"/>
    <w:rsid w:val="00484D55"/>
    <w:rsid w:val="00484E5D"/>
    <w:rsid w:val="00484E8E"/>
    <w:rsid w:val="00485024"/>
    <w:rsid w:val="00485504"/>
    <w:rsid w:val="004857AC"/>
    <w:rsid w:val="00485912"/>
    <w:rsid w:val="004859DB"/>
    <w:rsid w:val="00485D47"/>
    <w:rsid w:val="00486249"/>
    <w:rsid w:val="00486297"/>
    <w:rsid w:val="00486342"/>
    <w:rsid w:val="00486368"/>
    <w:rsid w:val="004865C0"/>
    <w:rsid w:val="0048667C"/>
    <w:rsid w:val="00486C37"/>
    <w:rsid w:val="00486F42"/>
    <w:rsid w:val="00486F6B"/>
    <w:rsid w:val="00486FCB"/>
    <w:rsid w:val="0048723F"/>
    <w:rsid w:val="00487350"/>
    <w:rsid w:val="00487548"/>
    <w:rsid w:val="00487617"/>
    <w:rsid w:val="00487BC9"/>
    <w:rsid w:val="00490798"/>
    <w:rsid w:val="004909F1"/>
    <w:rsid w:val="00490B6F"/>
    <w:rsid w:val="00490D56"/>
    <w:rsid w:val="00490D79"/>
    <w:rsid w:val="00490D9F"/>
    <w:rsid w:val="00490DB9"/>
    <w:rsid w:val="004913E2"/>
    <w:rsid w:val="00492652"/>
    <w:rsid w:val="004929A7"/>
    <w:rsid w:val="00492A34"/>
    <w:rsid w:val="00492FA8"/>
    <w:rsid w:val="00493A23"/>
    <w:rsid w:val="00493B03"/>
    <w:rsid w:val="00493D66"/>
    <w:rsid w:val="00493DBB"/>
    <w:rsid w:val="00493ED3"/>
    <w:rsid w:val="0049425C"/>
    <w:rsid w:val="00494291"/>
    <w:rsid w:val="004944C4"/>
    <w:rsid w:val="00494652"/>
    <w:rsid w:val="0049470C"/>
    <w:rsid w:val="0049475C"/>
    <w:rsid w:val="004947EC"/>
    <w:rsid w:val="00494988"/>
    <w:rsid w:val="00494EC5"/>
    <w:rsid w:val="004951BB"/>
    <w:rsid w:val="00495562"/>
    <w:rsid w:val="0049586F"/>
    <w:rsid w:val="00495919"/>
    <w:rsid w:val="00495C5D"/>
    <w:rsid w:val="00495F94"/>
    <w:rsid w:val="00496206"/>
    <w:rsid w:val="00496646"/>
    <w:rsid w:val="00496989"/>
    <w:rsid w:val="00496AAC"/>
    <w:rsid w:val="00496AD6"/>
    <w:rsid w:val="00496B90"/>
    <w:rsid w:val="0049737D"/>
    <w:rsid w:val="004A014B"/>
    <w:rsid w:val="004A02F3"/>
    <w:rsid w:val="004A04E8"/>
    <w:rsid w:val="004A0502"/>
    <w:rsid w:val="004A0674"/>
    <w:rsid w:val="004A069B"/>
    <w:rsid w:val="004A0AA9"/>
    <w:rsid w:val="004A0B53"/>
    <w:rsid w:val="004A0B7E"/>
    <w:rsid w:val="004A0C89"/>
    <w:rsid w:val="004A144C"/>
    <w:rsid w:val="004A15DC"/>
    <w:rsid w:val="004A1910"/>
    <w:rsid w:val="004A19D4"/>
    <w:rsid w:val="004A1B26"/>
    <w:rsid w:val="004A1E76"/>
    <w:rsid w:val="004A1F16"/>
    <w:rsid w:val="004A212F"/>
    <w:rsid w:val="004A2468"/>
    <w:rsid w:val="004A25BF"/>
    <w:rsid w:val="004A2855"/>
    <w:rsid w:val="004A2CE7"/>
    <w:rsid w:val="004A2FC4"/>
    <w:rsid w:val="004A3028"/>
    <w:rsid w:val="004A3061"/>
    <w:rsid w:val="004A33A4"/>
    <w:rsid w:val="004A356C"/>
    <w:rsid w:val="004A38B8"/>
    <w:rsid w:val="004A3BE6"/>
    <w:rsid w:val="004A4553"/>
    <w:rsid w:val="004A4DF4"/>
    <w:rsid w:val="004A4F1E"/>
    <w:rsid w:val="004A4F44"/>
    <w:rsid w:val="004A503C"/>
    <w:rsid w:val="004A54B7"/>
    <w:rsid w:val="004A57CB"/>
    <w:rsid w:val="004A5AAB"/>
    <w:rsid w:val="004A5C1F"/>
    <w:rsid w:val="004A5D5E"/>
    <w:rsid w:val="004A6188"/>
    <w:rsid w:val="004A686E"/>
    <w:rsid w:val="004A68DB"/>
    <w:rsid w:val="004A6C78"/>
    <w:rsid w:val="004A709B"/>
    <w:rsid w:val="004A76DD"/>
    <w:rsid w:val="004A7D15"/>
    <w:rsid w:val="004A7ECA"/>
    <w:rsid w:val="004B0660"/>
    <w:rsid w:val="004B090D"/>
    <w:rsid w:val="004B0C07"/>
    <w:rsid w:val="004B0E19"/>
    <w:rsid w:val="004B18E2"/>
    <w:rsid w:val="004B1ED6"/>
    <w:rsid w:val="004B1F80"/>
    <w:rsid w:val="004B2013"/>
    <w:rsid w:val="004B2077"/>
    <w:rsid w:val="004B26B0"/>
    <w:rsid w:val="004B26C2"/>
    <w:rsid w:val="004B284A"/>
    <w:rsid w:val="004B2944"/>
    <w:rsid w:val="004B2AE1"/>
    <w:rsid w:val="004B2B35"/>
    <w:rsid w:val="004B366A"/>
    <w:rsid w:val="004B3998"/>
    <w:rsid w:val="004B41D9"/>
    <w:rsid w:val="004B436F"/>
    <w:rsid w:val="004B4982"/>
    <w:rsid w:val="004B4C93"/>
    <w:rsid w:val="004B4EC1"/>
    <w:rsid w:val="004B4F85"/>
    <w:rsid w:val="004B514E"/>
    <w:rsid w:val="004B5525"/>
    <w:rsid w:val="004B59F6"/>
    <w:rsid w:val="004B5B8E"/>
    <w:rsid w:val="004B5E8A"/>
    <w:rsid w:val="004B5EE8"/>
    <w:rsid w:val="004B5F6B"/>
    <w:rsid w:val="004B5FDD"/>
    <w:rsid w:val="004B6A7D"/>
    <w:rsid w:val="004B6B47"/>
    <w:rsid w:val="004B6BCF"/>
    <w:rsid w:val="004B6C60"/>
    <w:rsid w:val="004B7486"/>
    <w:rsid w:val="004B74F8"/>
    <w:rsid w:val="004B752E"/>
    <w:rsid w:val="004B779D"/>
    <w:rsid w:val="004B77BD"/>
    <w:rsid w:val="004B79CA"/>
    <w:rsid w:val="004B7ADA"/>
    <w:rsid w:val="004B7E12"/>
    <w:rsid w:val="004B7F9F"/>
    <w:rsid w:val="004C03DE"/>
    <w:rsid w:val="004C0B1C"/>
    <w:rsid w:val="004C0B99"/>
    <w:rsid w:val="004C10C4"/>
    <w:rsid w:val="004C15A6"/>
    <w:rsid w:val="004C1CB1"/>
    <w:rsid w:val="004C1D8E"/>
    <w:rsid w:val="004C1FB7"/>
    <w:rsid w:val="004C2532"/>
    <w:rsid w:val="004C2689"/>
    <w:rsid w:val="004C28B4"/>
    <w:rsid w:val="004C2ACF"/>
    <w:rsid w:val="004C2B92"/>
    <w:rsid w:val="004C2C3D"/>
    <w:rsid w:val="004C2D2F"/>
    <w:rsid w:val="004C2DFB"/>
    <w:rsid w:val="004C3272"/>
    <w:rsid w:val="004C357F"/>
    <w:rsid w:val="004C379C"/>
    <w:rsid w:val="004C37D3"/>
    <w:rsid w:val="004C3EA6"/>
    <w:rsid w:val="004C4099"/>
    <w:rsid w:val="004C417F"/>
    <w:rsid w:val="004C425D"/>
    <w:rsid w:val="004C47E8"/>
    <w:rsid w:val="004C4B65"/>
    <w:rsid w:val="004C4F99"/>
    <w:rsid w:val="004C515E"/>
    <w:rsid w:val="004C52D8"/>
    <w:rsid w:val="004C5DFF"/>
    <w:rsid w:val="004C60FE"/>
    <w:rsid w:val="004C614C"/>
    <w:rsid w:val="004C6554"/>
    <w:rsid w:val="004C7071"/>
    <w:rsid w:val="004C7639"/>
    <w:rsid w:val="004C7B98"/>
    <w:rsid w:val="004C7D4D"/>
    <w:rsid w:val="004C7F7B"/>
    <w:rsid w:val="004D0227"/>
    <w:rsid w:val="004D096A"/>
    <w:rsid w:val="004D0A58"/>
    <w:rsid w:val="004D0CE3"/>
    <w:rsid w:val="004D0FEB"/>
    <w:rsid w:val="004D11DD"/>
    <w:rsid w:val="004D14BF"/>
    <w:rsid w:val="004D1511"/>
    <w:rsid w:val="004D1575"/>
    <w:rsid w:val="004D169C"/>
    <w:rsid w:val="004D17E5"/>
    <w:rsid w:val="004D1AD7"/>
    <w:rsid w:val="004D1B31"/>
    <w:rsid w:val="004D2160"/>
    <w:rsid w:val="004D2763"/>
    <w:rsid w:val="004D29CC"/>
    <w:rsid w:val="004D2D78"/>
    <w:rsid w:val="004D2EE8"/>
    <w:rsid w:val="004D3008"/>
    <w:rsid w:val="004D31A2"/>
    <w:rsid w:val="004D3234"/>
    <w:rsid w:val="004D349E"/>
    <w:rsid w:val="004D37EF"/>
    <w:rsid w:val="004D3ADC"/>
    <w:rsid w:val="004D3DAA"/>
    <w:rsid w:val="004D3EC0"/>
    <w:rsid w:val="004D3F22"/>
    <w:rsid w:val="004D43DE"/>
    <w:rsid w:val="004D4502"/>
    <w:rsid w:val="004D4691"/>
    <w:rsid w:val="004D475E"/>
    <w:rsid w:val="004D4A24"/>
    <w:rsid w:val="004D4AB2"/>
    <w:rsid w:val="004D4ABC"/>
    <w:rsid w:val="004D4DA2"/>
    <w:rsid w:val="004D534D"/>
    <w:rsid w:val="004D568C"/>
    <w:rsid w:val="004D5907"/>
    <w:rsid w:val="004D59CC"/>
    <w:rsid w:val="004D5A16"/>
    <w:rsid w:val="004D5B81"/>
    <w:rsid w:val="004D5D49"/>
    <w:rsid w:val="004D6123"/>
    <w:rsid w:val="004D6D83"/>
    <w:rsid w:val="004D717A"/>
    <w:rsid w:val="004D7186"/>
    <w:rsid w:val="004D72E7"/>
    <w:rsid w:val="004D73BC"/>
    <w:rsid w:val="004D7780"/>
    <w:rsid w:val="004D7906"/>
    <w:rsid w:val="004D7AB5"/>
    <w:rsid w:val="004E0084"/>
    <w:rsid w:val="004E0173"/>
    <w:rsid w:val="004E0490"/>
    <w:rsid w:val="004E0D25"/>
    <w:rsid w:val="004E1C74"/>
    <w:rsid w:val="004E1E65"/>
    <w:rsid w:val="004E1F91"/>
    <w:rsid w:val="004E2257"/>
    <w:rsid w:val="004E2370"/>
    <w:rsid w:val="004E2413"/>
    <w:rsid w:val="004E24FA"/>
    <w:rsid w:val="004E279C"/>
    <w:rsid w:val="004E28AE"/>
    <w:rsid w:val="004E28C2"/>
    <w:rsid w:val="004E29D4"/>
    <w:rsid w:val="004E2C09"/>
    <w:rsid w:val="004E2C59"/>
    <w:rsid w:val="004E2E2B"/>
    <w:rsid w:val="004E2FBF"/>
    <w:rsid w:val="004E343B"/>
    <w:rsid w:val="004E3590"/>
    <w:rsid w:val="004E3594"/>
    <w:rsid w:val="004E360A"/>
    <w:rsid w:val="004E378B"/>
    <w:rsid w:val="004E3DA0"/>
    <w:rsid w:val="004E3EBE"/>
    <w:rsid w:val="004E44B1"/>
    <w:rsid w:val="004E4570"/>
    <w:rsid w:val="004E47A9"/>
    <w:rsid w:val="004E48BF"/>
    <w:rsid w:val="004E49D9"/>
    <w:rsid w:val="004E4C2D"/>
    <w:rsid w:val="004E524C"/>
    <w:rsid w:val="004E53E9"/>
    <w:rsid w:val="004E54A3"/>
    <w:rsid w:val="004E566B"/>
    <w:rsid w:val="004E58E4"/>
    <w:rsid w:val="004E5AE1"/>
    <w:rsid w:val="004E5B53"/>
    <w:rsid w:val="004E5FA7"/>
    <w:rsid w:val="004E5FCE"/>
    <w:rsid w:val="004E63D0"/>
    <w:rsid w:val="004E6446"/>
    <w:rsid w:val="004E69E8"/>
    <w:rsid w:val="004E6E3A"/>
    <w:rsid w:val="004E7431"/>
    <w:rsid w:val="004E76B6"/>
    <w:rsid w:val="004E7901"/>
    <w:rsid w:val="004E7BED"/>
    <w:rsid w:val="004E7CC4"/>
    <w:rsid w:val="004F01DD"/>
    <w:rsid w:val="004F0B0A"/>
    <w:rsid w:val="004F0B5B"/>
    <w:rsid w:val="004F0BE4"/>
    <w:rsid w:val="004F0F10"/>
    <w:rsid w:val="004F187D"/>
    <w:rsid w:val="004F1B8A"/>
    <w:rsid w:val="004F1BC7"/>
    <w:rsid w:val="004F1D86"/>
    <w:rsid w:val="004F222C"/>
    <w:rsid w:val="004F2927"/>
    <w:rsid w:val="004F2B01"/>
    <w:rsid w:val="004F2B25"/>
    <w:rsid w:val="004F2F13"/>
    <w:rsid w:val="004F3084"/>
    <w:rsid w:val="004F309F"/>
    <w:rsid w:val="004F3427"/>
    <w:rsid w:val="004F370D"/>
    <w:rsid w:val="004F3824"/>
    <w:rsid w:val="004F382E"/>
    <w:rsid w:val="004F383B"/>
    <w:rsid w:val="004F3C24"/>
    <w:rsid w:val="004F3EFB"/>
    <w:rsid w:val="004F407C"/>
    <w:rsid w:val="004F418E"/>
    <w:rsid w:val="004F46EC"/>
    <w:rsid w:val="004F489D"/>
    <w:rsid w:val="004F4A30"/>
    <w:rsid w:val="004F4BA7"/>
    <w:rsid w:val="004F4CCC"/>
    <w:rsid w:val="004F4E6F"/>
    <w:rsid w:val="004F4F33"/>
    <w:rsid w:val="004F4FA8"/>
    <w:rsid w:val="004F4FC4"/>
    <w:rsid w:val="004F5029"/>
    <w:rsid w:val="004F5289"/>
    <w:rsid w:val="004F5356"/>
    <w:rsid w:val="004F536F"/>
    <w:rsid w:val="004F574A"/>
    <w:rsid w:val="004F5DBF"/>
    <w:rsid w:val="004F5FF5"/>
    <w:rsid w:val="004F6BDD"/>
    <w:rsid w:val="004F6C19"/>
    <w:rsid w:val="004F7739"/>
    <w:rsid w:val="004F78EB"/>
    <w:rsid w:val="004F7921"/>
    <w:rsid w:val="00500177"/>
    <w:rsid w:val="00500304"/>
    <w:rsid w:val="00500B49"/>
    <w:rsid w:val="00500CEC"/>
    <w:rsid w:val="005013B9"/>
    <w:rsid w:val="00501641"/>
    <w:rsid w:val="0050189C"/>
    <w:rsid w:val="00501901"/>
    <w:rsid w:val="00501EA0"/>
    <w:rsid w:val="00502090"/>
    <w:rsid w:val="005023AA"/>
    <w:rsid w:val="005023EA"/>
    <w:rsid w:val="0050276B"/>
    <w:rsid w:val="0050295D"/>
    <w:rsid w:val="00502B53"/>
    <w:rsid w:val="00502BE9"/>
    <w:rsid w:val="00502D21"/>
    <w:rsid w:val="00502D6B"/>
    <w:rsid w:val="0050307B"/>
    <w:rsid w:val="00503721"/>
    <w:rsid w:val="00503AE8"/>
    <w:rsid w:val="0050441D"/>
    <w:rsid w:val="005044AF"/>
    <w:rsid w:val="00504593"/>
    <w:rsid w:val="0050472C"/>
    <w:rsid w:val="0050493F"/>
    <w:rsid w:val="00504982"/>
    <w:rsid w:val="005050D0"/>
    <w:rsid w:val="005054B5"/>
    <w:rsid w:val="00505B89"/>
    <w:rsid w:val="00506183"/>
    <w:rsid w:val="00506240"/>
    <w:rsid w:val="0050632F"/>
    <w:rsid w:val="00506346"/>
    <w:rsid w:val="005067EF"/>
    <w:rsid w:val="00506865"/>
    <w:rsid w:val="00506893"/>
    <w:rsid w:val="00506A95"/>
    <w:rsid w:val="00506E81"/>
    <w:rsid w:val="005074EF"/>
    <w:rsid w:val="005079E4"/>
    <w:rsid w:val="00507DFE"/>
    <w:rsid w:val="00510083"/>
    <w:rsid w:val="005100E3"/>
    <w:rsid w:val="0051023D"/>
    <w:rsid w:val="00510878"/>
    <w:rsid w:val="00510907"/>
    <w:rsid w:val="00510F1E"/>
    <w:rsid w:val="00511035"/>
    <w:rsid w:val="005114BB"/>
    <w:rsid w:val="0051150C"/>
    <w:rsid w:val="00511627"/>
    <w:rsid w:val="0051182C"/>
    <w:rsid w:val="00511836"/>
    <w:rsid w:val="00511CA7"/>
    <w:rsid w:val="0051213E"/>
    <w:rsid w:val="00512175"/>
    <w:rsid w:val="005123A2"/>
    <w:rsid w:val="0051244E"/>
    <w:rsid w:val="005125AA"/>
    <w:rsid w:val="00512C56"/>
    <w:rsid w:val="00512E10"/>
    <w:rsid w:val="00512EF1"/>
    <w:rsid w:val="005130F0"/>
    <w:rsid w:val="005137B9"/>
    <w:rsid w:val="0051381F"/>
    <w:rsid w:val="005138AA"/>
    <w:rsid w:val="00513AD8"/>
    <w:rsid w:val="0051480A"/>
    <w:rsid w:val="00514CC3"/>
    <w:rsid w:val="00514CD0"/>
    <w:rsid w:val="00514E8E"/>
    <w:rsid w:val="00514EE9"/>
    <w:rsid w:val="00514F12"/>
    <w:rsid w:val="00515329"/>
    <w:rsid w:val="005153E7"/>
    <w:rsid w:val="00515720"/>
    <w:rsid w:val="00515847"/>
    <w:rsid w:val="005158D7"/>
    <w:rsid w:val="00515A18"/>
    <w:rsid w:val="00515B0E"/>
    <w:rsid w:val="00515D0E"/>
    <w:rsid w:val="00515DB3"/>
    <w:rsid w:val="00515DC1"/>
    <w:rsid w:val="0051619C"/>
    <w:rsid w:val="0051625D"/>
    <w:rsid w:val="00516407"/>
    <w:rsid w:val="00516D51"/>
    <w:rsid w:val="00516DCC"/>
    <w:rsid w:val="00517190"/>
    <w:rsid w:val="005171F7"/>
    <w:rsid w:val="005176DD"/>
    <w:rsid w:val="00517734"/>
    <w:rsid w:val="00517E55"/>
    <w:rsid w:val="00517E92"/>
    <w:rsid w:val="00517EEB"/>
    <w:rsid w:val="00520292"/>
    <w:rsid w:val="005207F4"/>
    <w:rsid w:val="00520935"/>
    <w:rsid w:val="00520AB8"/>
    <w:rsid w:val="00520BBC"/>
    <w:rsid w:val="00521067"/>
    <w:rsid w:val="005210A2"/>
    <w:rsid w:val="0052132C"/>
    <w:rsid w:val="0052162D"/>
    <w:rsid w:val="00521839"/>
    <w:rsid w:val="00521A4D"/>
    <w:rsid w:val="00521ADF"/>
    <w:rsid w:val="00521CD4"/>
    <w:rsid w:val="00521DE0"/>
    <w:rsid w:val="00521E29"/>
    <w:rsid w:val="00521F2E"/>
    <w:rsid w:val="00522020"/>
    <w:rsid w:val="005221A9"/>
    <w:rsid w:val="005227D9"/>
    <w:rsid w:val="005229B5"/>
    <w:rsid w:val="00522C38"/>
    <w:rsid w:val="00523007"/>
    <w:rsid w:val="0052303D"/>
    <w:rsid w:val="0052328C"/>
    <w:rsid w:val="005232D6"/>
    <w:rsid w:val="005236A6"/>
    <w:rsid w:val="005238BB"/>
    <w:rsid w:val="00523964"/>
    <w:rsid w:val="00523C82"/>
    <w:rsid w:val="00523CF2"/>
    <w:rsid w:val="0052416F"/>
    <w:rsid w:val="0052456A"/>
    <w:rsid w:val="0052482A"/>
    <w:rsid w:val="00524933"/>
    <w:rsid w:val="00524BED"/>
    <w:rsid w:val="00524E57"/>
    <w:rsid w:val="00525188"/>
    <w:rsid w:val="00525365"/>
    <w:rsid w:val="00525390"/>
    <w:rsid w:val="00525527"/>
    <w:rsid w:val="005255D9"/>
    <w:rsid w:val="00525878"/>
    <w:rsid w:val="00525BFA"/>
    <w:rsid w:val="00525CA8"/>
    <w:rsid w:val="00525FC9"/>
    <w:rsid w:val="005260B4"/>
    <w:rsid w:val="005261D5"/>
    <w:rsid w:val="005262FA"/>
    <w:rsid w:val="00526395"/>
    <w:rsid w:val="00526430"/>
    <w:rsid w:val="00526520"/>
    <w:rsid w:val="005268AD"/>
    <w:rsid w:val="00526971"/>
    <w:rsid w:val="00526ABB"/>
    <w:rsid w:val="00526C3F"/>
    <w:rsid w:val="00526D16"/>
    <w:rsid w:val="00527064"/>
    <w:rsid w:val="005271C8"/>
    <w:rsid w:val="00527737"/>
    <w:rsid w:val="00527975"/>
    <w:rsid w:val="00527B37"/>
    <w:rsid w:val="00527F1E"/>
    <w:rsid w:val="00530533"/>
    <w:rsid w:val="00530701"/>
    <w:rsid w:val="00530935"/>
    <w:rsid w:val="00531315"/>
    <w:rsid w:val="0053131D"/>
    <w:rsid w:val="00531619"/>
    <w:rsid w:val="00531E10"/>
    <w:rsid w:val="00531FE1"/>
    <w:rsid w:val="0053204C"/>
    <w:rsid w:val="00532052"/>
    <w:rsid w:val="00532216"/>
    <w:rsid w:val="00532242"/>
    <w:rsid w:val="005323B6"/>
    <w:rsid w:val="005323EE"/>
    <w:rsid w:val="00532494"/>
    <w:rsid w:val="0053249F"/>
    <w:rsid w:val="0053309D"/>
    <w:rsid w:val="005334FF"/>
    <w:rsid w:val="00533A84"/>
    <w:rsid w:val="00533C03"/>
    <w:rsid w:val="00533D30"/>
    <w:rsid w:val="00533F72"/>
    <w:rsid w:val="005341A9"/>
    <w:rsid w:val="00534263"/>
    <w:rsid w:val="0053435B"/>
    <w:rsid w:val="0053438F"/>
    <w:rsid w:val="00534AC4"/>
    <w:rsid w:val="00534B18"/>
    <w:rsid w:val="00534B58"/>
    <w:rsid w:val="00534D53"/>
    <w:rsid w:val="00534E07"/>
    <w:rsid w:val="00535050"/>
    <w:rsid w:val="00535332"/>
    <w:rsid w:val="005353FC"/>
    <w:rsid w:val="005357C2"/>
    <w:rsid w:val="0053599F"/>
    <w:rsid w:val="005359DA"/>
    <w:rsid w:val="00535F35"/>
    <w:rsid w:val="00536010"/>
    <w:rsid w:val="0053606A"/>
    <w:rsid w:val="00536160"/>
    <w:rsid w:val="00536470"/>
    <w:rsid w:val="005364A8"/>
    <w:rsid w:val="00536B31"/>
    <w:rsid w:val="00536F29"/>
    <w:rsid w:val="00537902"/>
    <w:rsid w:val="00537C98"/>
    <w:rsid w:val="005402E5"/>
    <w:rsid w:val="0054031A"/>
    <w:rsid w:val="0054038C"/>
    <w:rsid w:val="00540395"/>
    <w:rsid w:val="005407F2"/>
    <w:rsid w:val="005410F3"/>
    <w:rsid w:val="0054159F"/>
    <w:rsid w:val="005417D8"/>
    <w:rsid w:val="00541867"/>
    <w:rsid w:val="00541967"/>
    <w:rsid w:val="00541AF4"/>
    <w:rsid w:val="00542420"/>
    <w:rsid w:val="005424CC"/>
    <w:rsid w:val="0054252C"/>
    <w:rsid w:val="0054255C"/>
    <w:rsid w:val="005425B1"/>
    <w:rsid w:val="005426D7"/>
    <w:rsid w:val="0054291E"/>
    <w:rsid w:val="00542940"/>
    <w:rsid w:val="0054295D"/>
    <w:rsid w:val="00542B55"/>
    <w:rsid w:val="00542C0A"/>
    <w:rsid w:val="00542C49"/>
    <w:rsid w:val="005436DA"/>
    <w:rsid w:val="00543715"/>
    <w:rsid w:val="00543D19"/>
    <w:rsid w:val="00543F83"/>
    <w:rsid w:val="00544021"/>
    <w:rsid w:val="0054407B"/>
    <w:rsid w:val="00544247"/>
    <w:rsid w:val="0054490B"/>
    <w:rsid w:val="00544A16"/>
    <w:rsid w:val="00544C1A"/>
    <w:rsid w:val="00544D7F"/>
    <w:rsid w:val="00545198"/>
    <w:rsid w:val="0054524A"/>
    <w:rsid w:val="005453E9"/>
    <w:rsid w:val="00545561"/>
    <w:rsid w:val="005455CB"/>
    <w:rsid w:val="005456C7"/>
    <w:rsid w:val="005457BA"/>
    <w:rsid w:val="00545850"/>
    <w:rsid w:val="00545A6A"/>
    <w:rsid w:val="00545B46"/>
    <w:rsid w:val="00545D95"/>
    <w:rsid w:val="005460B7"/>
    <w:rsid w:val="00546230"/>
    <w:rsid w:val="005462D5"/>
    <w:rsid w:val="00546908"/>
    <w:rsid w:val="0054694F"/>
    <w:rsid w:val="00546BC3"/>
    <w:rsid w:val="0054701F"/>
    <w:rsid w:val="0054710F"/>
    <w:rsid w:val="005475F5"/>
    <w:rsid w:val="0054776C"/>
    <w:rsid w:val="005478B6"/>
    <w:rsid w:val="00547D76"/>
    <w:rsid w:val="005502E2"/>
    <w:rsid w:val="005505AA"/>
    <w:rsid w:val="005506E4"/>
    <w:rsid w:val="0055082E"/>
    <w:rsid w:val="00550B98"/>
    <w:rsid w:val="00550BD2"/>
    <w:rsid w:val="0055135E"/>
    <w:rsid w:val="005515D9"/>
    <w:rsid w:val="00551870"/>
    <w:rsid w:val="0055187C"/>
    <w:rsid w:val="00551960"/>
    <w:rsid w:val="00551A3E"/>
    <w:rsid w:val="00551CF6"/>
    <w:rsid w:val="00551EE5"/>
    <w:rsid w:val="00551F8E"/>
    <w:rsid w:val="00552128"/>
    <w:rsid w:val="0055221C"/>
    <w:rsid w:val="00552330"/>
    <w:rsid w:val="005528B6"/>
    <w:rsid w:val="00552B90"/>
    <w:rsid w:val="00553055"/>
    <w:rsid w:val="0055315D"/>
    <w:rsid w:val="005531CF"/>
    <w:rsid w:val="005532DD"/>
    <w:rsid w:val="00553947"/>
    <w:rsid w:val="0055395A"/>
    <w:rsid w:val="00553A2B"/>
    <w:rsid w:val="00553CBF"/>
    <w:rsid w:val="00553D32"/>
    <w:rsid w:val="005544CD"/>
    <w:rsid w:val="0055472E"/>
    <w:rsid w:val="00554842"/>
    <w:rsid w:val="00554D9B"/>
    <w:rsid w:val="00555168"/>
    <w:rsid w:val="005551C3"/>
    <w:rsid w:val="00555512"/>
    <w:rsid w:val="0055582A"/>
    <w:rsid w:val="005559BE"/>
    <w:rsid w:val="00555F8E"/>
    <w:rsid w:val="00556042"/>
    <w:rsid w:val="005560E8"/>
    <w:rsid w:val="0055645F"/>
    <w:rsid w:val="005566F7"/>
    <w:rsid w:val="0055688D"/>
    <w:rsid w:val="00556D2D"/>
    <w:rsid w:val="00556DDD"/>
    <w:rsid w:val="00556EF5"/>
    <w:rsid w:val="00557CF9"/>
    <w:rsid w:val="00557D0C"/>
    <w:rsid w:val="00557F1E"/>
    <w:rsid w:val="005603F0"/>
    <w:rsid w:val="005604F9"/>
    <w:rsid w:val="00560689"/>
    <w:rsid w:val="0056091D"/>
    <w:rsid w:val="00560A7D"/>
    <w:rsid w:val="00560DB2"/>
    <w:rsid w:val="005613AC"/>
    <w:rsid w:val="00561575"/>
    <w:rsid w:val="00561676"/>
    <w:rsid w:val="005616E5"/>
    <w:rsid w:val="0056171B"/>
    <w:rsid w:val="00561729"/>
    <w:rsid w:val="00561A11"/>
    <w:rsid w:val="00561A47"/>
    <w:rsid w:val="0056230E"/>
    <w:rsid w:val="00562359"/>
    <w:rsid w:val="005623D8"/>
    <w:rsid w:val="00562592"/>
    <w:rsid w:val="005625F4"/>
    <w:rsid w:val="00562630"/>
    <w:rsid w:val="0056266A"/>
    <w:rsid w:val="00562746"/>
    <w:rsid w:val="0056285C"/>
    <w:rsid w:val="005628EA"/>
    <w:rsid w:val="00562A5A"/>
    <w:rsid w:val="00562FDB"/>
    <w:rsid w:val="00563150"/>
    <w:rsid w:val="00563589"/>
    <w:rsid w:val="005636E0"/>
    <w:rsid w:val="005638FA"/>
    <w:rsid w:val="005639C9"/>
    <w:rsid w:val="00563B3E"/>
    <w:rsid w:val="00563D86"/>
    <w:rsid w:val="00563E73"/>
    <w:rsid w:val="00564174"/>
    <w:rsid w:val="00564231"/>
    <w:rsid w:val="00564749"/>
    <w:rsid w:val="00564BCE"/>
    <w:rsid w:val="0056516E"/>
    <w:rsid w:val="00565703"/>
    <w:rsid w:val="005657E7"/>
    <w:rsid w:val="00565AB3"/>
    <w:rsid w:val="00565C59"/>
    <w:rsid w:val="00565CEB"/>
    <w:rsid w:val="00565D2E"/>
    <w:rsid w:val="00566078"/>
    <w:rsid w:val="00566741"/>
    <w:rsid w:val="0056695C"/>
    <w:rsid w:val="00566CDE"/>
    <w:rsid w:val="0056700B"/>
    <w:rsid w:val="00567502"/>
    <w:rsid w:val="00567B21"/>
    <w:rsid w:val="00567CC4"/>
    <w:rsid w:val="005705C1"/>
    <w:rsid w:val="00570775"/>
    <w:rsid w:val="00570929"/>
    <w:rsid w:val="00570E2F"/>
    <w:rsid w:val="00570E72"/>
    <w:rsid w:val="005712EC"/>
    <w:rsid w:val="0057158B"/>
    <w:rsid w:val="00571A8D"/>
    <w:rsid w:val="00571D73"/>
    <w:rsid w:val="00571FC3"/>
    <w:rsid w:val="0057221F"/>
    <w:rsid w:val="005722D5"/>
    <w:rsid w:val="00572DB8"/>
    <w:rsid w:val="00572DE5"/>
    <w:rsid w:val="00572E9F"/>
    <w:rsid w:val="00572EF8"/>
    <w:rsid w:val="00573216"/>
    <w:rsid w:val="0057322C"/>
    <w:rsid w:val="00573372"/>
    <w:rsid w:val="00573A89"/>
    <w:rsid w:val="00573C29"/>
    <w:rsid w:val="00573CB8"/>
    <w:rsid w:val="00573D3D"/>
    <w:rsid w:val="00573E73"/>
    <w:rsid w:val="00573E85"/>
    <w:rsid w:val="00574070"/>
    <w:rsid w:val="00574125"/>
    <w:rsid w:val="005744AB"/>
    <w:rsid w:val="005744C6"/>
    <w:rsid w:val="00574634"/>
    <w:rsid w:val="00574B86"/>
    <w:rsid w:val="00574D69"/>
    <w:rsid w:val="00574FC4"/>
    <w:rsid w:val="00574FDE"/>
    <w:rsid w:val="0057570B"/>
    <w:rsid w:val="00575843"/>
    <w:rsid w:val="005760BB"/>
    <w:rsid w:val="0057631D"/>
    <w:rsid w:val="005764DA"/>
    <w:rsid w:val="005766DF"/>
    <w:rsid w:val="00576AD2"/>
    <w:rsid w:val="00576EB0"/>
    <w:rsid w:val="00576F58"/>
    <w:rsid w:val="0057717C"/>
    <w:rsid w:val="005771BC"/>
    <w:rsid w:val="005771D1"/>
    <w:rsid w:val="00577B0F"/>
    <w:rsid w:val="00577E57"/>
    <w:rsid w:val="00577E7E"/>
    <w:rsid w:val="005803EC"/>
    <w:rsid w:val="005804B7"/>
    <w:rsid w:val="00580574"/>
    <w:rsid w:val="005805A1"/>
    <w:rsid w:val="00580633"/>
    <w:rsid w:val="0058088A"/>
    <w:rsid w:val="005808B2"/>
    <w:rsid w:val="0058104B"/>
    <w:rsid w:val="00581114"/>
    <w:rsid w:val="00581151"/>
    <w:rsid w:val="005811EB"/>
    <w:rsid w:val="005814E8"/>
    <w:rsid w:val="00581DB6"/>
    <w:rsid w:val="0058276F"/>
    <w:rsid w:val="00582D79"/>
    <w:rsid w:val="005831FD"/>
    <w:rsid w:val="00583301"/>
    <w:rsid w:val="005833B1"/>
    <w:rsid w:val="00583483"/>
    <w:rsid w:val="00583783"/>
    <w:rsid w:val="00583AD9"/>
    <w:rsid w:val="00584008"/>
    <w:rsid w:val="00584043"/>
    <w:rsid w:val="005840D8"/>
    <w:rsid w:val="005844FC"/>
    <w:rsid w:val="00584617"/>
    <w:rsid w:val="00584725"/>
    <w:rsid w:val="00584AAC"/>
    <w:rsid w:val="00584CF0"/>
    <w:rsid w:val="00584D72"/>
    <w:rsid w:val="00584FB8"/>
    <w:rsid w:val="0058526E"/>
    <w:rsid w:val="00585775"/>
    <w:rsid w:val="00585864"/>
    <w:rsid w:val="0058594F"/>
    <w:rsid w:val="005859B4"/>
    <w:rsid w:val="00585B55"/>
    <w:rsid w:val="00585F3F"/>
    <w:rsid w:val="0058607B"/>
    <w:rsid w:val="005860B9"/>
    <w:rsid w:val="00586264"/>
    <w:rsid w:val="005867BC"/>
    <w:rsid w:val="00586917"/>
    <w:rsid w:val="005869A4"/>
    <w:rsid w:val="00586A0E"/>
    <w:rsid w:val="00586AFB"/>
    <w:rsid w:val="00586C6F"/>
    <w:rsid w:val="00586D16"/>
    <w:rsid w:val="00586EA4"/>
    <w:rsid w:val="00586F8E"/>
    <w:rsid w:val="00587053"/>
    <w:rsid w:val="00587457"/>
    <w:rsid w:val="0058761D"/>
    <w:rsid w:val="005876F2"/>
    <w:rsid w:val="00587CFC"/>
    <w:rsid w:val="00590216"/>
    <w:rsid w:val="005912C1"/>
    <w:rsid w:val="00591383"/>
    <w:rsid w:val="00591505"/>
    <w:rsid w:val="0059190D"/>
    <w:rsid w:val="00591ECC"/>
    <w:rsid w:val="00592035"/>
    <w:rsid w:val="0059206D"/>
    <w:rsid w:val="005921FB"/>
    <w:rsid w:val="00592260"/>
    <w:rsid w:val="00592D91"/>
    <w:rsid w:val="00592E2A"/>
    <w:rsid w:val="00592E98"/>
    <w:rsid w:val="005930E8"/>
    <w:rsid w:val="00593482"/>
    <w:rsid w:val="00593B41"/>
    <w:rsid w:val="00593FCA"/>
    <w:rsid w:val="00594687"/>
    <w:rsid w:val="0059469B"/>
    <w:rsid w:val="005947FF"/>
    <w:rsid w:val="00594966"/>
    <w:rsid w:val="005949A9"/>
    <w:rsid w:val="00594A73"/>
    <w:rsid w:val="00594DE5"/>
    <w:rsid w:val="00594DF2"/>
    <w:rsid w:val="00595D21"/>
    <w:rsid w:val="00595D99"/>
    <w:rsid w:val="005962FD"/>
    <w:rsid w:val="005963B2"/>
    <w:rsid w:val="005964C1"/>
    <w:rsid w:val="005964D5"/>
    <w:rsid w:val="0059650E"/>
    <w:rsid w:val="005966BE"/>
    <w:rsid w:val="005975D6"/>
    <w:rsid w:val="00597768"/>
    <w:rsid w:val="0059787E"/>
    <w:rsid w:val="005978A9"/>
    <w:rsid w:val="00597917"/>
    <w:rsid w:val="005A050A"/>
    <w:rsid w:val="005A07FB"/>
    <w:rsid w:val="005A0A9C"/>
    <w:rsid w:val="005A1557"/>
    <w:rsid w:val="005A1690"/>
    <w:rsid w:val="005A203F"/>
    <w:rsid w:val="005A2048"/>
    <w:rsid w:val="005A2876"/>
    <w:rsid w:val="005A2F5B"/>
    <w:rsid w:val="005A32A0"/>
    <w:rsid w:val="005A3705"/>
    <w:rsid w:val="005A41D9"/>
    <w:rsid w:val="005A42CB"/>
    <w:rsid w:val="005A44AF"/>
    <w:rsid w:val="005A4623"/>
    <w:rsid w:val="005A47AD"/>
    <w:rsid w:val="005A47F0"/>
    <w:rsid w:val="005A4863"/>
    <w:rsid w:val="005A4A44"/>
    <w:rsid w:val="005A4FD0"/>
    <w:rsid w:val="005A50C6"/>
    <w:rsid w:val="005A53B7"/>
    <w:rsid w:val="005A5725"/>
    <w:rsid w:val="005A59E4"/>
    <w:rsid w:val="005A6016"/>
    <w:rsid w:val="005A6375"/>
    <w:rsid w:val="005A63C4"/>
    <w:rsid w:val="005A6580"/>
    <w:rsid w:val="005A6658"/>
    <w:rsid w:val="005A6685"/>
    <w:rsid w:val="005A6840"/>
    <w:rsid w:val="005A68F8"/>
    <w:rsid w:val="005A6A79"/>
    <w:rsid w:val="005A6B21"/>
    <w:rsid w:val="005A6FC0"/>
    <w:rsid w:val="005A713D"/>
    <w:rsid w:val="005A719B"/>
    <w:rsid w:val="005A7316"/>
    <w:rsid w:val="005A74D8"/>
    <w:rsid w:val="005A770C"/>
    <w:rsid w:val="005A7747"/>
    <w:rsid w:val="005A7832"/>
    <w:rsid w:val="005A7979"/>
    <w:rsid w:val="005A7D57"/>
    <w:rsid w:val="005A7E1F"/>
    <w:rsid w:val="005B0270"/>
    <w:rsid w:val="005B1148"/>
    <w:rsid w:val="005B14D9"/>
    <w:rsid w:val="005B1A62"/>
    <w:rsid w:val="005B1C51"/>
    <w:rsid w:val="005B1C72"/>
    <w:rsid w:val="005B2047"/>
    <w:rsid w:val="005B207D"/>
    <w:rsid w:val="005B2758"/>
    <w:rsid w:val="005B27B2"/>
    <w:rsid w:val="005B2953"/>
    <w:rsid w:val="005B2A2B"/>
    <w:rsid w:val="005B2D67"/>
    <w:rsid w:val="005B2D6C"/>
    <w:rsid w:val="005B2E38"/>
    <w:rsid w:val="005B3013"/>
    <w:rsid w:val="005B3106"/>
    <w:rsid w:val="005B33A8"/>
    <w:rsid w:val="005B365B"/>
    <w:rsid w:val="005B371B"/>
    <w:rsid w:val="005B3B33"/>
    <w:rsid w:val="005B3D9B"/>
    <w:rsid w:val="005B3FA8"/>
    <w:rsid w:val="005B3FC1"/>
    <w:rsid w:val="005B415F"/>
    <w:rsid w:val="005B4310"/>
    <w:rsid w:val="005B442C"/>
    <w:rsid w:val="005B4797"/>
    <w:rsid w:val="005B49F5"/>
    <w:rsid w:val="005B4D46"/>
    <w:rsid w:val="005B4ED8"/>
    <w:rsid w:val="005B4EEA"/>
    <w:rsid w:val="005B546B"/>
    <w:rsid w:val="005B59BC"/>
    <w:rsid w:val="005B60A1"/>
    <w:rsid w:val="005B6236"/>
    <w:rsid w:val="005B62D3"/>
    <w:rsid w:val="005B6494"/>
    <w:rsid w:val="005B6503"/>
    <w:rsid w:val="005B6C95"/>
    <w:rsid w:val="005B6EA1"/>
    <w:rsid w:val="005B7224"/>
    <w:rsid w:val="005B72FC"/>
    <w:rsid w:val="005B76A9"/>
    <w:rsid w:val="005B79FA"/>
    <w:rsid w:val="005B7CA8"/>
    <w:rsid w:val="005B7DBA"/>
    <w:rsid w:val="005C0011"/>
    <w:rsid w:val="005C0025"/>
    <w:rsid w:val="005C026C"/>
    <w:rsid w:val="005C02D2"/>
    <w:rsid w:val="005C0736"/>
    <w:rsid w:val="005C08AC"/>
    <w:rsid w:val="005C08B7"/>
    <w:rsid w:val="005C09D5"/>
    <w:rsid w:val="005C0B39"/>
    <w:rsid w:val="005C1521"/>
    <w:rsid w:val="005C16BD"/>
    <w:rsid w:val="005C1C8E"/>
    <w:rsid w:val="005C20A7"/>
    <w:rsid w:val="005C227A"/>
    <w:rsid w:val="005C2331"/>
    <w:rsid w:val="005C23CF"/>
    <w:rsid w:val="005C2479"/>
    <w:rsid w:val="005C25F0"/>
    <w:rsid w:val="005C26C8"/>
    <w:rsid w:val="005C2980"/>
    <w:rsid w:val="005C30D5"/>
    <w:rsid w:val="005C321E"/>
    <w:rsid w:val="005C34B0"/>
    <w:rsid w:val="005C3758"/>
    <w:rsid w:val="005C3945"/>
    <w:rsid w:val="005C3C84"/>
    <w:rsid w:val="005C3E9C"/>
    <w:rsid w:val="005C4199"/>
    <w:rsid w:val="005C451E"/>
    <w:rsid w:val="005C45FF"/>
    <w:rsid w:val="005C4865"/>
    <w:rsid w:val="005C4A2E"/>
    <w:rsid w:val="005C4C04"/>
    <w:rsid w:val="005C4D24"/>
    <w:rsid w:val="005C4E68"/>
    <w:rsid w:val="005C4E79"/>
    <w:rsid w:val="005C4F77"/>
    <w:rsid w:val="005C5054"/>
    <w:rsid w:val="005C520D"/>
    <w:rsid w:val="005C5361"/>
    <w:rsid w:val="005C541E"/>
    <w:rsid w:val="005C5624"/>
    <w:rsid w:val="005C5A37"/>
    <w:rsid w:val="005C60CC"/>
    <w:rsid w:val="005C61F8"/>
    <w:rsid w:val="005C682B"/>
    <w:rsid w:val="005C6959"/>
    <w:rsid w:val="005C6A39"/>
    <w:rsid w:val="005C707F"/>
    <w:rsid w:val="005C7107"/>
    <w:rsid w:val="005C7554"/>
    <w:rsid w:val="005C7B7D"/>
    <w:rsid w:val="005C7C46"/>
    <w:rsid w:val="005C7CB7"/>
    <w:rsid w:val="005C7D13"/>
    <w:rsid w:val="005C7E70"/>
    <w:rsid w:val="005C7F2E"/>
    <w:rsid w:val="005D065A"/>
    <w:rsid w:val="005D068E"/>
    <w:rsid w:val="005D0808"/>
    <w:rsid w:val="005D104F"/>
    <w:rsid w:val="005D1BC5"/>
    <w:rsid w:val="005D1C6C"/>
    <w:rsid w:val="005D1D08"/>
    <w:rsid w:val="005D1DF1"/>
    <w:rsid w:val="005D1E6C"/>
    <w:rsid w:val="005D2135"/>
    <w:rsid w:val="005D21F3"/>
    <w:rsid w:val="005D2230"/>
    <w:rsid w:val="005D247D"/>
    <w:rsid w:val="005D24DF"/>
    <w:rsid w:val="005D2643"/>
    <w:rsid w:val="005D2670"/>
    <w:rsid w:val="005D2BBE"/>
    <w:rsid w:val="005D2CF1"/>
    <w:rsid w:val="005D2FAC"/>
    <w:rsid w:val="005D32AE"/>
    <w:rsid w:val="005D37CD"/>
    <w:rsid w:val="005D39BD"/>
    <w:rsid w:val="005D39D5"/>
    <w:rsid w:val="005D3D87"/>
    <w:rsid w:val="005D4071"/>
    <w:rsid w:val="005D4385"/>
    <w:rsid w:val="005D4C24"/>
    <w:rsid w:val="005D50D8"/>
    <w:rsid w:val="005D5471"/>
    <w:rsid w:val="005D5539"/>
    <w:rsid w:val="005D56B5"/>
    <w:rsid w:val="005D5AC8"/>
    <w:rsid w:val="005D5CCC"/>
    <w:rsid w:val="005D5F2C"/>
    <w:rsid w:val="005D6064"/>
    <w:rsid w:val="005D6070"/>
    <w:rsid w:val="005D619A"/>
    <w:rsid w:val="005D62B0"/>
    <w:rsid w:val="005D62B6"/>
    <w:rsid w:val="005D6922"/>
    <w:rsid w:val="005D7466"/>
    <w:rsid w:val="005D74CB"/>
    <w:rsid w:val="005D7786"/>
    <w:rsid w:val="005D7875"/>
    <w:rsid w:val="005D7E7D"/>
    <w:rsid w:val="005D7F92"/>
    <w:rsid w:val="005E047F"/>
    <w:rsid w:val="005E0819"/>
    <w:rsid w:val="005E0A12"/>
    <w:rsid w:val="005E0C9E"/>
    <w:rsid w:val="005E0E5E"/>
    <w:rsid w:val="005E158A"/>
    <w:rsid w:val="005E16FA"/>
    <w:rsid w:val="005E18A9"/>
    <w:rsid w:val="005E1D09"/>
    <w:rsid w:val="005E2436"/>
    <w:rsid w:val="005E27E1"/>
    <w:rsid w:val="005E29CB"/>
    <w:rsid w:val="005E29E6"/>
    <w:rsid w:val="005E2B7C"/>
    <w:rsid w:val="005E30B1"/>
    <w:rsid w:val="005E3351"/>
    <w:rsid w:val="005E33D6"/>
    <w:rsid w:val="005E3518"/>
    <w:rsid w:val="005E366D"/>
    <w:rsid w:val="005E383F"/>
    <w:rsid w:val="005E442A"/>
    <w:rsid w:val="005E463B"/>
    <w:rsid w:val="005E4CA0"/>
    <w:rsid w:val="005E5161"/>
    <w:rsid w:val="005E522D"/>
    <w:rsid w:val="005E5599"/>
    <w:rsid w:val="005E565B"/>
    <w:rsid w:val="005E5795"/>
    <w:rsid w:val="005E58B6"/>
    <w:rsid w:val="005E5AF0"/>
    <w:rsid w:val="005E6209"/>
    <w:rsid w:val="005E63B8"/>
    <w:rsid w:val="005E6472"/>
    <w:rsid w:val="005E66BC"/>
    <w:rsid w:val="005E6891"/>
    <w:rsid w:val="005E6D04"/>
    <w:rsid w:val="005E6D43"/>
    <w:rsid w:val="005E6EC7"/>
    <w:rsid w:val="005E7474"/>
    <w:rsid w:val="005E7693"/>
    <w:rsid w:val="005E7945"/>
    <w:rsid w:val="005E7BFA"/>
    <w:rsid w:val="005E7C2B"/>
    <w:rsid w:val="005F00B9"/>
    <w:rsid w:val="005F0550"/>
    <w:rsid w:val="005F0B94"/>
    <w:rsid w:val="005F0F3A"/>
    <w:rsid w:val="005F112C"/>
    <w:rsid w:val="005F11BD"/>
    <w:rsid w:val="005F14B3"/>
    <w:rsid w:val="005F1526"/>
    <w:rsid w:val="005F1585"/>
    <w:rsid w:val="005F1838"/>
    <w:rsid w:val="005F1A08"/>
    <w:rsid w:val="005F1A85"/>
    <w:rsid w:val="005F1F9A"/>
    <w:rsid w:val="005F2547"/>
    <w:rsid w:val="005F264C"/>
    <w:rsid w:val="005F27E4"/>
    <w:rsid w:val="005F2906"/>
    <w:rsid w:val="005F2D35"/>
    <w:rsid w:val="005F2F71"/>
    <w:rsid w:val="005F320C"/>
    <w:rsid w:val="005F354D"/>
    <w:rsid w:val="005F3D4B"/>
    <w:rsid w:val="005F3D8F"/>
    <w:rsid w:val="005F4104"/>
    <w:rsid w:val="005F485B"/>
    <w:rsid w:val="005F4997"/>
    <w:rsid w:val="005F4D22"/>
    <w:rsid w:val="005F5007"/>
    <w:rsid w:val="005F62AF"/>
    <w:rsid w:val="005F6761"/>
    <w:rsid w:val="005F684A"/>
    <w:rsid w:val="005F6978"/>
    <w:rsid w:val="005F730A"/>
    <w:rsid w:val="005F74F0"/>
    <w:rsid w:val="005F7C5F"/>
    <w:rsid w:val="005F7E4B"/>
    <w:rsid w:val="0060062A"/>
    <w:rsid w:val="0060078D"/>
    <w:rsid w:val="00600993"/>
    <w:rsid w:val="00600C1C"/>
    <w:rsid w:val="00600D91"/>
    <w:rsid w:val="00601192"/>
    <w:rsid w:val="0060153D"/>
    <w:rsid w:val="00601797"/>
    <w:rsid w:val="00601D71"/>
    <w:rsid w:val="006024A9"/>
    <w:rsid w:val="0060255E"/>
    <w:rsid w:val="0060258A"/>
    <w:rsid w:val="00602681"/>
    <w:rsid w:val="0060272E"/>
    <w:rsid w:val="00602761"/>
    <w:rsid w:val="0060281B"/>
    <w:rsid w:val="00602E78"/>
    <w:rsid w:val="00602F4F"/>
    <w:rsid w:val="006032AE"/>
    <w:rsid w:val="006034B1"/>
    <w:rsid w:val="006034D4"/>
    <w:rsid w:val="006034D7"/>
    <w:rsid w:val="00603FCC"/>
    <w:rsid w:val="006042EA"/>
    <w:rsid w:val="0060454C"/>
    <w:rsid w:val="00604862"/>
    <w:rsid w:val="00604BA8"/>
    <w:rsid w:val="00604C3E"/>
    <w:rsid w:val="00604DBA"/>
    <w:rsid w:val="0060525A"/>
    <w:rsid w:val="00605786"/>
    <w:rsid w:val="0060580A"/>
    <w:rsid w:val="00605AE9"/>
    <w:rsid w:val="00605B76"/>
    <w:rsid w:val="0060631D"/>
    <w:rsid w:val="00606344"/>
    <w:rsid w:val="006066A7"/>
    <w:rsid w:val="006066D6"/>
    <w:rsid w:val="00606796"/>
    <w:rsid w:val="00607164"/>
    <w:rsid w:val="006073BD"/>
    <w:rsid w:val="00607B33"/>
    <w:rsid w:val="00607B8F"/>
    <w:rsid w:val="00607D76"/>
    <w:rsid w:val="00607E61"/>
    <w:rsid w:val="006103C9"/>
    <w:rsid w:val="0061058A"/>
    <w:rsid w:val="00610685"/>
    <w:rsid w:val="006107B0"/>
    <w:rsid w:val="00610B5D"/>
    <w:rsid w:val="0061106B"/>
    <w:rsid w:val="00611464"/>
    <w:rsid w:val="00611800"/>
    <w:rsid w:val="0061182F"/>
    <w:rsid w:val="00611D07"/>
    <w:rsid w:val="00611E4D"/>
    <w:rsid w:val="00611F8F"/>
    <w:rsid w:val="00611FB6"/>
    <w:rsid w:val="00612098"/>
    <w:rsid w:val="0061210D"/>
    <w:rsid w:val="0061259F"/>
    <w:rsid w:val="00612638"/>
    <w:rsid w:val="00612EE1"/>
    <w:rsid w:val="00613129"/>
    <w:rsid w:val="00613818"/>
    <w:rsid w:val="00613AD5"/>
    <w:rsid w:val="00613EF8"/>
    <w:rsid w:val="0061401D"/>
    <w:rsid w:val="006140D5"/>
    <w:rsid w:val="0061420D"/>
    <w:rsid w:val="006148E9"/>
    <w:rsid w:val="00614CA0"/>
    <w:rsid w:val="00615064"/>
    <w:rsid w:val="006159C4"/>
    <w:rsid w:val="00615A00"/>
    <w:rsid w:val="00615A91"/>
    <w:rsid w:val="00615D5C"/>
    <w:rsid w:val="006161D3"/>
    <w:rsid w:val="006162C0"/>
    <w:rsid w:val="00616309"/>
    <w:rsid w:val="00616323"/>
    <w:rsid w:val="00616481"/>
    <w:rsid w:val="00616714"/>
    <w:rsid w:val="00616B67"/>
    <w:rsid w:val="00616D43"/>
    <w:rsid w:val="00617A7D"/>
    <w:rsid w:val="00617ADF"/>
    <w:rsid w:val="00617C4B"/>
    <w:rsid w:val="00617DC8"/>
    <w:rsid w:val="0062070D"/>
    <w:rsid w:val="00620C65"/>
    <w:rsid w:val="00620D6D"/>
    <w:rsid w:val="006210CB"/>
    <w:rsid w:val="00621244"/>
    <w:rsid w:val="00621C2A"/>
    <w:rsid w:val="00621FA6"/>
    <w:rsid w:val="006220AF"/>
    <w:rsid w:val="0062242A"/>
    <w:rsid w:val="006228A2"/>
    <w:rsid w:val="00622A22"/>
    <w:rsid w:val="00622D2E"/>
    <w:rsid w:val="006232B0"/>
    <w:rsid w:val="00623489"/>
    <w:rsid w:val="00623744"/>
    <w:rsid w:val="00623B45"/>
    <w:rsid w:val="00624114"/>
    <w:rsid w:val="0062498F"/>
    <w:rsid w:val="00624B13"/>
    <w:rsid w:val="00624B9B"/>
    <w:rsid w:val="00625265"/>
    <w:rsid w:val="00625399"/>
    <w:rsid w:val="006256A2"/>
    <w:rsid w:val="00625BE6"/>
    <w:rsid w:val="00625CD0"/>
    <w:rsid w:val="00625F7E"/>
    <w:rsid w:val="00625FF2"/>
    <w:rsid w:val="00626433"/>
    <w:rsid w:val="006264A4"/>
    <w:rsid w:val="00626623"/>
    <w:rsid w:val="006268EB"/>
    <w:rsid w:val="006269B7"/>
    <w:rsid w:val="00626E88"/>
    <w:rsid w:val="00626F5C"/>
    <w:rsid w:val="00626F9B"/>
    <w:rsid w:val="006275D4"/>
    <w:rsid w:val="00627AD7"/>
    <w:rsid w:val="00627B1F"/>
    <w:rsid w:val="00627BAA"/>
    <w:rsid w:val="006300C4"/>
    <w:rsid w:val="0063019A"/>
    <w:rsid w:val="006306C8"/>
    <w:rsid w:val="006307DF"/>
    <w:rsid w:val="00630900"/>
    <w:rsid w:val="006309E3"/>
    <w:rsid w:val="00630A92"/>
    <w:rsid w:val="00630B42"/>
    <w:rsid w:val="00630EFE"/>
    <w:rsid w:val="00631118"/>
    <w:rsid w:val="0063111E"/>
    <w:rsid w:val="006311E8"/>
    <w:rsid w:val="0063124C"/>
    <w:rsid w:val="006316C4"/>
    <w:rsid w:val="0063191C"/>
    <w:rsid w:val="00631F32"/>
    <w:rsid w:val="00631F55"/>
    <w:rsid w:val="00632038"/>
    <w:rsid w:val="0063241C"/>
    <w:rsid w:val="006327DA"/>
    <w:rsid w:val="00632F09"/>
    <w:rsid w:val="00633048"/>
    <w:rsid w:val="00633327"/>
    <w:rsid w:val="00633430"/>
    <w:rsid w:val="00633A53"/>
    <w:rsid w:val="006341D4"/>
    <w:rsid w:val="00634548"/>
    <w:rsid w:val="0063458A"/>
    <w:rsid w:val="00634ACD"/>
    <w:rsid w:val="00634DCD"/>
    <w:rsid w:val="006351B8"/>
    <w:rsid w:val="006353BD"/>
    <w:rsid w:val="006354D0"/>
    <w:rsid w:val="00635638"/>
    <w:rsid w:val="006357B6"/>
    <w:rsid w:val="006358D0"/>
    <w:rsid w:val="00635ECE"/>
    <w:rsid w:val="00635F38"/>
    <w:rsid w:val="00635F49"/>
    <w:rsid w:val="0063651C"/>
    <w:rsid w:val="0063666B"/>
    <w:rsid w:val="00636E3E"/>
    <w:rsid w:val="00637665"/>
    <w:rsid w:val="00637702"/>
    <w:rsid w:val="00637719"/>
    <w:rsid w:val="006377D8"/>
    <w:rsid w:val="006377E7"/>
    <w:rsid w:val="006379BE"/>
    <w:rsid w:val="00637A6F"/>
    <w:rsid w:val="00637CCD"/>
    <w:rsid w:val="00637D1E"/>
    <w:rsid w:val="00637EA9"/>
    <w:rsid w:val="006401AD"/>
    <w:rsid w:val="00640B92"/>
    <w:rsid w:val="00640C24"/>
    <w:rsid w:val="00640D90"/>
    <w:rsid w:val="00640EFC"/>
    <w:rsid w:val="00640F8D"/>
    <w:rsid w:val="00641157"/>
    <w:rsid w:val="0064157C"/>
    <w:rsid w:val="006415CE"/>
    <w:rsid w:val="0064196C"/>
    <w:rsid w:val="00641A80"/>
    <w:rsid w:val="00641F70"/>
    <w:rsid w:val="006422A9"/>
    <w:rsid w:val="00642482"/>
    <w:rsid w:val="00642866"/>
    <w:rsid w:val="006429AB"/>
    <w:rsid w:val="00642A08"/>
    <w:rsid w:val="00642B9B"/>
    <w:rsid w:val="00642DF2"/>
    <w:rsid w:val="0064310A"/>
    <w:rsid w:val="00643244"/>
    <w:rsid w:val="00643301"/>
    <w:rsid w:val="006435D8"/>
    <w:rsid w:val="006436FB"/>
    <w:rsid w:val="0064373A"/>
    <w:rsid w:val="00643C61"/>
    <w:rsid w:val="00643C87"/>
    <w:rsid w:val="00643D8D"/>
    <w:rsid w:val="00643F5C"/>
    <w:rsid w:val="0064422A"/>
    <w:rsid w:val="00644456"/>
    <w:rsid w:val="00644B03"/>
    <w:rsid w:val="00644B1C"/>
    <w:rsid w:val="00644FA2"/>
    <w:rsid w:val="00644FED"/>
    <w:rsid w:val="006451BD"/>
    <w:rsid w:val="0064569C"/>
    <w:rsid w:val="00645701"/>
    <w:rsid w:val="00645C21"/>
    <w:rsid w:val="00645ED6"/>
    <w:rsid w:val="0064605D"/>
    <w:rsid w:val="00646084"/>
    <w:rsid w:val="00646214"/>
    <w:rsid w:val="0064624A"/>
    <w:rsid w:val="006463C4"/>
    <w:rsid w:val="00646804"/>
    <w:rsid w:val="00646892"/>
    <w:rsid w:val="0064698F"/>
    <w:rsid w:val="00646C0C"/>
    <w:rsid w:val="006470EC"/>
    <w:rsid w:val="0064715A"/>
    <w:rsid w:val="00647635"/>
    <w:rsid w:val="00647B8C"/>
    <w:rsid w:val="00647BF2"/>
    <w:rsid w:val="00647C09"/>
    <w:rsid w:val="00647E47"/>
    <w:rsid w:val="00650421"/>
    <w:rsid w:val="00650DF0"/>
    <w:rsid w:val="00650E0F"/>
    <w:rsid w:val="006510F8"/>
    <w:rsid w:val="006514BD"/>
    <w:rsid w:val="00651669"/>
    <w:rsid w:val="006516DC"/>
    <w:rsid w:val="006517A3"/>
    <w:rsid w:val="00651912"/>
    <w:rsid w:val="0065194B"/>
    <w:rsid w:val="006519AD"/>
    <w:rsid w:val="00651A41"/>
    <w:rsid w:val="00651B05"/>
    <w:rsid w:val="00652DAF"/>
    <w:rsid w:val="00652F9C"/>
    <w:rsid w:val="0065314E"/>
    <w:rsid w:val="006532E2"/>
    <w:rsid w:val="00653408"/>
    <w:rsid w:val="00653706"/>
    <w:rsid w:val="006538FD"/>
    <w:rsid w:val="00653B0D"/>
    <w:rsid w:val="00653B2F"/>
    <w:rsid w:val="00653B42"/>
    <w:rsid w:val="00653BB6"/>
    <w:rsid w:val="006545D2"/>
    <w:rsid w:val="00654A2E"/>
    <w:rsid w:val="0065533D"/>
    <w:rsid w:val="00655488"/>
    <w:rsid w:val="0065558D"/>
    <w:rsid w:val="006555B5"/>
    <w:rsid w:val="006556C5"/>
    <w:rsid w:val="006557EB"/>
    <w:rsid w:val="00655A0A"/>
    <w:rsid w:val="00655A10"/>
    <w:rsid w:val="00655CB9"/>
    <w:rsid w:val="00655DE6"/>
    <w:rsid w:val="00655E3C"/>
    <w:rsid w:val="0065649B"/>
    <w:rsid w:val="006565F1"/>
    <w:rsid w:val="00656612"/>
    <w:rsid w:val="006567C9"/>
    <w:rsid w:val="00656B3E"/>
    <w:rsid w:val="0065768D"/>
    <w:rsid w:val="00657761"/>
    <w:rsid w:val="006577BD"/>
    <w:rsid w:val="00657825"/>
    <w:rsid w:val="0065782A"/>
    <w:rsid w:val="00657997"/>
    <w:rsid w:val="00657A80"/>
    <w:rsid w:val="00657C57"/>
    <w:rsid w:val="0066055A"/>
    <w:rsid w:val="0066123D"/>
    <w:rsid w:val="00661735"/>
    <w:rsid w:val="00661960"/>
    <w:rsid w:val="00661E18"/>
    <w:rsid w:val="00661E97"/>
    <w:rsid w:val="00661F30"/>
    <w:rsid w:val="00661F46"/>
    <w:rsid w:val="0066226F"/>
    <w:rsid w:val="0066261A"/>
    <w:rsid w:val="00662917"/>
    <w:rsid w:val="00662CBA"/>
    <w:rsid w:val="00662F71"/>
    <w:rsid w:val="006631FB"/>
    <w:rsid w:val="0066387A"/>
    <w:rsid w:val="00663CA4"/>
    <w:rsid w:val="00663E75"/>
    <w:rsid w:val="0066465C"/>
    <w:rsid w:val="0066493F"/>
    <w:rsid w:val="00664D15"/>
    <w:rsid w:val="006653D0"/>
    <w:rsid w:val="00665495"/>
    <w:rsid w:val="00665593"/>
    <w:rsid w:val="006657A5"/>
    <w:rsid w:val="006657EB"/>
    <w:rsid w:val="00665A2A"/>
    <w:rsid w:val="00665A44"/>
    <w:rsid w:val="00665BD6"/>
    <w:rsid w:val="00665D40"/>
    <w:rsid w:val="00665E6D"/>
    <w:rsid w:val="00666045"/>
    <w:rsid w:val="006669D4"/>
    <w:rsid w:val="00666D96"/>
    <w:rsid w:val="00666DD1"/>
    <w:rsid w:val="006677D8"/>
    <w:rsid w:val="00667BB6"/>
    <w:rsid w:val="00667F9D"/>
    <w:rsid w:val="00670126"/>
    <w:rsid w:val="0067013E"/>
    <w:rsid w:val="00670172"/>
    <w:rsid w:val="0067025A"/>
    <w:rsid w:val="00670356"/>
    <w:rsid w:val="00670D03"/>
    <w:rsid w:val="00670F8D"/>
    <w:rsid w:val="00670F93"/>
    <w:rsid w:val="006710A0"/>
    <w:rsid w:val="00671111"/>
    <w:rsid w:val="006713F2"/>
    <w:rsid w:val="0067169E"/>
    <w:rsid w:val="006716F0"/>
    <w:rsid w:val="00671A26"/>
    <w:rsid w:val="00671F37"/>
    <w:rsid w:val="00671F6D"/>
    <w:rsid w:val="006724F9"/>
    <w:rsid w:val="00672846"/>
    <w:rsid w:val="00672908"/>
    <w:rsid w:val="00672BE6"/>
    <w:rsid w:val="006730A1"/>
    <w:rsid w:val="00673483"/>
    <w:rsid w:val="0067381F"/>
    <w:rsid w:val="00673FFF"/>
    <w:rsid w:val="006741D0"/>
    <w:rsid w:val="006742E8"/>
    <w:rsid w:val="00674337"/>
    <w:rsid w:val="0067447B"/>
    <w:rsid w:val="0067469D"/>
    <w:rsid w:val="0067490E"/>
    <w:rsid w:val="00674C92"/>
    <w:rsid w:val="00674D22"/>
    <w:rsid w:val="00674EB8"/>
    <w:rsid w:val="006751C8"/>
    <w:rsid w:val="0067530F"/>
    <w:rsid w:val="006755B0"/>
    <w:rsid w:val="006763C2"/>
    <w:rsid w:val="0067656A"/>
    <w:rsid w:val="00676678"/>
    <w:rsid w:val="00676701"/>
    <w:rsid w:val="006769B5"/>
    <w:rsid w:val="00676B8C"/>
    <w:rsid w:val="00676ECF"/>
    <w:rsid w:val="00677070"/>
    <w:rsid w:val="006770A0"/>
    <w:rsid w:val="00677249"/>
    <w:rsid w:val="006772DF"/>
    <w:rsid w:val="006772E4"/>
    <w:rsid w:val="006777FD"/>
    <w:rsid w:val="00677812"/>
    <w:rsid w:val="00677A47"/>
    <w:rsid w:val="006800BE"/>
    <w:rsid w:val="00680710"/>
    <w:rsid w:val="006807C8"/>
    <w:rsid w:val="00680C92"/>
    <w:rsid w:val="00680E27"/>
    <w:rsid w:val="00680FE8"/>
    <w:rsid w:val="0068133F"/>
    <w:rsid w:val="00681561"/>
    <w:rsid w:val="00681724"/>
    <w:rsid w:val="00681C21"/>
    <w:rsid w:val="00681E6C"/>
    <w:rsid w:val="00681EAF"/>
    <w:rsid w:val="0068236E"/>
    <w:rsid w:val="0068247D"/>
    <w:rsid w:val="006824FE"/>
    <w:rsid w:val="00682506"/>
    <w:rsid w:val="00682617"/>
    <w:rsid w:val="00682ACA"/>
    <w:rsid w:val="00683027"/>
    <w:rsid w:val="0068310F"/>
    <w:rsid w:val="00683369"/>
    <w:rsid w:val="00683E6B"/>
    <w:rsid w:val="00683FE5"/>
    <w:rsid w:val="0068459E"/>
    <w:rsid w:val="00684D30"/>
    <w:rsid w:val="00685147"/>
    <w:rsid w:val="006851A3"/>
    <w:rsid w:val="00685629"/>
    <w:rsid w:val="006856F3"/>
    <w:rsid w:val="0068570C"/>
    <w:rsid w:val="0068582E"/>
    <w:rsid w:val="00685AD1"/>
    <w:rsid w:val="006860ED"/>
    <w:rsid w:val="00686454"/>
    <w:rsid w:val="0068692B"/>
    <w:rsid w:val="00686F0B"/>
    <w:rsid w:val="0068722C"/>
    <w:rsid w:val="00687771"/>
    <w:rsid w:val="006877E5"/>
    <w:rsid w:val="00687847"/>
    <w:rsid w:val="00687B95"/>
    <w:rsid w:val="00687BF8"/>
    <w:rsid w:val="006904FE"/>
    <w:rsid w:val="00690658"/>
    <w:rsid w:val="006908B1"/>
    <w:rsid w:val="00690B45"/>
    <w:rsid w:val="00690B4D"/>
    <w:rsid w:val="00690BE0"/>
    <w:rsid w:val="00690D21"/>
    <w:rsid w:val="00690EEB"/>
    <w:rsid w:val="006919F9"/>
    <w:rsid w:val="00691B64"/>
    <w:rsid w:val="00692469"/>
    <w:rsid w:val="00692B97"/>
    <w:rsid w:val="0069306E"/>
    <w:rsid w:val="006933D2"/>
    <w:rsid w:val="0069347B"/>
    <w:rsid w:val="00693638"/>
    <w:rsid w:val="00693C89"/>
    <w:rsid w:val="00693CE7"/>
    <w:rsid w:val="00693E24"/>
    <w:rsid w:val="00693E9E"/>
    <w:rsid w:val="00693FE6"/>
    <w:rsid w:val="0069416C"/>
    <w:rsid w:val="00694239"/>
    <w:rsid w:val="0069425E"/>
    <w:rsid w:val="0069497D"/>
    <w:rsid w:val="00694AEE"/>
    <w:rsid w:val="00694DA9"/>
    <w:rsid w:val="00694E09"/>
    <w:rsid w:val="00695224"/>
    <w:rsid w:val="006959B0"/>
    <w:rsid w:val="00695A4E"/>
    <w:rsid w:val="00695F06"/>
    <w:rsid w:val="0069627E"/>
    <w:rsid w:val="006963AB"/>
    <w:rsid w:val="00696E87"/>
    <w:rsid w:val="00697917"/>
    <w:rsid w:val="00697FD0"/>
    <w:rsid w:val="006A07C4"/>
    <w:rsid w:val="006A0C6D"/>
    <w:rsid w:val="006A0E43"/>
    <w:rsid w:val="006A139E"/>
    <w:rsid w:val="006A14C8"/>
    <w:rsid w:val="006A19D7"/>
    <w:rsid w:val="006A1B78"/>
    <w:rsid w:val="006A1CCA"/>
    <w:rsid w:val="006A2160"/>
    <w:rsid w:val="006A2170"/>
    <w:rsid w:val="006A23BE"/>
    <w:rsid w:val="006A24C4"/>
    <w:rsid w:val="006A260B"/>
    <w:rsid w:val="006A2629"/>
    <w:rsid w:val="006A26BA"/>
    <w:rsid w:val="006A2813"/>
    <w:rsid w:val="006A29F4"/>
    <w:rsid w:val="006A2F35"/>
    <w:rsid w:val="006A3047"/>
    <w:rsid w:val="006A3113"/>
    <w:rsid w:val="006A316A"/>
    <w:rsid w:val="006A3510"/>
    <w:rsid w:val="006A361D"/>
    <w:rsid w:val="006A3829"/>
    <w:rsid w:val="006A3B96"/>
    <w:rsid w:val="006A3E72"/>
    <w:rsid w:val="006A445B"/>
    <w:rsid w:val="006A4495"/>
    <w:rsid w:val="006A4575"/>
    <w:rsid w:val="006A465A"/>
    <w:rsid w:val="006A4742"/>
    <w:rsid w:val="006A5558"/>
    <w:rsid w:val="006A5830"/>
    <w:rsid w:val="006A5CBB"/>
    <w:rsid w:val="006A6786"/>
    <w:rsid w:val="006A68A4"/>
    <w:rsid w:val="006A6C6C"/>
    <w:rsid w:val="006A6CFE"/>
    <w:rsid w:val="006A6F80"/>
    <w:rsid w:val="006A7226"/>
    <w:rsid w:val="006A7350"/>
    <w:rsid w:val="006A75A0"/>
    <w:rsid w:val="006A7718"/>
    <w:rsid w:val="006A7E51"/>
    <w:rsid w:val="006B02F1"/>
    <w:rsid w:val="006B03A4"/>
    <w:rsid w:val="006B0B33"/>
    <w:rsid w:val="006B1103"/>
    <w:rsid w:val="006B1127"/>
    <w:rsid w:val="006B136B"/>
    <w:rsid w:val="006B13D2"/>
    <w:rsid w:val="006B149B"/>
    <w:rsid w:val="006B1667"/>
    <w:rsid w:val="006B186E"/>
    <w:rsid w:val="006B1B33"/>
    <w:rsid w:val="006B1BCC"/>
    <w:rsid w:val="006B1E63"/>
    <w:rsid w:val="006B1F17"/>
    <w:rsid w:val="006B1F4E"/>
    <w:rsid w:val="006B215C"/>
    <w:rsid w:val="006B2355"/>
    <w:rsid w:val="006B2716"/>
    <w:rsid w:val="006B2ADC"/>
    <w:rsid w:val="006B2DC2"/>
    <w:rsid w:val="006B2E42"/>
    <w:rsid w:val="006B3128"/>
    <w:rsid w:val="006B33A3"/>
    <w:rsid w:val="006B344A"/>
    <w:rsid w:val="006B347A"/>
    <w:rsid w:val="006B37BC"/>
    <w:rsid w:val="006B3940"/>
    <w:rsid w:val="006B3A0C"/>
    <w:rsid w:val="006B4016"/>
    <w:rsid w:val="006B4039"/>
    <w:rsid w:val="006B428E"/>
    <w:rsid w:val="006B481B"/>
    <w:rsid w:val="006B483A"/>
    <w:rsid w:val="006B4D9C"/>
    <w:rsid w:val="006B4EFB"/>
    <w:rsid w:val="006B5017"/>
    <w:rsid w:val="006B50E5"/>
    <w:rsid w:val="006B54BE"/>
    <w:rsid w:val="006B5BDB"/>
    <w:rsid w:val="006B5CA1"/>
    <w:rsid w:val="006B5CDC"/>
    <w:rsid w:val="006B5D55"/>
    <w:rsid w:val="006B6017"/>
    <w:rsid w:val="006B64C5"/>
    <w:rsid w:val="006B658F"/>
    <w:rsid w:val="006B6A52"/>
    <w:rsid w:val="006B6C95"/>
    <w:rsid w:val="006B6CD7"/>
    <w:rsid w:val="006B6E3F"/>
    <w:rsid w:val="006B714F"/>
    <w:rsid w:val="006B7384"/>
    <w:rsid w:val="006B761B"/>
    <w:rsid w:val="006B790F"/>
    <w:rsid w:val="006B796E"/>
    <w:rsid w:val="006B7F8A"/>
    <w:rsid w:val="006C0006"/>
    <w:rsid w:val="006C0145"/>
    <w:rsid w:val="006C0331"/>
    <w:rsid w:val="006C041C"/>
    <w:rsid w:val="006C0BEE"/>
    <w:rsid w:val="006C0CA8"/>
    <w:rsid w:val="006C157B"/>
    <w:rsid w:val="006C16E8"/>
    <w:rsid w:val="006C175C"/>
    <w:rsid w:val="006C1B9B"/>
    <w:rsid w:val="006C1D64"/>
    <w:rsid w:val="006C2049"/>
    <w:rsid w:val="006C2058"/>
    <w:rsid w:val="006C2433"/>
    <w:rsid w:val="006C2805"/>
    <w:rsid w:val="006C2B11"/>
    <w:rsid w:val="006C2DC7"/>
    <w:rsid w:val="006C310C"/>
    <w:rsid w:val="006C315D"/>
    <w:rsid w:val="006C31E0"/>
    <w:rsid w:val="006C33A7"/>
    <w:rsid w:val="006C38F1"/>
    <w:rsid w:val="006C3DF2"/>
    <w:rsid w:val="006C3E1F"/>
    <w:rsid w:val="006C3F0D"/>
    <w:rsid w:val="006C3F0F"/>
    <w:rsid w:val="006C3FDA"/>
    <w:rsid w:val="006C45D8"/>
    <w:rsid w:val="006C4A5A"/>
    <w:rsid w:val="006C4AAF"/>
    <w:rsid w:val="006C5053"/>
    <w:rsid w:val="006C589C"/>
    <w:rsid w:val="006C5B34"/>
    <w:rsid w:val="006C5BAD"/>
    <w:rsid w:val="006C6060"/>
    <w:rsid w:val="006C6199"/>
    <w:rsid w:val="006C6260"/>
    <w:rsid w:val="006C62B2"/>
    <w:rsid w:val="006C6551"/>
    <w:rsid w:val="006C6569"/>
    <w:rsid w:val="006C6874"/>
    <w:rsid w:val="006C6AFD"/>
    <w:rsid w:val="006C74A5"/>
    <w:rsid w:val="006C7A03"/>
    <w:rsid w:val="006C7A98"/>
    <w:rsid w:val="006D0078"/>
    <w:rsid w:val="006D027C"/>
    <w:rsid w:val="006D02EF"/>
    <w:rsid w:val="006D0596"/>
    <w:rsid w:val="006D0665"/>
    <w:rsid w:val="006D09A6"/>
    <w:rsid w:val="006D0C82"/>
    <w:rsid w:val="006D0D47"/>
    <w:rsid w:val="006D0E96"/>
    <w:rsid w:val="006D0FAB"/>
    <w:rsid w:val="006D1415"/>
    <w:rsid w:val="006D1586"/>
    <w:rsid w:val="006D18F3"/>
    <w:rsid w:val="006D19C7"/>
    <w:rsid w:val="006D1A2E"/>
    <w:rsid w:val="006D2500"/>
    <w:rsid w:val="006D26CB"/>
    <w:rsid w:val="006D27D8"/>
    <w:rsid w:val="006D2828"/>
    <w:rsid w:val="006D28C8"/>
    <w:rsid w:val="006D2FF5"/>
    <w:rsid w:val="006D3065"/>
    <w:rsid w:val="006D32FE"/>
    <w:rsid w:val="006D399D"/>
    <w:rsid w:val="006D3DED"/>
    <w:rsid w:val="006D44C9"/>
    <w:rsid w:val="006D482E"/>
    <w:rsid w:val="006D4997"/>
    <w:rsid w:val="006D4C57"/>
    <w:rsid w:val="006D4DD2"/>
    <w:rsid w:val="006D51AE"/>
    <w:rsid w:val="006D5411"/>
    <w:rsid w:val="006D5516"/>
    <w:rsid w:val="006D5534"/>
    <w:rsid w:val="006D5678"/>
    <w:rsid w:val="006D58A9"/>
    <w:rsid w:val="006D5B43"/>
    <w:rsid w:val="006D5D5D"/>
    <w:rsid w:val="006D6192"/>
    <w:rsid w:val="006D62F6"/>
    <w:rsid w:val="006D64E9"/>
    <w:rsid w:val="006D6726"/>
    <w:rsid w:val="006D6A16"/>
    <w:rsid w:val="006D6E16"/>
    <w:rsid w:val="006D6FB2"/>
    <w:rsid w:val="006D7130"/>
    <w:rsid w:val="006D7333"/>
    <w:rsid w:val="006D7476"/>
    <w:rsid w:val="006D78F8"/>
    <w:rsid w:val="006D7B25"/>
    <w:rsid w:val="006D7C7B"/>
    <w:rsid w:val="006D7CCB"/>
    <w:rsid w:val="006D7F47"/>
    <w:rsid w:val="006E016A"/>
    <w:rsid w:val="006E03FC"/>
    <w:rsid w:val="006E0488"/>
    <w:rsid w:val="006E04EE"/>
    <w:rsid w:val="006E04F1"/>
    <w:rsid w:val="006E05C4"/>
    <w:rsid w:val="006E07D3"/>
    <w:rsid w:val="006E0B42"/>
    <w:rsid w:val="006E0BB2"/>
    <w:rsid w:val="006E1097"/>
    <w:rsid w:val="006E12E6"/>
    <w:rsid w:val="006E15B1"/>
    <w:rsid w:val="006E25A4"/>
    <w:rsid w:val="006E2668"/>
    <w:rsid w:val="006E2B70"/>
    <w:rsid w:val="006E2B84"/>
    <w:rsid w:val="006E3203"/>
    <w:rsid w:val="006E32E8"/>
    <w:rsid w:val="006E362F"/>
    <w:rsid w:val="006E377F"/>
    <w:rsid w:val="006E3B29"/>
    <w:rsid w:val="006E3BB7"/>
    <w:rsid w:val="006E3D30"/>
    <w:rsid w:val="006E4281"/>
    <w:rsid w:val="006E4678"/>
    <w:rsid w:val="006E47AD"/>
    <w:rsid w:val="006E4BBB"/>
    <w:rsid w:val="006E4F34"/>
    <w:rsid w:val="006E557C"/>
    <w:rsid w:val="006E560E"/>
    <w:rsid w:val="006E57C8"/>
    <w:rsid w:val="006E5C05"/>
    <w:rsid w:val="006E5EF7"/>
    <w:rsid w:val="006E62AA"/>
    <w:rsid w:val="006E6431"/>
    <w:rsid w:val="006E68DA"/>
    <w:rsid w:val="006E6B86"/>
    <w:rsid w:val="006E6CB0"/>
    <w:rsid w:val="006E6EC6"/>
    <w:rsid w:val="006E72EC"/>
    <w:rsid w:val="006E7661"/>
    <w:rsid w:val="006E7C9D"/>
    <w:rsid w:val="006F0306"/>
    <w:rsid w:val="006F0569"/>
    <w:rsid w:val="006F09D3"/>
    <w:rsid w:val="006F0AE3"/>
    <w:rsid w:val="006F0E2E"/>
    <w:rsid w:val="006F0FF2"/>
    <w:rsid w:val="006F1661"/>
    <w:rsid w:val="006F1962"/>
    <w:rsid w:val="006F1A71"/>
    <w:rsid w:val="006F1C7B"/>
    <w:rsid w:val="006F1EE6"/>
    <w:rsid w:val="006F212F"/>
    <w:rsid w:val="006F2134"/>
    <w:rsid w:val="006F22E1"/>
    <w:rsid w:val="006F267B"/>
    <w:rsid w:val="006F2D79"/>
    <w:rsid w:val="006F314B"/>
    <w:rsid w:val="006F32BE"/>
    <w:rsid w:val="006F3363"/>
    <w:rsid w:val="006F3566"/>
    <w:rsid w:val="006F3791"/>
    <w:rsid w:val="006F3CE6"/>
    <w:rsid w:val="006F3CF7"/>
    <w:rsid w:val="006F3D8A"/>
    <w:rsid w:val="006F407B"/>
    <w:rsid w:val="006F4259"/>
    <w:rsid w:val="006F4920"/>
    <w:rsid w:val="006F4B80"/>
    <w:rsid w:val="006F5137"/>
    <w:rsid w:val="006F51EB"/>
    <w:rsid w:val="006F52E3"/>
    <w:rsid w:val="006F54BF"/>
    <w:rsid w:val="006F56D1"/>
    <w:rsid w:val="006F5A19"/>
    <w:rsid w:val="006F5A6C"/>
    <w:rsid w:val="006F5BD6"/>
    <w:rsid w:val="006F5F3D"/>
    <w:rsid w:val="006F632E"/>
    <w:rsid w:val="006F762A"/>
    <w:rsid w:val="006F7740"/>
    <w:rsid w:val="006F77AC"/>
    <w:rsid w:val="006F7FB8"/>
    <w:rsid w:val="006F7FCE"/>
    <w:rsid w:val="007000FC"/>
    <w:rsid w:val="0070021B"/>
    <w:rsid w:val="00700226"/>
    <w:rsid w:val="0070071A"/>
    <w:rsid w:val="00700A20"/>
    <w:rsid w:val="00700A97"/>
    <w:rsid w:val="00700B18"/>
    <w:rsid w:val="00700C77"/>
    <w:rsid w:val="00700CEF"/>
    <w:rsid w:val="00700EEE"/>
    <w:rsid w:val="00700F72"/>
    <w:rsid w:val="00701020"/>
    <w:rsid w:val="00701258"/>
    <w:rsid w:val="007013FA"/>
    <w:rsid w:val="00701A5F"/>
    <w:rsid w:val="0070256D"/>
    <w:rsid w:val="0070261B"/>
    <w:rsid w:val="0070262B"/>
    <w:rsid w:val="0070270B"/>
    <w:rsid w:val="00702CC4"/>
    <w:rsid w:val="00702D6C"/>
    <w:rsid w:val="00703399"/>
    <w:rsid w:val="0070349D"/>
    <w:rsid w:val="00703A58"/>
    <w:rsid w:val="00703C10"/>
    <w:rsid w:val="00703CB8"/>
    <w:rsid w:val="00703CDB"/>
    <w:rsid w:val="0070404A"/>
    <w:rsid w:val="0070414B"/>
    <w:rsid w:val="00704167"/>
    <w:rsid w:val="0070465F"/>
    <w:rsid w:val="00704A58"/>
    <w:rsid w:val="00704B47"/>
    <w:rsid w:val="00704F2E"/>
    <w:rsid w:val="00705378"/>
    <w:rsid w:val="0070544D"/>
    <w:rsid w:val="00705AEB"/>
    <w:rsid w:val="00705B75"/>
    <w:rsid w:val="00705BA5"/>
    <w:rsid w:val="00705F85"/>
    <w:rsid w:val="00706430"/>
    <w:rsid w:val="00706478"/>
    <w:rsid w:val="0070663B"/>
    <w:rsid w:val="00706666"/>
    <w:rsid w:val="0070673C"/>
    <w:rsid w:val="00706AC8"/>
    <w:rsid w:val="00706B93"/>
    <w:rsid w:val="00706D40"/>
    <w:rsid w:val="007071A4"/>
    <w:rsid w:val="00707206"/>
    <w:rsid w:val="00707345"/>
    <w:rsid w:val="0070745E"/>
    <w:rsid w:val="00707649"/>
    <w:rsid w:val="0070771F"/>
    <w:rsid w:val="007079DB"/>
    <w:rsid w:val="00707B01"/>
    <w:rsid w:val="00707BED"/>
    <w:rsid w:val="00707CC6"/>
    <w:rsid w:val="00707CE9"/>
    <w:rsid w:val="00707F0A"/>
    <w:rsid w:val="00710364"/>
    <w:rsid w:val="007105CB"/>
    <w:rsid w:val="007106FE"/>
    <w:rsid w:val="0071071B"/>
    <w:rsid w:val="0071085A"/>
    <w:rsid w:val="00710A78"/>
    <w:rsid w:val="00710D54"/>
    <w:rsid w:val="00710ECA"/>
    <w:rsid w:val="00710EF9"/>
    <w:rsid w:val="00711822"/>
    <w:rsid w:val="007121F7"/>
    <w:rsid w:val="00712258"/>
    <w:rsid w:val="00712309"/>
    <w:rsid w:val="007123C0"/>
    <w:rsid w:val="007125FD"/>
    <w:rsid w:val="00712EBF"/>
    <w:rsid w:val="0071320D"/>
    <w:rsid w:val="007133BD"/>
    <w:rsid w:val="007134D3"/>
    <w:rsid w:val="007136AB"/>
    <w:rsid w:val="00713820"/>
    <w:rsid w:val="00713C1D"/>
    <w:rsid w:val="00714097"/>
    <w:rsid w:val="007143E6"/>
    <w:rsid w:val="0071447C"/>
    <w:rsid w:val="007146B8"/>
    <w:rsid w:val="007146CB"/>
    <w:rsid w:val="007148DC"/>
    <w:rsid w:val="00714BF4"/>
    <w:rsid w:val="00714DAA"/>
    <w:rsid w:val="007155CD"/>
    <w:rsid w:val="00715B0E"/>
    <w:rsid w:val="0071602C"/>
    <w:rsid w:val="007160A0"/>
    <w:rsid w:val="0071613F"/>
    <w:rsid w:val="0071616B"/>
    <w:rsid w:val="00716398"/>
    <w:rsid w:val="00716603"/>
    <w:rsid w:val="00716D75"/>
    <w:rsid w:val="00716E06"/>
    <w:rsid w:val="007172F5"/>
    <w:rsid w:val="00717767"/>
    <w:rsid w:val="007179C1"/>
    <w:rsid w:val="00717AA0"/>
    <w:rsid w:val="0072003D"/>
    <w:rsid w:val="00720117"/>
    <w:rsid w:val="00720129"/>
    <w:rsid w:val="007201B8"/>
    <w:rsid w:val="00720368"/>
    <w:rsid w:val="007208BB"/>
    <w:rsid w:val="00720A38"/>
    <w:rsid w:val="00720A83"/>
    <w:rsid w:val="00720D68"/>
    <w:rsid w:val="00720FFB"/>
    <w:rsid w:val="007211CD"/>
    <w:rsid w:val="007219CF"/>
    <w:rsid w:val="00721C59"/>
    <w:rsid w:val="00721EB1"/>
    <w:rsid w:val="00721FF2"/>
    <w:rsid w:val="00722095"/>
    <w:rsid w:val="00722302"/>
    <w:rsid w:val="007228D2"/>
    <w:rsid w:val="007228D9"/>
    <w:rsid w:val="00722A5F"/>
    <w:rsid w:val="0072302A"/>
    <w:rsid w:val="00723333"/>
    <w:rsid w:val="00723420"/>
    <w:rsid w:val="00723729"/>
    <w:rsid w:val="00723DCB"/>
    <w:rsid w:val="00723E0D"/>
    <w:rsid w:val="007240B8"/>
    <w:rsid w:val="00724253"/>
    <w:rsid w:val="00724BAF"/>
    <w:rsid w:val="00724D51"/>
    <w:rsid w:val="00724E64"/>
    <w:rsid w:val="00724EBA"/>
    <w:rsid w:val="00724F7E"/>
    <w:rsid w:val="0072529D"/>
    <w:rsid w:val="0072547A"/>
    <w:rsid w:val="00725C74"/>
    <w:rsid w:val="00725FF3"/>
    <w:rsid w:val="00726036"/>
    <w:rsid w:val="007265EF"/>
    <w:rsid w:val="007265F5"/>
    <w:rsid w:val="00726CDC"/>
    <w:rsid w:val="00726F6F"/>
    <w:rsid w:val="007275E9"/>
    <w:rsid w:val="00727B69"/>
    <w:rsid w:val="00727CCD"/>
    <w:rsid w:val="00727F42"/>
    <w:rsid w:val="00730113"/>
    <w:rsid w:val="007308A7"/>
    <w:rsid w:val="00730C6E"/>
    <w:rsid w:val="0073118A"/>
    <w:rsid w:val="00731425"/>
    <w:rsid w:val="007319A7"/>
    <w:rsid w:val="00731F1F"/>
    <w:rsid w:val="007321AA"/>
    <w:rsid w:val="00732247"/>
    <w:rsid w:val="00732456"/>
    <w:rsid w:val="00732631"/>
    <w:rsid w:val="007326CC"/>
    <w:rsid w:val="007328D7"/>
    <w:rsid w:val="007329AB"/>
    <w:rsid w:val="00732A2C"/>
    <w:rsid w:val="00732BCE"/>
    <w:rsid w:val="0073305A"/>
    <w:rsid w:val="00733076"/>
    <w:rsid w:val="007330BF"/>
    <w:rsid w:val="00733804"/>
    <w:rsid w:val="00733986"/>
    <w:rsid w:val="007342ED"/>
    <w:rsid w:val="0073459A"/>
    <w:rsid w:val="0073468C"/>
    <w:rsid w:val="007350D8"/>
    <w:rsid w:val="00735133"/>
    <w:rsid w:val="00735893"/>
    <w:rsid w:val="0073590E"/>
    <w:rsid w:val="00735B56"/>
    <w:rsid w:val="00736117"/>
    <w:rsid w:val="007363C1"/>
    <w:rsid w:val="0073662B"/>
    <w:rsid w:val="00736E15"/>
    <w:rsid w:val="007374C8"/>
    <w:rsid w:val="007378BF"/>
    <w:rsid w:val="00737AAF"/>
    <w:rsid w:val="007404EE"/>
    <w:rsid w:val="00740CC2"/>
    <w:rsid w:val="00740CC4"/>
    <w:rsid w:val="00740EAF"/>
    <w:rsid w:val="00740EBA"/>
    <w:rsid w:val="0074100F"/>
    <w:rsid w:val="00741A23"/>
    <w:rsid w:val="00741DAD"/>
    <w:rsid w:val="00742170"/>
    <w:rsid w:val="007422AC"/>
    <w:rsid w:val="00742967"/>
    <w:rsid w:val="007429E0"/>
    <w:rsid w:val="00742BE9"/>
    <w:rsid w:val="0074323E"/>
    <w:rsid w:val="007432A4"/>
    <w:rsid w:val="0074361B"/>
    <w:rsid w:val="0074362B"/>
    <w:rsid w:val="00743BD4"/>
    <w:rsid w:val="00744042"/>
    <w:rsid w:val="00744051"/>
    <w:rsid w:val="007444A5"/>
    <w:rsid w:val="007444D0"/>
    <w:rsid w:val="00744E5C"/>
    <w:rsid w:val="00745170"/>
    <w:rsid w:val="007451C6"/>
    <w:rsid w:val="007458B0"/>
    <w:rsid w:val="00745B44"/>
    <w:rsid w:val="00745B64"/>
    <w:rsid w:val="00745C34"/>
    <w:rsid w:val="0074605D"/>
    <w:rsid w:val="00746133"/>
    <w:rsid w:val="007461F7"/>
    <w:rsid w:val="007463C5"/>
    <w:rsid w:val="00746465"/>
    <w:rsid w:val="007465D6"/>
    <w:rsid w:val="00746729"/>
    <w:rsid w:val="00746C2E"/>
    <w:rsid w:val="00746DB4"/>
    <w:rsid w:val="007473BF"/>
    <w:rsid w:val="007474E5"/>
    <w:rsid w:val="007475B3"/>
    <w:rsid w:val="007476C0"/>
    <w:rsid w:val="007476EF"/>
    <w:rsid w:val="00747877"/>
    <w:rsid w:val="007479A9"/>
    <w:rsid w:val="00747A5F"/>
    <w:rsid w:val="00747E90"/>
    <w:rsid w:val="00750121"/>
    <w:rsid w:val="007501A7"/>
    <w:rsid w:val="007502D1"/>
    <w:rsid w:val="00750604"/>
    <w:rsid w:val="007508EA"/>
    <w:rsid w:val="00751894"/>
    <w:rsid w:val="00751EB6"/>
    <w:rsid w:val="00752B57"/>
    <w:rsid w:val="00752F18"/>
    <w:rsid w:val="0075308B"/>
    <w:rsid w:val="007532AA"/>
    <w:rsid w:val="00753772"/>
    <w:rsid w:val="0075396F"/>
    <w:rsid w:val="00753FA0"/>
    <w:rsid w:val="0075428A"/>
    <w:rsid w:val="00754394"/>
    <w:rsid w:val="0075448F"/>
    <w:rsid w:val="007546A6"/>
    <w:rsid w:val="0075481B"/>
    <w:rsid w:val="00754968"/>
    <w:rsid w:val="00754CE5"/>
    <w:rsid w:val="00754F6E"/>
    <w:rsid w:val="007550F1"/>
    <w:rsid w:val="00755D34"/>
    <w:rsid w:val="00755D39"/>
    <w:rsid w:val="00755EDC"/>
    <w:rsid w:val="00755FEC"/>
    <w:rsid w:val="00756078"/>
    <w:rsid w:val="007561C7"/>
    <w:rsid w:val="007564BB"/>
    <w:rsid w:val="00756C66"/>
    <w:rsid w:val="007571ED"/>
    <w:rsid w:val="007576C8"/>
    <w:rsid w:val="00757D4F"/>
    <w:rsid w:val="00760344"/>
    <w:rsid w:val="00760392"/>
    <w:rsid w:val="00760516"/>
    <w:rsid w:val="00760745"/>
    <w:rsid w:val="00760AFC"/>
    <w:rsid w:val="0076104B"/>
    <w:rsid w:val="007613F6"/>
    <w:rsid w:val="00761764"/>
    <w:rsid w:val="00761862"/>
    <w:rsid w:val="00761CEB"/>
    <w:rsid w:val="00761F1E"/>
    <w:rsid w:val="00761F6A"/>
    <w:rsid w:val="007620C2"/>
    <w:rsid w:val="007627BB"/>
    <w:rsid w:val="00762B6E"/>
    <w:rsid w:val="00762CCA"/>
    <w:rsid w:val="00762F21"/>
    <w:rsid w:val="00763008"/>
    <w:rsid w:val="00763516"/>
    <w:rsid w:val="007635F8"/>
    <w:rsid w:val="00763B0A"/>
    <w:rsid w:val="00763CD0"/>
    <w:rsid w:val="00763D18"/>
    <w:rsid w:val="00763E26"/>
    <w:rsid w:val="0076401C"/>
    <w:rsid w:val="0076427D"/>
    <w:rsid w:val="0076431C"/>
    <w:rsid w:val="0076496B"/>
    <w:rsid w:val="00764A63"/>
    <w:rsid w:val="00764AB2"/>
    <w:rsid w:val="007654E2"/>
    <w:rsid w:val="007659C3"/>
    <w:rsid w:val="00765ADF"/>
    <w:rsid w:val="00765CAB"/>
    <w:rsid w:val="00765CE8"/>
    <w:rsid w:val="00766131"/>
    <w:rsid w:val="00766352"/>
    <w:rsid w:val="007665E3"/>
    <w:rsid w:val="00766647"/>
    <w:rsid w:val="00766B5D"/>
    <w:rsid w:val="00767065"/>
    <w:rsid w:val="00767483"/>
    <w:rsid w:val="00767899"/>
    <w:rsid w:val="007678A0"/>
    <w:rsid w:val="00767D05"/>
    <w:rsid w:val="00770111"/>
    <w:rsid w:val="0077020B"/>
    <w:rsid w:val="007702E4"/>
    <w:rsid w:val="00770377"/>
    <w:rsid w:val="00770674"/>
    <w:rsid w:val="007707B8"/>
    <w:rsid w:val="00770923"/>
    <w:rsid w:val="00770AB8"/>
    <w:rsid w:val="00770E96"/>
    <w:rsid w:val="0077114B"/>
    <w:rsid w:val="007713EB"/>
    <w:rsid w:val="007715EC"/>
    <w:rsid w:val="007716EC"/>
    <w:rsid w:val="007717C9"/>
    <w:rsid w:val="0077182A"/>
    <w:rsid w:val="00771A64"/>
    <w:rsid w:val="00772208"/>
    <w:rsid w:val="0077282F"/>
    <w:rsid w:val="00772A59"/>
    <w:rsid w:val="00773067"/>
    <w:rsid w:val="0077326D"/>
    <w:rsid w:val="007732E1"/>
    <w:rsid w:val="007734D8"/>
    <w:rsid w:val="007736F3"/>
    <w:rsid w:val="007740DF"/>
    <w:rsid w:val="00774179"/>
    <w:rsid w:val="007747AE"/>
    <w:rsid w:val="00774D31"/>
    <w:rsid w:val="00774F89"/>
    <w:rsid w:val="00775422"/>
    <w:rsid w:val="007756CA"/>
    <w:rsid w:val="007757F1"/>
    <w:rsid w:val="00775EA9"/>
    <w:rsid w:val="00775FB2"/>
    <w:rsid w:val="007760B7"/>
    <w:rsid w:val="0077642A"/>
    <w:rsid w:val="007765C0"/>
    <w:rsid w:val="007767A4"/>
    <w:rsid w:val="00776948"/>
    <w:rsid w:val="007769CC"/>
    <w:rsid w:val="007774D5"/>
    <w:rsid w:val="00777924"/>
    <w:rsid w:val="00777D1E"/>
    <w:rsid w:val="00777F00"/>
    <w:rsid w:val="00777F5F"/>
    <w:rsid w:val="00777FC9"/>
    <w:rsid w:val="0078019B"/>
    <w:rsid w:val="00780A12"/>
    <w:rsid w:val="00780BE4"/>
    <w:rsid w:val="00780D86"/>
    <w:rsid w:val="00780EFF"/>
    <w:rsid w:val="0078103B"/>
    <w:rsid w:val="00781105"/>
    <w:rsid w:val="007813B8"/>
    <w:rsid w:val="0078153C"/>
    <w:rsid w:val="0078170A"/>
    <w:rsid w:val="007819D0"/>
    <w:rsid w:val="00781AF9"/>
    <w:rsid w:val="00781E88"/>
    <w:rsid w:val="00781F09"/>
    <w:rsid w:val="00782060"/>
    <w:rsid w:val="007821D2"/>
    <w:rsid w:val="00782227"/>
    <w:rsid w:val="007826C7"/>
    <w:rsid w:val="0078293D"/>
    <w:rsid w:val="00782A7D"/>
    <w:rsid w:val="00782B77"/>
    <w:rsid w:val="00782BD6"/>
    <w:rsid w:val="00782C52"/>
    <w:rsid w:val="007830BA"/>
    <w:rsid w:val="007834C7"/>
    <w:rsid w:val="007836D7"/>
    <w:rsid w:val="00783E80"/>
    <w:rsid w:val="00783EA2"/>
    <w:rsid w:val="00783FB4"/>
    <w:rsid w:val="00784830"/>
    <w:rsid w:val="0078540B"/>
    <w:rsid w:val="00785A68"/>
    <w:rsid w:val="00785E2F"/>
    <w:rsid w:val="00785E62"/>
    <w:rsid w:val="00785EB8"/>
    <w:rsid w:val="00785F31"/>
    <w:rsid w:val="00786036"/>
    <w:rsid w:val="0078640E"/>
    <w:rsid w:val="0078648B"/>
    <w:rsid w:val="0078650D"/>
    <w:rsid w:val="0078651A"/>
    <w:rsid w:val="0078653D"/>
    <w:rsid w:val="00786D01"/>
    <w:rsid w:val="00786D21"/>
    <w:rsid w:val="0078728B"/>
    <w:rsid w:val="0078739D"/>
    <w:rsid w:val="0078769C"/>
    <w:rsid w:val="00787D92"/>
    <w:rsid w:val="00787E64"/>
    <w:rsid w:val="00787E6A"/>
    <w:rsid w:val="0079036C"/>
    <w:rsid w:val="00790406"/>
    <w:rsid w:val="00790B6C"/>
    <w:rsid w:val="00790C56"/>
    <w:rsid w:val="0079141B"/>
    <w:rsid w:val="00791593"/>
    <w:rsid w:val="00791660"/>
    <w:rsid w:val="0079174F"/>
    <w:rsid w:val="00792045"/>
    <w:rsid w:val="00792242"/>
    <w:rsid w:val="00792541"/>
    <w:rsid w:val="00792CFF"/>
    <w:rsid w:val="007930AC"/>
    <w:rsid w:val="007931FA"/>
    <w:rsid w:val="00793250"/>
    <w:rsid w:val="0079343C"/>
    <w:rsid w:val="0079344C"/>
    <w:rsid w:val="00793495"/>
    <w:rsid w:val="0079366C"/>
    <w:rsid w:val="0079372C"/>
    <w:rsid w:val="00793C93"/>
    <w:rsid w:val="00793F25"/>
    <w:rsid w:val="0079411D"/>
    <w:rsid w:val="0079471E"/>
    <w:rsid w:val="00794779"/>
    <w:rsid w:val="00794CB8"/>
    <w:rsid w:val="00794D25"/>
    <w:rsid w:val="00794FC7"/>
    <w:rsid w:val="0079524D"/>
    <w:rsid w:val="0079533C"/>
    <w:rsid w:val="007954A0"/>
    <w:rsid w:val="00795618"/>
    <w:rsid w:val="00795927"/>
    <w:rsid w:val="00795ABA"/>
    <w:rsid w:val="00795EB5"/>
    <w:rsid w:val="00795FF2"/>
    <w:rsid w:val="007964DE"/>
    <w:rsid w:val="00796687"/>
    <w:rsid w:val="007969D9"/>
    <w:rsid w:val="00796ECC"/>
    <w:rsid w:val="0079718B"/>
    <w:rsid w:val="00797511"/>
    <w:rsid w:val="007976E4"/>
    <w:rsid w:val="007A0006"/>
    <w:rsid w:val="007A01FA"/>
    <w:rsid w:val="007A0208"/>
    <w:rsid w:val="007A02B6"/>
    <w:rsid w:val="007A0349"/>
    <w:rsid w:val="007A03F2"/>
    <w:rsid w:val="007A06A2"/>
    <w:rsid w:val="007A083D"/>
    <w:rsid w:val="007A0F39"/>
    <w:rsid w:val="007A1752"/>
    <w:rsid w:val="007A19E4"/>
    <w:rsid w:val="007A1CE8"/>
    <w:rsid w:val="007A209B"/>
    <w:rsid w:val="007A2385"/>
    <w:rsid w:val="007A2664"/>
    <w:rsid w:val="007A281F"/>
    <w:rsid w:val="007A2AFD"/>
    <w:rsid w:val="007A2BBB"/>
    <w:rsid w:val="007A31A5"/>
    <w:rsid w:val="007A337A"/>
    <w:rsid w:val="007A33E3"/>
    <w:rsid w:val="007A4230"/>
    <w:rsid w:val="007A44A4"/>
    <w:rsid w:val="007A4606"/>
    <w:rsid w:val="007A48C9"/>
    <w:rsid w:val="007A494A"/>
    <w:rsid w:val="007A4A28"/>
    <w:rsid w:val="007A5015"/>
    <w:rsid w:val="007A5031"/>
    <w:rsid w:val="007A515E"/>
    <w:rsid w:val="007A52A0"/>
    <w:rsid w:val="007A5606"/>
    <w:rsid w:val="007A5AB5"/>
    <w:rsid w:val="007A605B"/>
    <w:rsid w:val="007A63C8"/>
    <w:rsid w:val="007A6420"/>
    <w:rsid w:val="007A6941"/>
    <w:rsid w:val="007A6A61"/>
    <w:rsid w:val="007A6D10"/>
    <w:rsid w:val="007A6EDA"/>
    <w:rsid w:val="007A747B"/>
    <w:rsid w:val="007A79E7"/>
    <w:rsid w:val="007A7C35"/>
    <w:rsid w:val="007A7E40"/>
    <w:rsid w:val="007A7E95"/>
    <w:rsid w:val="007A7FA3"/>
    <w:rsid w:val="007B03C2"/>
    <w:rsid w:val="007B03F1"/>
    <w:rsid w:val="007B0509"/>
    <w:rsid w:val="007B059F"/>
    <w:rsid w:val="007B0637"/>
    <w:rsid w:val="007B09D1"/>
    <w:rsid w:val="007B0B44"/>
    <w:rsid w:val="007B0EFD"/>
    <w:rsid w:val="007B1588"/>
    <w:rsid w:val="007B15D9"/>
    <w:rsid w:val="007B188C"/>
    <w:rsid w:val="007B1AFA"/>
    <w:rsid w:val="007B1D12"/>
    <w:rsid w:val="007B1D34"/>
    <w:rsid w:val="007B23A8"/>
    <w:rsid w:val="007B2A56"/>
    <w:rsid w:val="007B2FAE"/>
    <w:rsid w:val="007B31DD"/>
    <w:rsid w:val="007B330E"/>
    <w:rsid w:val="007B3502"/>
    <w:rsid w:val="007B382F"/>
    <w:rsid w:val="007B388B"/>
    <w:rsid w:val="007B390B"/>
    <w:rsid w:val="007B3965"/>
    <w:rsid w:val="007B3979"/>
    <w:rsid w:val="007B3C6A"/>
    <w:rsid w:val="007B3E8C"/>
    <w:rsid w:val="007B3FA2"/>
    <w:rsid w:val="007B4279"/>
    <w:rsid w:val="007B4416"/>
    <w:rsid w:val="007B47AC"/>
    <w:rsid w:val="007B4859"/>
    <w:rsid w:val="007B4869"/>
    <w:rsid w:val="007B4B91"/>
    <w:rsid w:val="007B4C2E"/>
    <w:rsid w:val="007B4CDA"/>
    <w:rsid w:val="007B4D74"/>
    <w:rsid w:val="007B4E51"/>
    <w:rsid w:val="007B513E"/>
    <w:rsid w:val="007B5406"/>
    <w:rsid w:val="007B567F"/>
    <w:rsid w:val="007B58C0"/>
    <w:rsid w:val="007B5E9B"/>
    <w:rsid w:val="007B5EA9"/>
    <w:rsid w:val="007B6107"/>
    <w:rsid w:val="007B6108"/>
    <w:rsid w:val="007B6463"/>
    <w:rsid w:val="007B6705"/>
    <w:rsid w:val="007B6967"/>
    <w:rsid w:val="007B69C7"/>
    <w:rsid w:val="007B762B"/>
    <w:rsid w:val="007B7A95"/>
    <w:rsid w:val="007B7BD7"/>
    <w:rsid w:val="007B7DF4"/>
    <w:rsid w:val="007B7E90"/>
    <w:rsid w:val="007B7ED0"/>
    <w:rsid w:val="007C0862"/>
    <w:rsid w:val="007C0A9D"/>
    <w:rsid w:val="007C0E32"/>
    <w:rsid w:val="007C108D"/>
    <w:rsid w:val="007C10D9"/>
    <w:rsid w:val="007C14EC"/>
    <w:rsid w:val="007C17D5"/>
    <w:rsid w:val="007C1B42"/>
    <w:rsid w:val="007C1C62"/>
    <w:rsid w:val="007C1D06"/>
    <w:rsid w:val="007C2299"/>
    <w:rsid w:val="007C35F8"/>
    <w:rsid w:val="007C36AF"/>
    <w:rsid w:val="007C3910"/>
    <w:rsid w:val="007C3BFB"/>
    <w:rsid w:val="007C4049"/>
    <w:rsid w:val="007C418E"/>
    <w:rsid w:val="007C4443"/>
    <w:rsid w:val="007C4637"/>
    <w:rsid w:val="007C4C7A"/>
    <w:rsid w:val="007C5227"/>
    <w:rsid w:val="007C53DD"/>
    <w:rsid w:val="007C5528"/>
    <w:rsid w:val="007C56BA"/>
    <w:rsid w:val="007C5957"/>
    <w:rsid w:val="007C5D64"/>
    <w:rsid w:val="007C5E88"/>
    <w:rsid w:val="007C6454"/>
    <w:rsid w:val="007C6668"/>
    <w:rsid w:val="007C6895"/>
    <w:rsid w:val="007C6951"/>
    <w:rsid w:val="007C69B9"/>
    <w:rsid w:val="007C6A59"/>
    <w:rsid w:val="007C6D53"/>
    <w:rsid w:val="007C6F92"/>
    <w:rsid w:val="007C751F"/>
    <w:rsid w:val="007C794A"/>
    <w:rsid w:val="007C79AF"/>
    <w:rsid w:val="007C7DB6"/>
    <w:rsid w:val="007D01B1"/>
    <w:rsid w:val="007D0B5B"/>
    <w:rsid w:val="007D0D77"/>
    <w:rsid w:val="007D0E33"/>
    <w:rsid w:val="007D16F6"/>
    <w:rsid w:val="007D1818"/>
    <w:rsid w:val="007D1936"/>
    <w:rsid w:val="007D1B74"/>
    <w:rsid w:val="007D20A5"/>
    <w:rsid w:val="007D264F"/>
    <w:rsid w:val="007D26A0"/>
    <w:rsid w:val="007D2BAE"/>
    <w:rsid w:val="007D2D98"/>
    <w:rsid w:val="007D3003"/>
    <w:rsid w:val="007D34D6"/>
    <w:rsid w:val="007D4126"/>
    <w:rsid w:val="007D450E"/>
    <w:rsid w:val="007D45F2"/>
    <w:rsid w:val="007D4881"/>
    <w:rsid w:val="007D4903"/>
    <w:rsid w:val="007D4E46"/>
    <w:rsid w:val="007D52EF"/>
    <w:rsid w:val="007D532C"/>
    <w:rsid w:val="007D575C"/>
    <w:rsid w:val="007D5E41"/>
    <w:rsid w:val="007D66B4"/>
    <w:rsid w:val="007D66C7"/>
    <w:rsid w:val="007D6887"/>
    <w:rsid w:val="007D694E"/>
    <w:rsid w:val="007D6A1F"/>
    <w:rsid w:val="007D709B"/>
    <w:rsid w:val="007D722E"/>
    <w:rsid w:val="007D77D7"/>
    <w:rsid w:val="007D7AB5"/>
    <w:rsid w:val="007D7BF0"/>
    <w:rsid w:val="007D7D42"/>
    <w:rsid w:val="007D7E40"/>
    <w:rsid w:val="007E03D3"/>
    <w:rsid w:val="007E078D"/>
    <w:rsid w:val="007E07A1"/>
    <w:rsid w:val="007E07B8"/>
    <w:rsid w:val="007E0BA8"/>
    <w:rsid w:val="007E0C06"/>
    <w:rsid w:val="007E0E4D"/>
    <w:rsid w:val="007E0E5A"/>
    <w:rsid w:val="007E0E7D"/>
    <w:rsid w:val="007E0E90"/>
    <w:rsid w:val="007E1219"/>
    <w:rsid w:val="007E147B"/>
    <w:rsid w:val="007E1719"/>
    <w:rsid w:val="007E174C"/>
    <w:rsid w:val="007E1E62"/>
    <w:rsid w:val="007E20FE"/>
    <w:rsid w:val="007E21C8"/>
    <w:rsid w:val="007E255C"/>
    <w:rsid w:val="007E25C3"/>
    <w:rsid w:val="007E25FA"/>
    <w:rsid w:val="007E2601"/>
    <w:rsid w:val="007E2714"/>
    <w:rsid w:val="007E2B48"/>
    <w:rsid w:val="007E2B97"/>
    <w:rsid w:val="007E2C7C"/>
    <w:rsid w:val="007E2CD1"/>
    <w:rsid w:val="007E310F"/>
    <w:rsid w:val="007E31F2"/>
    <w:rsid w:val="007E32AA"/>
    <w:rsid w:val="007E3583"/>
    <w:rsid w:val="007E3DE5"/>
    <w:rsid w:val="007E3EF6"/>
    <w:rsid w:val="007E4115"/>
    <w:rsid w:val="007E413A"/>
    <w:rsid w:val="007E43F3"/>
    <w:rsid w:val="007E463C"/>
    <w:rsid w:val="007E46D3"/>
    <w:rsid w:val="007E49F0"/>
    <w:rsid w:val="007E4B19"/>
    <w:rsid w:val="007E50DB"/>
    <w:rsid w:val="007E5B74"/>
    <w:rsid w:val="007E5BCB"/>
    <w:rsid w:val="007E5F10"/>
    <w:rsid w:val="007E5F47"/>
    <w:rsid w:val="007E6383"/>
    <w:rsid w:val="007E7160"/>
    <w:rsid w:val="007E71DF"/>
    <w:rsid w:val="007E76F3"/>
    <w:rsid w:val="007E7A22"/>
    <w:rsid w:val="007E7DAC"/>
    <w:rsid w:val="007F0426"/>
    <w:rsid w:val="007F048C"/>
    <w:rsid w:val="007F0C19"/>
    <w:rsid w:val="007F1877"/>
    <w:rsid w:val="007F18DD"/>
    <w:rsid w:val="007F2237"/>
    <w:rsid w:val="007F226E"/>
    <w:rsid w:val="007F24A0"/>
    <w:rsid w:val="007F268A"/>
    <w:rsid w:val="007F279C"/>
    <w:rsid w:val="007F2E40"/>
    <w:rsid w:val="007F2E9B"/>
    <w:rsid w:val="007F2F1E"/>
    <w:rsid w:val="007F2F68"/>
    <w:rsid w:val="007F3506"/>
    <w:rsid w:val="007F3C71"/>
    <w:rsid w:val="007F3F85"/>
    <w:rsid w:val="007F3FA3"/>
    <w:rsid w:val="007F4281"/>
    <w:rsid w:val="007F45F2"/>
    <w:rsid w:val="007F45FD"/>
    <w:rsid w:val="007F4A02"/>
    <w:rsid w:val="007F4A5F"/>
    <w:rsid w:val="007F4F4D"/>
    <w:rsid w:val="007F5065"/>
    <w:rsid w:val="007F515A"/>
    <w:rsid w:val="007F522C"/>
    <w:rsid w:val="007F5428"/>
    <w:rsid w:val="007F55A2"/>
    <w:rsid w:val="007F5A97"/>
    <w:rsid w:val="007F5AFF"/>
    <w:rsid w:val="007F5D92"/>
    <w:rsid w:val="007F602B"/>
    <w:rsid w:val="007F60C6"/>
    <w:rsid w:val="007F651D"/>
    <w:rsid w:val="007F6685"/>
    <w:rsid w:val="007F6942"/>
    <w:rsid w:val="007F69F7"/>
    <w:rsid w:val="007F6B19"/>
    <w:rsid w:val="007F6DB0"/>
    <w:rsid w:val="007F70FA"/>
    <w:rsid w:val="007F74B2"/>
    <w:rsid w:val="007F75CE"/>
    <w:rsid w:val="007F77A6"/>
    <w:rsid w:val="007F785C"/>
    <w:rsid w:val="007F79A4"/>
    <w:rsid w:val="007F7B5F"/>
    <w:rsid w:val="007F7D2B"/>
    <w:rsid w:val="008000FC"/>
    <w:rsid w:val="008003B5"/>
    <w:rsid w:val="008005C4"/>
    <w:rsid w:val="00800AD7"/>
    <w:rsid w:val="00800BC3"/>
    <w:rsid w:val="00800D30"/>
    <w:rsid w:val="00800DDD"/>
    <w:rsid w:val="00800E2C"/>
    <w:rsid w:val="00801304"/>
    <w:rsid w:val="00801A23"/>
    <w:rsid w:val="00801A9F"/>
    <w:rsid w:val="00801E12"/>
    <w:rsid w:val="00801F77"/>
    <w:rsid w:val="00802121"/>
    <w:rsid w:val="0080249A"/>
    <w:rsid w:val="00802669"/>
    <w:rsid w:val="0080266B"/>
    <w:rsid w:val="00802995"/>
    <w:rsid w:val="00802D69"/>
    <w:rsid w:val="00802EF0"/>
    <w:rsid w:val="00803013"/>
    <w:rsid w:val="00803106"/>
    <w:rsid w:val="0080325B"/>
    <w:rsid w:val="00803497"/>
    <w:rsid w:val="008034B7"/>
    <w:rsid w:val="008038FD"/>
    <w:rsid w:val="00803AC4"/>
    <w:rsid w:val="00803C19"/>
    <w:rsid w:val="008043E9"/>
    <w:rsid w:val="008045D9"/>
    <w:rsid w:val="00804666"/>
    <w:rsid w:val="00804D7F"/>
    <w:rsid w:val="00804EE4"/>
    <w:rsid w:val="00805023"/>
    <w:rsid w:val="00805429"/>
    <w:rsid w:val="00805511"/>
    <w:rsid w:val="00805835"/>
    <w:rsid w:val="00805FF1"/>
    <w:rsid w:val="008061B7"/>
    <w:rsid w:val="00806456"/>
    <w:rsid w:val="00806764"/>
    <w:rsid w:val="0080686D"/>
    <w:rsid w:val="008068E7"/>
    <w:rsid w:val="00806A77"/>
    <w:rsid w:val="00806D39"/>
    <w:rsid w:val="00806FBF"/>
    <w:rsid w:val="00807051"/>
    <w:rsid w:val="0080740C"/>
    <w:rsid w:val="0080747D"/>
    <w:rsid w:val="008076DD"/>
    <w:rsid w:val="00807BCD"/>
    <w:rsid w:val="00807E02"/>
    <w:rsid w:val="00807E8C"/>
    <w:rsid w:val="0081011D"/>
    <w:rsid w:val="00810199"/>
    <w:rsid w:val="0081097F"/>
    <w:rsid w:val="00810AA6"/>
    <w:rsid w:val="008112C5"/>
    <w:rsid w:val="008112CD"/>
    <w:rsid w:val="00811368"/>
    <w:rsid w:val="00811BD7"/>
    <w:rsid w:val="00811BE1"/>
    <w:rsid w:val="00811E1F"/>
    <w:rsid w:val="008125DC"/>
    <w:rsid w:val="008126E5"/>
    <w:rsid w:val="00812707"/>
    <w:rsid w:val="00812834"/>
    <w:rsid w:val="008129E6"/>
    <w:rsid w:val="00813993"/>
    <w:rsid w:val="00813A86"/>
    <w:rsid w:val="00813B4B"/>
    <w:rsid w:val="00813FD6"/>
    <w:rsid w:val="008140C9"/>
    <w:rsid w:val="0081410C"/>
    <w:rsid w:val="0081449D"/>
    <w:rsid w:val="0081453B"/>
    <w:rsid w:val="0081454F"/>
    <w:rsid w:val="00814568"/>
    <w:rsid w:val="00814C56"/>
    <w:rsid w:val="00814D19"/>
    <w:rsid w:val="00814DAF"/>
    <w:rsid w:val="00814DBF"/>
    <w:rsid w:val="008150C8"/>
    <w:rsid w:val="008155E6"/>
    <w:rsid w:val="008156C9"/>
    <w:rsid w:val="008157DF"/>
    <w:rsid w:val="00815A15"/>
    <w:rsid w:val="00815A88"/>
    <w:rsid w:val="00815B90"/>
    <w:rsid w:val="00815E83"/>
    <w:rsid w:val="00816074"/>
    <w:rsid w:val="0081619B"/>
    <w:rsid w:val="008161F2"/>
    <w:rsid w:val="008162E7"/>
    <w:rsid w:val="008166E2"/>
    <w:rsid w:val="00816C66"/>
    <w:rsid w:val="00816FB7"/>
    <w:rsid w:val="00816FEE"/>
    <w:rsid w:val="0081709D"/>
    <w:rsid w:val="0081746A"/>
    <w:rsid w:val="00817634"/>
    <w:rsid w:val="0081768B"/>
    <w:rsid w:val="0081772B"/>
    <w:rsid w:val="00817C9D"/>
    <w:rsid w:val="00820228"/>
    <w:rsid w:val="00820876"/>
    <w:rsid w:val="00820AEB"/>
    <w:rsid w:val="00820AF5"/>
    <w:rsid w:val="00820BE6"/>
    <w:rsid w:val="00820C20"/>
    <w:rsid w:val="00820C54"/>
    <w:rsid w:val="00820CE1"/>
    <w:rsid w:val="00820F78"/>
    <w:rsid w:val="00820FD2"/>
    <w:rsid w:val="00821474"/>
    <w:rsid w:val="008214AD"/>
    <w:rsid w:val="00821532"/>
    <w:rsid w:val="00821571"/>
    <w:rsid w:val="00821BE4"/>
    <w:rsid w:val="00821C59"/>
    <w:rsid w:val="00821FB3"/>
    <w:rsid w:val="0082230E"/>
    <w:rsid w:val="008227C8"/>
    <w:rsid w:val="00822C30"/>
    <w:rsid w:val="008230F0"/>
    <w:rsid w:val="008235C6"/>
    <w:rsid w:val="008235DE"/>
    <w:rsid w:val="00823895"/>
    <w:rsid w:val="00823CC5"/>
    <w:rsid w:val="00823D31"/>
    <w:rsid w:val="00823E73"/>
    <w:rsid w:val="00824791"/>
    <w:rsid w:val="00824A49"/>
    <w:rsid w:val="00824ACA"/>
    <w:rsid w:val="00824B95"/>
    <w:rsid w:val="00824FB5"/>
    <w:rsid w:val="008259E7"/>
    <w:rsid w:val="00825D6A"/>
    <w:rsid w:val="0082600B"/>
    <w:rsid w:val="00826139"/>
    <w:rsid w:val="008261A6"/>
    <w:rsid w:val="008263E1"/>
    <w:rsid w:val="0082692D"/>
    <w:rsid w:val="00826A0F"/>
    <w:rsid w:val="00827106"/>
    <w:rsid w:val="008272C3"/>
    <w:rsid w:val="0082753B"/>
    <w:rsid w:val="00827607"/>
    <w:rsid w:val="0082767D"/>
    <w:rsid w:val="008277B3"/>
    <w:rsid w:val="0082788A"/>
    <w:rsid w:val="0082793D"/>
    <w:rsid w:val="00827A7E"/>
    <w:rsid w:val="00827ADD"/>
    <w:rsid w:val="00827EA2"/>
    <w:rsid w:val="008300E1"/>
    <w:rsid w:val="008303AB"/>
    <w:rsid w:val="00830561"/>
    <w:rsid w:val="00830691"/>
    <w:rsid w:val="008306C5"/>
    <w:rsid w:val="008306D2"/>
    <w:rsid w:val="00830D3A"/>
    <w:rsid w:val="008310A2"/>
    <w:rsid w:val="008310FF"/>
    <w:rsid w:val="0083115A"/>
    <w:rsid w:val="00831317"/>
    <w:rsid w:val="0083189E"/>
    <w:rsid w:val="008318E5"/>
    <w:rsid w:val="00832581"/>
    <w:rsid w:val="00832587"/>
    <w:rsid w:val="00832775"/>
    <w:rsid w:val="00832788"/>
    <w:rsid w:val="00832A69"/>
    <w:rsid w:val="00832B2B"/>
    <w:rsid w:val="00832C53"/>
    <w:rsid w:val="008331BD"/>
    <w:rsid w:val="00833319"/>
    <w:rsid w:val="008333CA"/>
    <w:rsid w:val="00833483"/>
    <w:rsid w:val="008337B0"/>
    <w:rsid w:val="00833866"/>
    <w:rsid w:val="008339AE"/>
    <w:rsid w:val="00833A74"/>
    <w:rsid w:val="00833B83"/>
    <w:rsid w:val="00833CE9"/>
    <w:rsid w:val="00833D40"/>
    <w:rsid w:val="0083450B"/>
    <w:rsid w:val="0083455F"/>
    <w:rsid w:val="00834595"/>
    <w:rsid w:val="008345F5"/>
    <w:rsid w:val="00834BE1"/>
    <w:rsid w:val="00834C4C"/>
    <w:rsid w:val="00834CD6"/>
    <w:rsid w:val="00834EF5"/>
    <w:rsid w:val="00834F42"/>
    <w:rsid w:val="008350EE"/>
    <w:rsid w:val="008352B5"/>
    <w:rsid w:val="008357D2"/>
    <w:rsid w:val="00835A61"/>
    <w:rsid w:val="0083608C"/>
    <w:rsid w:val="008363D4"/>
    <w:rsid w:val="00836545"/>
    <w:rsid w:val="00836CF5"/>
    <w:rsid w:val="00836D8F"/>
    <w:rsid w:val="00836EFA"/>
    <w:rsid w:val="00836F08"/>
    <w:rsid w:val="00837473"/>
    <w:rsid w:val="00837D99"/>
    <w:rsid w:val="00837DD7"/>
    <w:rsid w:val="00837FAF"/>
    <w:rsid w:val="00840072"/>
    <w:rsid w:val="0084021D"/>
    <w:rsid w:val="00840304"/>
    <w:rsid w:val="0084035C"/>
    <w:rsid w:val="008405A2"/>
    <w:rsid w:val="008409FF"/>
    <w:rsid w:val="00840CD9"/>
    <w:rsid w:val="00840CE3"/>
    <w:rsid w:val="00840F12"/>
    <w:rsid w:val="0084148E"/>
    <w:rsid w:val="00841CC8"/>
    <w:rsid w:val="00841CCD"/>
    <w:rsid w:val="00841F39"/>
    <w:rsid w:val="008420D1"/>
    <w:rsid w:val="008421EE"/>
    <w:rsid w:val="00842467"/>
    <w:rsid w:val="00842810"/>
    <w:rsid w:val="00842A41"/>
    <w:rsid w:val="00842BDC"/>
    <w:rsid w:val="00842F88"/>
    <w:rsid w:val="008435DD"/>
    <w:rsid w:val="00843BF4"/>
    <w:rsid w:val="00843DB5"/>
    <w:rsid w:val="00843E16"/>
    <w:rsid w:val="008440DC"/>
    <w:rsid w:val="0084417C"/>
    <w:rsid w:val="008446CB"/>
    <w:rsid w:val="0084488E"/>
    <w:rsid w:val="008448BB"/>
    <w:rsid w:val="00844C39"/>
    <w:rsid w:val="00844E02"/>
    <w:rsid w:val="00844F25"/>
    <w:rsid w:val="00845047"/>
    <w:rsid w:val="008452F5"/>
    <w:rsid w:val="00845482"/>
    <w:rsid w:val="008458EA"/>
    <w:rsid w:val="00845901"/>
    <w:rsid w:val="00845A91"/>
    <w:rsid w:val="00845C88"/>
    <w:rsid w:val="00845D68"/>
    <w:rsid w:val="00845DE5"/>
    <w:rsid w:val="0084639A"/>
    <w:rsid w:val="00846824"/>
    <w:rsid w:val="00846FE0"/>
    <w:rsid w:val="0084711A"/>
    <w:rsid w:val="0084739F"/>
    <w:rsid w:val="00850190"/>
    <w:rsid w:val="008504D0"/>
    <w:rsid w:val="00850513"/>
    <w:rsid w:val="0085052D"/>
    <w:rsid w:val="008506D2"/>
    <w:rsid w:val="008507BA"/>
    <w:rsid w:val="00850DB5"/>
    <w:rsid w:val="00850E25"/>
    <w:rsid w:val="00850E2E"/>
    <w:rsid w:val="00851D27"/>
    <w:rsid w:val="00851F2D"/>
    <w:rsid w:val="0085211C"/>
    <w:rsid w:val="00852389"/>
    <w:rsid w:val="00852766"/>
    <w:rsid w:val="00852E30"/>
    <w:rsid w:val="00852E79"/>
    <w:rsid w:val="00852FA7"/>
    <w:rsid w:val="0085326D"/>
    <w:rsid w:val="008532B8"/>
    <w:rsid w:val="00853499"/>
    <w:rsid w:val="0085362F"/>
    <w:rsid w:val="00853690"/>
    <w:rsid w:val="00853836"/>
    <w:rsid w:val="008538DA"/>
    <w:rsid w:val="00853A43"/>
    <w:rsid w:val="00853A5F"/>
    <w:rsid w:val="00853F0D"/>
    <w:rsid w:val="0085415E"/>
    <w:rsid w:val="00854A8D"/>
    <w:rsid w:val="00854CA1"/>
    <w:rsid w:val="0085504C"/>
    <w:rsid w:val="008555CA"/>
    <w:rsid w:val="008558ED"/>
    <w:rsid w:val="00855ABE"/>
    <w:rsid w:val="00855B0D"/>
    <w:rsid w:val="00855C39"/>
    <w:rsid w:val="00855F11"/>
    <w:rsid w:val="008563F7"/>
    <w:rsid w:val="008564AC"/>
    <w:rsid w:val="008565C7"/>
    <w:rsid w:val="0085673B"/>
    <w:rsid w:val="00857321"/>
    <w:rsid w:val="00857680"/>
    <w:rsid w:val="00857906"/>
    <w:rsid w:val="00857939"/>
    <w:rsid w:val="00857B81"/>
    <w:rsid w:val="00857BBC"/>
    <w:rsid w:val="00860433"/>
    <w:rsid w:val="00860645"/>
    <w:rsid w:val="008607EE"/>
    <w:rsid w:val="00860922"/>
    <w:rsid w:val="00860B66"/>
    <w:rsid w:val="00860C7A"/>
    <w:rsid w:val="008610CC"/>
    <w:rsid w:val="008612AD"/>
    <w:rsid w:val="008613A0"/>
    <w:rsid w:val="008619B4"/>
    <w:rsid w:val="00861C86"/>
    <w:rsid w:val="00861EFF"/>
    <w:rsid w:val="00862529"/>
    <w:rsid w:val="00862A63"/>
    <w:rsid w:val="00862D83"/>
    <w:rsid w:val="00862F78"/>
    <w:rsid w:val="0086318F"/>
    <w:rsid w:val="00863371"/>
    <w:rsid w:val="008635FD"/>
    <w:rsid w:val="0086363E"/>
    <w:rsid w:val="0086386A"/>
    <w:rsid w:val="00863889"/>
    <w:rsid w:val="008639D9"/>
    <w:rsid w:val="008644B0"/>
    <w:rsid w:val="0086487F"/>
    <w:rsid w:val="00864ABF"/>
    <w:rsid w:val="00864C33"/>
    <w:rsid w:val="00864D3F"/>
    <w:rsid w:val="00865016"/>
    <w:rsid w:val="00865286"/>
    <w:rsid w:val="0086539F"/>
    <w:rsid w:val="00865CBE"/>
    <w:rsid w:val="00865D3F"/>
    <w:rsid w:val="00865D78"/>
    <w:rsid w:val="0086613C"/>
    <w:rsid w:val="0086641A"/>
    <w:rsid w:val="00866456"/>
    <w:rsid w:val="00866674"/>
    <w:rsid w:val="0086672C"/>
    <w:rsid w:val="008667C5"/>
    <w:rsid w:val="008668F0"/>
    <w:rsid w:val="008672AA"/>
    <w:rsid w:val="00867385"/>
    <w:rsid w:val="00867455"/>
    <w:rsid w:val="008674FD"/>
    <w:rsid w:val="00867716"/>
    <w:rsid w:val="00867A33"/>
    <w:rsid w:val="00867BC6"/>
    <w:rsid w:val="00867C2E"/>
    <w:rsid w:val="00867E26"/>
    <w:rsid w:val="008704F4"/>
    <w:rsid w:val="008705EE"/>
    <w:rsid w:val="00870612"/>
    <w:rsid w:val="008707F5"/>
    <w:rsid w:val="0087087F"/>
    <w:rsid w:val="00870939"/>
    <w:rsid w:val="00870BA5"/>
    <w:rsid w:val="00870FDC"/>
    <w:rsid w:val="008715A2"/>
    <w:rsid w:val="00871680"/>
    <w:rsid w:val="00871A63"/>
    <w:rsid w:val="00871CBE"/>
    <w:rsid w:val="00871FD2"/>
    <w:rsid w:val="00872035"/>
    <w:rsid w:val="00872898"/>
    <w:rsid w:val="00872A31"/>
    <w:rsid w:val="00872EBB"/>
    <w:rsid w:val="0087319C"/>
    <w:rsid w:val="008731A7"/>
    <w:rsid w:val="008736B4"/>
    <w:rsid w:val="00873843"/>
    <w:rsid w:val="00873E9A"/>
    <w:rsid w:val="00873EF6"/>
    <w:rsid w:val="00873F45"/>
    <w:rsid w:val="00874408"/>
    <w:rsid w:val="0087452A"/>
    <w:rsid w:val="00874581"/>
    <w:rsid w:val="00874674"/>
    <w:rsid w:val="00874697"/>
    <w:rsid w:val="008746BD"/>
    <w:rsid w:val="00874800"/>
    <w:rsid w:val="008748D5"/>
    <w:rsid w:val="0087498B"/>
    <w:rsid w:val="00874DE7"/>
    <w:rsid w:val="00874F5F"/>
    <w:rsid w:val="008753A9"/>
    <w:rsid w:val="00875594"/>
    <w:rsid w:val="00875A7B"/>
    <w:rsid w:val="00875E1F"/>
    <w:rsid w:val="00875F6F"/>
    <w:rsid w:val="008761B7"/>
    <w:rsid w:val="008767F2"/>
    <w:rsid w:val="0087688A"/>
    <w:rsid w:val="00876DA7"/>
    <w:rsid w:val="00877032"/>
    <w:rsid w:val="0087710F"/>
    <w:rsid w:val="0087713D"/>
    <w:rsid w:val="00877598"/>
    <w:rsid w:val="00877E07"/>
    <w:rsid w:val="00880151"/>
    <w:rsid w:val="008807CB"/>
    <w:rsid w:val="0088096E"/>
    <w:rsid w:val="008811BC"/>
    <w:rsid w:val="0088122A"/>
    <w:rsid w:val="008812DA"/>
    <w:rsid w:val="00881759"/>
    <w:rsid w:val="00881944"/>
    <w:rsid w:val="008819A1"/>
    <w:rsid w:val="00882135"/>
    <w:rsid w:val="00882C44"/>
    <w:rsid w:val="00883709"/>
    <w:rsid w:val="00883762"/>
    <w:rsid w:val="00883802"/>
    <w:rsid w:val="00883853"/>
    <w:rsid w:val="00883943"/>
    <w:rsid w:val="00883E1B"/>
    <w:rsid w:val="00883FF0"/>
    <w:rsid w:val="00884337"/>
    <w:rsid w:val="00884A8C"/>
    <w:rsid w:val="00884CC7"/>
    <w:rsid w:val="00884E7E"/>
    <w:rsid w:val="00884F23"/>
    <w:rsid w:val="00885290"/>
    <w:rsid w:val="008859CF"/>
    <w:rsid w:val="00885BFF"/>
    <w:rsid w:val="00885D3E"/>
    <w:rsid w:val="00885DE2"/>
    <w:rsid w:val="0088618E"/>
    <w:rsid w:val="0088624F"/>
    <w:rsid w:val="0088682B"/>
    <w:rsid w:val="00886934"/>
    <w:rsid w:val="0088697C"/>
    <w:rsid w:val="00886B25"/>
    <w:rsid w:val="00886CDF"/>
    <w:rsid w:val="00886D7E"/>
    <w:rsid w:val="00886E54"/>
    <w:rsid w:val="00887017"/>
    <w:rsid w:val="00887167"/>
    <w:rsid w:val="0088736B"/>
    <w:rsid w:val="008874D3"/>
    <w:rsid w:val="00887668"/>
    <w:rsid w:val="00887874"/>
    <w:rsid w:val="00887EBA"/>
    <w:rsid w:val="00887F47"/>
    <w:rsid w:val="00887F7B"/>
    <w:rsid w:val="00887F93"/>
    <w:rsid w:val="008900EA"/>
    <w:rsid w:val="0089025D"/>
    <w:rsid w:val="008903B8"/>
    <w:rsid w:val="00890819"/>
    <w:rsid w:val="00890895"/>
    <w:rsid w:val="00890A46"/>
    <w:rsid w:val="00890AC3"/>
    <w:rsid w:val="00890AFF"/>
    <w:rsid w:val="00890C21"/>
    <w:rsid w:val="00890C3A"/>
    <w:rsid w:val="00890C8F"/>
    <w:rsid w:val="00890CDF"/>
    <w:rsid w:val="008913F9"/>
    <w:rsid w:val="008915E9"/>
    <w:rsid w:val="00891677"/>
    <w:rsid w:val="008916DD"/>
    <w:rsid w:val="00891A35"/>
    <w:rsid w:val="00891A44"/>
    <w:rsid w:val="00891F9B"/>
    <w:rsid w:val="008924FF"/>
    <w:rsid w:val="00892771"/>
    <w:rsid w:val="00892EB1"/>
    <w:rsid w:val="00893269"/>
    <w:rsid w:val="008935C8"/>
    <w:rsid w:val="00893696"/>
    <w:rsid w:val="00893B26"/>
    <w:rsid w:val="00893D63"/>
    <w:rsid w:val="008940CB"/>
    <w:rsid w:val="008945C1"/>
    <w:rsid w:val="008945F4"/>
    <w:rsid w:val="0089477D"/>
    <w:rsid w:val="00894964"/>
    <w:rsid w:val="00894F63"/>
    <w:rsid w:val="00895197"/>
    <w:rsid w:val="0089530A"/>
    <w:rsid w:val="008954C1"/>
    <w:rsid w:val="008959C5"/>
    <w:rsid w:val="00895B2E"/>
    <w:rsid w:val="00895E16"/>
    <w:rsid w:val="00895F28"/>
    <w:rsid w:val="008964B1"/>
    <w:rsid w:val="008964F2"/>
    <w:rsid w:val="00896A80"/>
    <w:rsid w:val="00896BBF"/>
    <w:rsid w:val="00896EBD"/>
    <w:rsid w:val="00897137"/>
    <w:rsid w:val="00897420"/>
    <w:rsid w:val="00897ACD"/>
    <w:rsid w:val="008A0003"/>
    <w:rsid w:val="008A02FE"/>
    <w:rsid w:val="008A03DC"/>
    <w:rsid w:val="008A04A4"/>
    <w:rsid w:val="008A0541"/>
    <w:rsid w:val="008A058B"/>
    <w:rsid w:val="008A05AE"/>
    <w:rsid w:val="008A0878"/>
    <w:rsid w:val="008A08F3"/>
    <w:rsid w:val="008A0CAB"/>
    <w:rsid w:val="008A10F5"/>
    <w:rsid w:val="008A11B4"/>
    <w:rsid w:val="008A128C"/>
    <w:rsid w:val="008A132F"/>
    <w:rsid w:val="008A13A3"/>
    <w:rsid w:val="008A19C1"/>
    <w:rsid w:val="008A1AC7"/>
    <w:rsid w:val="008A2726"/>
    <w:rsid w:val="008A2DB1"/>
    <w:rsid w:val="008A2FA3"/>
    <w:rsid w:val="008A2FBF"/>
    <w:rsid w:val="008A3083"/>
    <w:rsid w:val="008A31CF"/>
    <w:rsid w:val="008A351C"/>
    <w:rsid w:val="008A3680"/>
    <w:rsid w:val="008A3F1F"/>
    <w:rsid w:val="008A40EA"/>
    <w:rsid w:val="008A452F"/>
    <w:rsid w:val="008A472B"/>
    <w:rsid w:val="008A4E9A"/>
    <w:rsid w:val="008A5070"/>
    <w:rsid w:val="008A57C1"/>
    <w:rsid w:val="008A5BAB"/>
    <w:rsid w:val="008A5D83"/>
    <w:rsid w:val="008A5E44"/>
    <w:rsid w:val="008A5FCC"/>
    <w:rsid w:val="008A6F62"/>
    <w:rsid w:val="008A725C"/>
    <w:rsid w:val="008A73EB"/>
    <w:rsid w:val="008A75F7"/>
    <w:rsid w:val="008A773C"/>
    <w:rsid w:val="008A7F84"/>
    <w:rsid w:val="008B0F4E"/>
    <w:rsid w:val="008B0FB7"/>
    <w:rsid w:val="008B14F3"/>
    <w:rsid w:val="008B1643"/>
    <w:rsid w:val="008B16A8"/>
    <w:rsid w:val="008B18FF"/>
    <w:rsid w:val="008B1CC6"/>
    <w:rsid w:val="008B2092"/>
    <w:rsid w:val="008B23CE"/>
    <w:rsid w:val="008B2527"/>
    <w:rsid w:val="008B27FD"/>
    <w:rsid w:val="008B2A98"/>
    <w:rsid w:val="008B2C51"/>
    <w:rsid w:val="008B3333"/>
    <w:rsid w:val="008B34AF"/>
    <w:rsid w:val="008B3690"/>
    <w:rsid w:val="008B4174"/>
    <w:rsid w:val="008B417A"/>
    <w:rsid w:val="008B4382"/>
    <w:rsid w:val="008B46B2"/>
    <w:rsid w:val="008B4893"/>
    <w:rsid w:val="008B4993"/>
    <w:rsid w:val="008B4B47"/>
    <w:rsid w:val="008B4D0A"/>
    <w:rsid w:val="008B4E0C"/>
    <w:rsid w:val="008B4E1B"/>
    <w:rsid w:val="008B4E30"/>
    <w:rsid w:val="008B543D"/>
    <w:rsid w:val="008B554C"/>
    <w:rsid w:val="008B5748"/>
    <w:rsid w:val="008B5973"/>
    <w:rsid w:val="008B5A58"/>
    <w:rsid w:val="008B6192"/>
    <w:rsid w:val="008B637B"/>
    <w:rsid w:val="008B681C"/>
    <w:rsid w:val="008B69BC"/>
    <w:rsid w:val="008B6B4E"/>
    <w:rsid w:val="008B6DC8"/>
    <w:rsid w:val="008B6E10"/>
    <w:rsid w:val="008B72DC"/>
    <w:rsid w:val="008B77E0"/>
    <w:rsid w:val="008B7DCD"/>
    <w:rsid w:val="008B7FBE"/>
    <w:rsid w:val="008C02D0"/>
    <w:rsid w:val="008C030B"/>
    <w:rsid w:val="008C0716"/>
    <w:rsid w:val="008C0846"/>
    <w:rsid w:val="008C0B4D"/>
    <w:rsid w:val="008C0C3D"/>
    <w:rsid w:val="008C1132"/>
    <w:rsid w:val="008C149B"/>
    <w:rsid w:val="008C1909"/>
    <w:rsid w:val="008C1CC3"/>
    <w:rsid w:val="008C1E21"/>
    <w:rsid w:val="008C1FF4"/>
    <w:rsid w:val="008C2011"/>
    <w:rsid w:val="008C201E"/>
    <w:rsid w:val="008C213F"/>
    <w:rsid w:val="008C2B70"/>
    <w:rsid w:val="008C2CBD"/>
    <w:rsid w:val="008C32E0"/>
    <w:rsid w:val="008C36EC"/>
    <w:rsid w:val="008C385B"/>
    <w:rsid w:val="008C3900"/>
    <w:rsid w:val="008C3965"/>
    <w:rsid w:val="008C3E04"/>
    <w:rsid w:val="008C486B"/>
    <w:rsid w:val="008C48B4"/>
    <w:rsid w:val="008C4C42"/>
    <w:rsid w:val="008C521E"/>
    <w:rsid w:val="008C56CD"/>
    <w:rsid w:val="008C5E14"/>
    <w:rsid w:val="008C5F1D"/>
    <w:rsid w:val="008C60B2"/>
    <w:rsid w:val="008C66B6"/>
    <w:rsid w:val="008C66E4"/>
    <w:rsid w:val="008C676A"/>
    <w:rsid w:val="008C69C5"/>
    <w:rsid w:val="008C6CF5"/>
    <w:rsid w:val="008C7317"/>
    <w:rsid w:val="008C75FB"/>
    <w:rsid w:val="008C79BF"/>
    <w:rsid w:val="008C79FB"/>
    <w:rsid w:val="008C7AB7"/>
    <w:rsid w:val="008C7C40"/>
    <w:rsid w:val="008C7CFD"/>
    <w:rsid w:val="008C7D08"/>
    <w:rsid w:val="008C7D82"/>
    <w:rsid w:val="008C7F12"/>
    <w:rsid w:val="008D0162"/>
    <w:rsid w:val="008D04EA"/>
    <w:rsid w:val="008D0733"/>
    <w:rsid w:val="008D074D"/>
    <w:rsid w:val="008D0892"/>
    <w:rsid w:val="008D0C7A"/>
    <w:rsid w:val="008D1142"/>
    <w:rsid w:val="008D14B2"/>
    <w:rsid w:val="008D1508"/>
    <w:rsid w:val="008D17BC"/>
    <w:rsid w:val="008D1921"/>
    <w:rsid w:val="008D1B9A"/>
    <w:rsid w:val="008D223C"/>
    <w:rsid w:val="008D278F"/>
    <w:rsid w:val="008D2838"/>
    <w:rsid w:val="008D2839"/>
    <w:rsid w:val="008D2DAE"/>
    <w:rsid w:val="008D2E30"/>
    <w:rsid w:val="008D2FA6"/>
    <w:rsid w:val="008D30B4"/>
    <w:rsid w:val="008D316A"/>
    <w:rsid w:val="008D31FA"/>
    <w:rsid w:val="008D3401"/>
    <w:rsid w:val="008D3662"/>
    <w:rsid w:val="008D3B83"/>
    <w:rsid w:val="008D3C82"/>
    <w:rsid w:val="008D3F65"/>
    <w:rsid w:val="008D402F"/>
    <w:rsid w:val="008D4171"/>
    <w:rsid w:val="008D42AE"/>
    <w:rsid w:val="008D42FA"/>
    <w:rsid w:val="008D4699"/>
    <w:rsid w:val="008D4802"/>
    <w:rsid w:val="008D4EA4"/>
    <w:rsid w:val="008D5241"/>
    <w:rsid w:val="008D56B5"/>
    <w:rsid w:val="008D5754"/>
    <w:rsid w:val="008D5952"/>
    <w:rsid w:val="008D5A2E"/>
    <w:rsid w:val="008D5AC5"/>
    <w:rsid w:val="008D5EC5"/>
    <w:rsid w:val="008D614A"/>
    <w:rsid w:val="008D67AE"/>
    <w:rsid w:val="008D6BF5"/>
    <w:rsid w:val="008D705B"/>
    <w:rsid w:val="008D74A5"/>
    <w:rsid w:val="008D7514"/>
    <w:rsid w:val="008D7B55"/>
    <w:rsid w:val="008D7E94"/>
    <w:rsid w:val="008D7F04"/>
    <w:rsid w:val="008E01CC"/>
    <w:rsid w:val="008E022F"/>
    <w:rsid w:val="008E03CA"/>
    <w:rsid w:val="008E0B7D"/>
    <w:rsid w:val="008E0EFB"/>
    <w:rsid w:val="008E113C"/>
    <w:rsid w:val="008E133B"/>
    <w:rsid w:val="008E15F5"/>
    <w:rsid w:val="008E19BE"/>
    <w:rsid w:val="008E1A76"/>
    <w:rsid w:val="008E1AC5"/>
    <w:rsid w:val="008E1B92"/>
    <w:rsid w:val="008E1EEA"/>
    <w:rsid w:val="008E1FB3"/>
    <w:rsid w:val="008E1FE1"/>
    <w:rsid w:val="008E20D4"/>
    <w:rsid w:val="008E2347"/>
    <w:rsid w:val="008E24FA"/>
    <w:rsid w:val="008E2610"/>
    <w:rsid w:val="008E282E"/>
    <w:rsid w:val="008E32FC"/>
    <w:rsid w:val="008E37DB"/>
    <w:rsid w:val="008E3865"/>
    <w:rsid w:val="008E3DA0"/>
    <w:rsid w:val="008E3EB8"/>
    <w:rsid w:val="008E3FBF"/>
    <w:rsid w:val="008E4077"/>
    <w:rsid w:val="008E4260"/>
    <w:rsid w:val="008E4497"/>
    <w:rsid w:val="008E44D7"/>
    <w:rsid w:val="008E4774"/>
    <w:rsid w:val="008E4F02"/>
    <w:rsid w:val="008E5226"/>
    <w:rsid w:val="008E5865"/>
    <w:rsid w:val="008E5888"/>
    <w:rsid w:val="008E5A8F"/>
    <w:rsid w:val="008E5B81"/>
    <w:rsid w:val="008E6079"/>
    <w:rsid w:val="008E609E"/>
    <w:rsid w:val="008E60E1"/>
    <w:rsid w:val="008E61D3"/>
    <w:rsid w:val="008E6501"/>
    <w:rsid w:val="008E65DC"/>
    <w:rsid w:val="008E6606"/>
    <w:rsid w:val="008E68DB"/>
    <w:rsid w:val="008E6A2E"/>
    <w:rsid w:val="008E6A43"/>
    <w:rsid w:val="008E716B"/>
    <w:rsid w:val="008E7560"/>
    <w:rsid w:val="008E7BD5"/>
    <w:rsid w:val="008E7C31"/>
    <w:rsid w:val="008E7F19"/>
    <w:rsid w:val="008F04BE"/>
    <w:rsid w:val="008F06F2"/>
    <w:rsid w:val="008F0CEE"/>
    <w:rsid w:val="008F0DC5"/>
    <w:rsid w:val="008F1016"/>
    <w:rsid w:val="008F11AC"/>
    <w:rsid w:val="008F15D5"/>
    <w:rsid w:val="008F168B"/>
    <w:rsid w:val="008F1A60"/>
    <w:rsid w:val="008F1E36"/>
    <w:rsid w:val="008F2404"/>
    <w:rsid w:val="008F2600"/>
    <w:rsid w:val="008F289D"/>
    <w:rsid w:val="008F2A1C"/>
    <w:rsid w:val="008F2C27"/>
    <w:rsid w:val="008F2CC7"/>
    <w:rsid w:val="008F2D8F"/>
    <w:rsid w:val="008F3435"/>
    <w:rsid w:val="008F346C"/>
    <w:rsid w:val="008F34D5"/>
    <w:rsid w:val="008F4131"/>
    <w:rsid w:val="008F43E9"/>
    <w:rsid w:val="008F442F"/>
    <w:rsid w:val="008F4760"/>
    <w:rsid w:val="008F4D0C"/>
    <w:rsid w:val="008F4D93"/>
    <w:rsid w:val="008F5023"/>
    <w:rsid w:val="008F541E"/>
    <w:rsid w:val="008F574F"/>
    <w:rsid w:val="008F5BC0"/>
    <w:rsid w:val="008F626E"/>
    <w:rsid w:val="008F673D"/>
    <w:rsid w:val="008F6CEC"/>
    <w:rsid w:val="008F6E5F"/>
    <w:rsid w:val="008F7147"/>
    <w:rsid w:val="008F7245"/>
    <w:rsid w:val="008F74E2"/>
    <w:rsid w:val="008F7982"/>
    <w:rsid w:val="008F7B5C"/>
    <w:rsid w:val="008F7C7C"/>
    <w:rsid w:val="008F7C9D"/>
    <w:rsid w:val="008F7E9A"/>
    <w:rsid w:val="0090010F"/>
    <w:rsid w:val="00900DAA"/>
    <w:rsid w:val="0090115D"/>
    <w:rsid w:val="0090142B"/>
    <w:rsid w:val="009019B4"/>
    <w:rsid w:val="00901E16"/>
    <w:rsid w:val="00901F0F"/>
    <w:rsid w:val="00901FF2"/>
    <w:rsid w:val="00902019"/>
    <w:rsid w:val="0090239B"/>
    <w:rsid w:val="0090245A"/>
    <w:rsid w:val="009026FF"/>
    <w:rsid w:val="00902777"/>
    <w:rsid w:val="009028D3"/>
    <w:rsid w:val="00902CC4"/>
    <w:rsid w:val="00902F0C"/>
    <w:rsid w:val="00903106"/>
    <w:rsid w:val="009031A0"/>
    <w:rsid w:val="009032D2"/>
    <w:rsid w:val="0090376D"/>
    <w:rsid w:val="00903C2F"/>
    <w:rsid w:val="00904069"/>
    <w:rsid w:val="009041AC"/>
    <w:rsid w:val="00904280"/>
    <w:rsid w:val="00904778"/>
    <w:rsid w:val="0090483B"/>
    <w:rsid w:val="00904961"/>
    <w:rsid w:val="00904978"/>
    <w:rsid w:val="00904B85"/>
    <w:rsid w:val="00904B9C"/>
    <w:rsid w:val="00904D94"/>
    <w:rsid w:val="00904F95"/>
    <w:rsid w:val="00905063"/>
    <w:rsid w:val="0090506A"/>
    <w:rsid w:val="009050D1"/>
    <w:rsid w:val="009054F4"/>
    <w:rsid w:val="009056E3"/>
    <w:rsid w:val="00905702"/>
    <w:rsid w:val="0090582F"/>
    <w:rsid w:val="009058FD"/>
    <w:rsid w:val="00905ACA"/>
    <w:rsid w:val="00905C74"/>
    <w:rsid w:val="00905E03"/>
    <w:rsid w:val="00906075"/>
    <w:rsid w:val="009065A5"/>
    <w:rsid w:val="0090699B"/>
    <w:rsid w:val="00907763"/>
    <w:rsid w:val="009079FF"/>
    <w:rsid w:val="00907AE6"/>
    <w:rsid w:val="0091011D"/>
    <w:rsid w:val="009102D5"/>
    <w:rsid w:val="009107D0"/>
    <w:rsid w:val="00910D42"/>
    <w:rsid w:val="009112B3"/>
    <w:rsid w:val="0091170A"/>
    <w:rsid w:val="00911A9B"/>
    <w:rsid w:val="00912251"/>
    <w:rsid w:val="00912910"/>
    <w:rsid w:val="00912E24"/>
    <w:rsid w:val="0091332A"/>
    <w:rsid w:val="00913843"/>
    <w:rsid w:val="00913C3F"/>
    <w:rsid w:val="00913CC4"/>
    <w:rsid w:val="00913FAE"/>
    <w:rsid w:val="00913FE1"/>
    <w:rsid w:val="009143C3"/>
    <w:rsid w:val="009146EB"/>
    <w:rsid w:val="009147FC"/>
    <w:rsid w:val="0091486E"/>
    <w:rsid w:val="009148EE"/>
    <w:rsid w:val="00914C33"/>
    <w:rsid w:val="00914E51"/>
    <w:rsid w:val="00915051"/>
    <w:rsid w:val="009150BC"/>
    <w:rsid w:val="009154AF"/>
    <w:rsid w:val="00915A73"/>
    <w:rsid w:val="00916189"/>
    <w:rsid w:val="0091622D"/>
    <w:rsid w:val="009169B7"/>
    <w:rsid w:val="00916B90"/>
    <w:rsid w:val="00916D1B"/>
    <w:rsid w:val="00916F20"/>
    <w:rsid w:val="0091719F"/>
    <w:rsid w:val="009173D8"/>
    <w:rsid w:val="00917514"/>
    <w:rsid w:val="009176F6"/>
    <w:rsid w:val="009177C5"/>
    <w:rsid w:val="00917832"/>
    <w:rsid w:val="00917CC3"/>
    <w:rsid w:val="009201FB"/>
    <w:rsid w:val="0092065C"/>
    <w:rsid w:val="0092070A"/>
    <w:rsid w:val="00920822"/>
    <w:rsid w:val="00920B07"/>
    <w:rsid w:val="00920B9A"/>
    <w:rsid w:val="00920EBD"/>
    <w:rsid w:val="0092199F"/>
    <w:rsid w:val="00921BDE"/>
    <w:rsid w:val="00921F41"/>
    <w:rsid w:val="00922029"/>
    <w:rsid w:val="0092208A"/>
    <w:rsid w:val="0092218E"/>
    <w:rsid w:val="00922225"/>
    <w:rsid w:val="00922330"/>
    <w:rsid w:val="0092264C"/>
    <w:rsid w:val="00922B91"/>
    <w:rsid w:val="00922DD7"/>
    <w:rsid w:val="00922F20"/>
    <w:rsid w:val="00923242"/>
    <w:rsid w:val="009234DC"/>
    <w:rsid w:val="00923754"/>
    <w:rsid w:val="009237AC"/>
    <w:rsid w:val="00923874"/>
    <w:rsid w:val="00923A3F"/>
    <w:rsid w:val="009240CA"/>
    <w:rsid w:val="0092434C"/>
    <w:rsid w:val="00924642"/>
    <w:rsid w:val="009246C9"/>
    <w:rsid w:val="00924AB6"/>
    <w:rsid w:val="00924AD0"/>
    <w:rsid w:val="0092501E"/>
    <w:rsid w:val="009250BB"/>
    <w:rsid w:val="00925222"/>
    <w:rsid w:val="009253CF"/>
    <w:rsid w:val="009255CD"/>
    <w:rsid w:val="00925746"/>
    <w:rsid w:val="00925B1C"/>
    <w:rsid w:val="0092609B"/>
    <w:rsid w:val="009263FC"/>
    <w:rsid w:val="00926A59"/>
    <w:rsid w:val="00926AF6"/>
    <w:rsid w:val="00926C38"/>
    <w:rsid w:val="0092701A"/>
    <w:rsid w:val="00927637"/>
    <w:rsid w:val="0092763A"/>
    <w:rsid w:val="0092777C"/>
    <w:rsid w:val="009277FE"/>
    <w:rsid w:val="0092795D"/>
    <w:rsid w:val="00927D0A"/>
    <w:rsid w:val="00927E00"/>
    <w:rsid w:val="0093031D"/>
    <w:rsid w:val="00930ADD"/>
    <w:rsid w:val="00930F4D"/>
    <w:rsid w:val="00931170"/>
    <w:rsid w:val="009311FD"/>
    <w:rsid w:val="009317F5"/>
    <w:rsid w:val="009318D3"/>
    <w:rsid w:val="00931A18"/>
    <w:rsid w:val="00931D20"/>
    <w:rsid w:val="00931D75"/>
    <w:rsid w:val="00931F04"/>
    <w:rsid w:val="0093243F"/>
    <w:rsid w:val="00932BB1"/>
    <w:rsid w:val="00932C8A"/>
    <w:rsid w:val="00932CB2"/>
    <w:rsid w:val="00932D52"/>
    <w:rsid w:val="00932E20"/>
    <w:rsid w:val="0093300D"/>
    <w:rsid w:val="00933440"/>
    <w:rsid w:val="0093349F"/>
    <w:rsid w:val="009334C3"/>
    <w:rsid w:val="0093351C"/>
    <w:rsid w:val="00934641"/>
    <w:rsid w:val="00934E36"/>
    <w:rsid w:val="00934F3A"/>
    <w:rsid w:val="0093502D"/>
    <w:rsid w:val="009350A2"/>
    <w:rsid w:val="00935229"/>
    <w:rsid w:val="00935432"/>
    <w:rsid w:val="009356F4"/>
    <w:rsid w:val="00935A3D"/>
    <w:rsid w:val="00936287"/>
    <w:rsid w:val="0093680B"/>
    <w:rsid w:val="00936F15"/>
    <w:rsid w:val="00936F3E"/>
    <w:rsid w:val="00936FAB"/>
    <w:rsid w:val="0093710E"/>
    <w:rsid w:val="009375DA"/>
    <w:rsid w:val="00937878"/>
    <w:rsid w:val="00937A4D"/>
    <w:rsid w:val="00937D8A"/>
    <w:rsid w:val="00937FA7"/>
    <w:rsid w:val="0094051E"/>
    <w:rsid w:val="00940521"/>
    <w:rsid w:val="00940B02"/>
    <w:rsid w:val="00940B24"/>
    <w:rsid w:val="00940B2B"/>
    <w:rsid w:val="00940C5A"/>
    <w:rsid w:val="00940E66"/>
    <w:rsid w:val="00940F6C"/>
    <w:rsid w:val="00940FEB"/>
    <w:rsid w:val="0094152F"/>
    <w:rsid w:val="00941639"/>
    <w:rsid w:val="0094164E"/>
    <w:rsid w:val="00941662"/>
    <w:rsid w:val="00941A5F"/>
    <w:rsid w:val="00942030"/>
    <w:rsid w:val="00942827"/>
    <w:rsid w:val="00943642"/>
    <w:rsid w:val="00943B61"/>
    <w:rsid w:val="00943D73"/>
    <w:rsid w:val="00943FA4"/>
    <w:rsid w:val="0094416F"/>
    <w:rsid w:val="009444C8"/>
    <w:rsid w:val="009447B7"/>
    <w:rsid w:val="00944CB5"/>
    <w:rsid w:val="00944E43"/>
    <w:rsid w:val="00945087"/>
    <w:rsid w:val="00945124"/>
    <w:rsid w:val="00945170"/>
    <w:rsid w:val="00945756"/>
    <w:rsid w:val="0094590E"/>
    <w:rsid w:val="00945BB6"/>
    <w:rsid w:val="00945C73"/>
    <w:rsid w:val="00945CD7"/>
    <w:rsid w:val="00945FE6"/>
    <w:rsid w:val="009463B2"/>
    <w:rsid w:val="009464F2"/>
    <w:rsid w:val="00946A86"/>
    <w:rsid w:val="00946EAF"/>
    <w:rsid w:val="009471DD"/>
    <w:rsid w:val="00947322"/>
    <w:rsid w:val="00947788"/>
    <w:rsid w:val="009479F5"/>
    <w:rsid w:val="00947A32"/>
    <w:rsid w:val="00947ACD"/>
    <w:rsid w:val="00947AF2"/>
    <w:rsid w:val="00947B65"/>
    <w:rsid w:val="00947E8F"/>
    <w:rsid w:val="009500F5"/>
    <w:rsid w:val="00950205"/>
    <w:rsid w:val="009503EF"/>
    <w:rsid w:val="00950BB9"/>
    <w:rsid w:val="00950BDE"/>
    <w:rsid w:val="0095121F"/>
    <w:rsid w:val="009516E4"/>
    <w:rsid w:val="0095180A"/>
    <w:rsid w:val="009519E5"/>
    <w:rsid w:val="00951A99"/>
    <w:rsid w:val="00951DA2"/>
    <w:rsid w:val="009523FE"/>
    <w:rsid w:val="0095246D"/>
    <w:rsid w:val="0095264B"/>
    <w:rsid w:val="00952698"/>
    <w:rsid w:val="00952820"/>
    <w:rsid w:val="00952985"/>
    <w:rsid w:val="00952DA4"/>
    <w:rsid w:val="009531E3"/>
    <w:rsid w:val="00953522"/>
    <w:rsid w:val="00953902"/>
    <w:rsid w:val="00953CCB"/>
    <w:rsid w:val="00953FA3"/>
    <w:rsid w:val="00953FB5"/>
    <w:rsid w:val="009542DF"/>
    <w:rsid w:val="009544A4"/>
    <w:rsid w:val="00954806"/>
    <w:rsid w:val="00954854"/>
    <w:rsid w:val="00954A68"/>
    <w:rsid w:val="00954ABC"/>
    <w:rsid w:val="00954C17"/>
    <w:rsid w:val="00954FE5"/>
    <w:rsid w:val="0095506E"/>
    <w:rsid w:val="0095540D"/>
    <w:rsid w:val="009554C9"/>
    <w:rsid w:val="009554D0"/>
    <w:rsid w:val="009557BF"/>
    <w:rsid w:val="00955B11"/>
    <w:rsid w:val="00955B4C"/>
    <w:rsid w:val="00955CB0"/>
    <w:rsid w:val="00955DF8"/>
    <w:rsid w:val="00956149"/>
    <w:rsid w:val="0095684A"/>
    <w:rsid w:val="00956934"/>
    <w:rsid w:val="00956949"/>
    <w:rsid w:val="0095719D"/>
    <w:rsid w:val="009574CC"/>
    <w:rsid w:val="00957E7B"/>
    <w:rsid w:val="00957F3D"/>
    <w:rsid w:val="009607E3"/>
    <w:rsid w:val="00960A44"/>
    <w:rsid w:val="00961170"/>
    <w:rsid w:val="009611A3"/>
    <w:rsid w:val="009618B3"/>
    <w:rsid w:val="00961A9C"/>
    <w:rsid w:val="00961AA7"/>
    <w:rsid w:val="00961B36"/>
    <w:rsid w:val="00961D04"/>
    <w:rsid w:val="0096285D"/>
    <w:rsid w:val="0096288A"/>
    <w:rsid w:val="00962E7D"/>
    <w:rsid w:val="00962F50"/>
    <w:rsid w:val="0096330D"/>
    <w:rsid w:val="009636D8"/>
    <w:rsid w:val="009636EE"/>
    <w:rsid w:val="009638FA"/>
    <w:rsid w:val="009638FC"/>
    <w:rsid w:val="00963D62"/>
    <w:rsid w:val="00964390"/>
    <w:rsid w:val="0096461E"/>
    <w:rsid w:val="00964C41"/>
    <w:rsid w:val="0096500D"/>
    <w:rsid w:val="00965200"/>
    <w:rsid w:val="00965394"/>
    <w:rsid w:val="0096555B"/>
    <w:rsid w:val="00965584"/>
    <w:rsid w:val="00965CCF"/>
    <w:rsid w:val="00965E3D"/>
    <w:rsid w:val="00966166"/>
    <w:rsid w:val="0096637D"/>
    <w:rsid w:val="009664C1"/>
    <w:rsid w:val="0096667B"/>
    <w:rsid w:val="00966802"/>
    <w:rsid w:val="00966DBF"/>
    <w:rsid w:val="009671DB"/>
    <w:rsid w:val="009672A8"/>
    <w:rsid w:val="00967A89"/>
    <w:rsid w:val="00967ABF"/>
    <w:rsid w:val="00967B5F"/>
    <w:rsid w:val="009701B5"/>
    <w:rsid w:val="009701C1"/>
    <w:rsid w:val="00970273"/>
    <w:rsid w:val="009706CF"/>
    <w:rsid w:val="00970AA3"/>
    <w:rsid w:val="00970B38"/>
    <w:rsid w:val="00970B93"/>
    <w:rsid w:val="00970BAD"/>
    <w:rsid w:val="00970DD2"/>
    <w:rsid w:val="00971288"/>
    <w:rsid w:val="0097133F"/>
    <w:rsid w:val="00971756"/>
    <w:rsid w:val="00971A35"/>
    <w:rsid w:val="00972468"/>
    <w:rsid w:val="0097257D"/>
    <w:rsid w:val="00972C3D"/>
    <w:rsid w:val="00972C6C"/>
    <w:rsid w:val="00972FE4"/>
    <w:rsid w:val="009736E2"/>
    <w:rsid w:val="00973AAA"/>
    <w:rsid w:val="00973F1A"/>
    <w:rsid w:val="009745BF"/>
    <w:rsid w:val="00974DDC"/>
    <w:rsid w:val="00974F7F"/>
    <w:rsid w:val="009750ED"/>
    <w:rsid w:val="00975BB7"/>
    <w:rsid w:val="00975C82"/>
    <w:rsid w:val="00975C83"/>
    <w:rsid w:val="00975D18"/>
    <w:rsid w:val="00975DE5"/>
    <w:rsid w:val="00975E5F"/>
    <w:rsid w:val="00975E97"/>
    <w:rsid w:val="00975F23"/>
    <w:rsid w:val="00975F8E"/>
    <w:rsid w:val="00976020"/>
    <w:rsid w:val="0097622A"/>
    <w:rsid w:val="00976651"/>
    <w:rsid w:val="009766A7"/>
    <w:rsid w:val="00976B07"/>
    <w:rsid w:val="00976BDB"/>
    <w:rsid w:val="00976BE8"/>
    <w:rsid w:val="00976D9B"/>
    <w:rsid w:val="00976FF9"/>
    <w:rsid w:val="00977526"/>
    <w:rsid w:val="00977599"/>
    <w:rsid w:val="00977613"/>
    <w:rsid w:val="00977708"/>
    <w:rsid w:val="0097797B"/>
    <w:rsid w:val="00977A65"/>
    <w:rsid w:val="00977FA3"/>
    <w:rsid w:val="0098008F"/>
    <w:rsid w:val="0098052D"/>
    <w:rsid w:val="00980561"/>
    <w:rsid w:val="009807B9"/>
    <w:rsid w:val="0098090A"/>
    <w:rsid w:val="00980B2A"/>
    <w:rsid w:val="00980BA1"/>
    <w:rsid w:val="009811A1"/>
    <w:rsid w:val="00981405"/>
    <w:rsid w:val="0098140F"/>
    <w:rsid w:val="00981E0A"/>
    <w:rsid w:val="009825C3"/>
    <w:rsid w:val="009825F6"/>
    <w:rsid w:val="00982619"/>
    <w:rsid w:val="00982737"/>
    <w:rsid w:val="009828A1"/>
    <w:rsid w:val="00982E52"/>
    <w:rsid w:val="00982FD6"/>
    <w:rsid w:val="009831AA"/>
    <w:rsid w:val="00983512"/>
    <w:rsid w:val="00983727"/>
    <w:rsid w:val="009838BF"/>
    <w:rsid w:val="009839DE"/>
    <w:rsid w:val="00983C08"/>
    <w:rsid w:val="00983CA6"/>
    <w:rsid w:val="00983E63"/>
    <w:rsid w:val="00983E89"/>
    <w:rsid w:val="00983E99"/>
    <w:rsid w:val="009846CA"/>
    <w:rsid w:val="00984B56"/>
    <w:rsid w:val="00984D2B"/>
    <w:rsid w:val="00984DC5"/>
    <w:rsid w:val="00984EA3"/>
    <w:rsid w:val="0098504F"/>
    <w:rsid w:val="00985069"/>
    <w:rsid w:val="00985124"/>
    <w:rsid w:val="00985304"/>
    <w:rsid w:val="009854C8"/>
    <w:rsid w:val="00985594"/>
    <w:rsid w:val="00985B38"/>
    <w:rsid w:val="00985F5B"/>
    <w:rsid w:val="00986466"/>
    <w:rsid w:val="0098656A"/>
    <w:rsid w:val="00986698"/>
    <w:rsid w:val="00986774"/>
    <w:rsid w:val="0098718F"/>
    <w:rsid w:val="009872CE"/>
    <w:rsid w:val="009879E3"/>
    <w:rsid w:val="00990397"/>
    <w:rsid w:val="009903B6"/>
    <w:rsid w:val="009906F8"/>
    <w:rsid w:val="00990AAD"/>
    <w:rsid w:val="00990BDA"/>
    <w:rsid w:val="00990E67"/>
    <w:rsid w:val="0099159C"/>
    <w:rsid w:val="009916A3"/>
    <w:rsid w:val="0099183A"/>
    <w:rsid w:val="009918DD"/>
    <w:rsid w:val="00991D5C"/>
    <w:rsid w:val="00992094"/>
    <w:rsid w:val="009920D0"/>
    <w:rsid w:val="0099213E"/>
    <w:rsid w:val="00992349"/>
    <w:rsid w:val="00992375"/>
    <w:rsid w:val="009926C8"/>
    <w:rsid w:val="00993639"/>
    <w:rsid w:val="009936C8"/>
    <w:rsid w:val="00993770"/>
    <w:rsid w:val="00993C38"/>
    <w:rsid w:val="00993D41"/>
    <w:rsid w:val="00994124"/>
    <w:rsid w:val="0099423C"/>
    <w:rsid w:val="009946A8"/>
    <w:rsid w:val="009947AA"/>
    <w:rsid w:val="0099487F"/>
    <w:rsid w:val="00994A6D"/>
    <w:rsid w:val="00994B49"/>
    <w:rsid w:val="00994DED"/>
    <w:rsid w:val="00994DF8"/>
    <w:rsid w:val="009966F1"/>
    <w:rsid w:val="00996DF0"/>
    <w:rsid w:val="00996EAC"/>
    <w:rsid w:val="00997127"/>
    <w:rsid w:val="009973BB"/>
    <w:rsid w:val="00997427"/>
    <w:rsid w:val="0099763E"/>
    <w:rsid w:val="00997777"/>
    <w:rsid w:val="009977C7"/>
    <w:rsid w:val="0099785C"/>
    <w:rsid w:val="00997A1C"/>
    <w:rsid w:val="00997B9D"/>
    <w:rsid w:val="00997D31"/>
    <w:rsid w:val="009A0074"/>
    <w:rsid w:val="009A0426"/>
    <w:rsid w:val="009A0C74"/>
    <w:rsid w:val="009A0DB8"/>
    <w:rsid w:val="009A0EDA"/>
    <w:rsid w:val="009A1408"/>
    <w:rsid w:val="009A1635"/>
    <w:rsid w:val="009A17BB"/>
    <w:rsid w:val="009A1894"/>
    <w:rsid w:val="009A1B55"/>
    <w:rsid w:val="009A1F22"/>
    <w:rsid w:val="009A1FF7"/>
    <w:rsid w:val="009A23DD"/>
    <w:rsid w:val="009A2800"/>
    <w:rsid w:val="009A2871"/>
    <w:rsid w:val="009A2C6D"/>
    <w:rsid w:val="009A3126"/>
    <w:rsid w:val="009A3FE1"/>
    <w:rsid w:val="009A4101"/>
    <w:rsid w:val="009A418B"/>
    <w:rsid w:val="009A4202"/>
    <w:rsid w:val="009A4482"/>
    <w:rsid w:val="009A4622"/>
    <w:rsid w:val="009A49DE"/>
    <w:rsid w:val="009A4A80"/>
    <w:rsid w:val="009A632F"/>
    <w:rsid w:val="009A649C"/>
    <w:rsid w:val="009A6910"/>
    <w:rsid w:val="009A6DD3"/>
    <w:rsid w:val="009A6E47"/>
    <w:rsid w:val="009A70AA"/>
    <w:rsid w:val="009A74D6"/>
    <w:rsid w:val="009A77FD"/>
    <w:rsid w:val="009B0192"/>
    <w:rsid w:val="009B051C"/>
    <w:rsid w:val="009B0529"/>
    <w:rsid w:val="009B06F3"/>
    <w:rsid w:val="009B08F9"/>
    <w:rsid w:val="009B0A08"/>
    <w:rsid w:val="009B15E6"/>
    <w:rsid w:val="009B2501"/>
    <w:rsid w:val="009B2B62"/>
    <w:rsid w:val="009B2C86"/>
    <w:rsid w:val="009B2F8C"/>
    <w:rsid w:val="009B2FC9"/>
    <w:rsid w:val="009B35FB"/>
    <w:rsid w:val="009B383C"/>
    <w:rsid w:val="009B38BF"/>
    <w:rsid w:val="009B38D0"/>
    <w:rsid w:val="009B3C94"/>
    <w:rsid w:val="009B4089"/>
    <w:rsid w:val="009B40A5"/>
    <w:rsid w:val="009B4422"/>
    <w:rsid w:val="009B484D"/>
    <w:rsid w:val="009B4DAB"/>
    <w:rsid w:val="009B4E46"/>
    <w:rsid w:val="009B4E4E"/>
    <w:rsid w:val="009B561E"/>
    <w:rsid w:val="009B5BAC"/>
    <w:rsid w:val="009B5D7C"/>
    <w:rsid w:val="009B606D"/>
    <w:rsid w:val="009B63BC"/>
    <w:rsid w:val="009B6B1F"/>
    <w:rsid w:val="009B6C71"/>
    <w:rsid w:val="009B6DFC"/>
    <w:rsid w:val="009B6F1B"/>
    <w:rsid w:val="009B6FBF"/>
    <w:rsid w:val="009B73B7"/>
    <w:rsid w:val="009B7ABA"/>
    <w:rsid w:val="009B7B44"/>
    <w:rsid w:val="009B7B88"/>
    <w:rsid w:val="009B7DA0"/>
    <w:rsid w:val="009B7E9B"/>
    <w:rsid w:val="009B7EEB"/>
    <w:rsid w:val="009C0415"/>
    <w:rsid w:val="009C07C3"/>
    <w:rsid w:val="009C0B30"/>
    <w:rsid w:val="009C0E10"/>
    <w:rsid w:val="009C0F78"/>
    <w:rsid w:val="009C0F85"/>
    <w:rsid w:val="009C0FDE"/>
    <w:rsid w:val="009C1134"/>
    <w:rsid w:val="009C1447"/>
    <w:rsid w:val="009C15C4"/>
    <w:rsid w:val="009C1951"/>
    <w:rsid w:val="009C1B39"/>
    <w:rsid w:val="009C1C26"/>
    <w:rsid w:val="009C1C77"/>
    <w:rsid w:val="009C1E7C"/>
    <w:rsid w:val="009C25AF"/>
    <w:rsid w:val="009C2B43"/>
    <w:rsid w:val="009C2CC4"/>
    <w:rsid w:val="009C2CF2"/>
    <w:rsid w:val="009C2E9E"/>
    <w:rsid w:val="009C2F53"/>
    <w:rsid w:val="009C31A3"/>
    <w:rsid w:val="009C3226"/>
    <w:rsid w:val="009C3274"/>
    <w:rsid w:val="009C341C"/>
    <w:rsid w:val="009C38BB"/>
    <w:rsid w:val="009C3DB2"/>
    <w:rsid w:val="009C3E2F"/>
    <w:rsid w:val="009C3F06"/>
    <w:rsid w:val="009C4BC7"/>
    <w:rsid w:val="009C4CD9"/>
    <w:rsid w:val="009C51A3"/>
    <w:rsid w:val="009C51B9"/>
    <w:rsid w:val="009C529C"/>
    <w:rsid w:val="009C52BE"/>
    <w:rsid w:val="009C5B5F"/>
    <w:rsid w:val="009C5C0D"/>
    <w:rsid w:val="009C5E99"/>
    <w:rsid w:val="009C5FF8"/>
    <w:rsid w:val="009C616B"/>
    <w:rsid w:val="009C64D8"/>
    <w:rsid w:val="009C674F"/>
    <w:rsid w:val="009C709F"/>
    <w:rsid w:val="009C7595"/>
    <w:rsid w:val="009C784D"/>
    <w:rsid w:val="009C798E"/>
    <w:rsid w:val="009C7F8F"/>
    <w:rsid w:val="009D00E9"/>
    <w:rsid w:val="009D04E4"/>
    <w:rsid w:val="009D0A6C"/>
    <w:rsid w:val="009D0CE4"/>
    <w:rsid w:val="009D0FF3"/>
    <w:rsid w:val="009D1814"/>
    <w:rsid w:val="009D1822"/>
    <w:rsid w:val="009D1D64"/>
    <w:rsid w:val="009D22F9"/>
    <w:rsid w:val="009D238F"/>
    <w:rsid w:val="009D2981"/>
    <w:rsid w:val="009D2AF8"/>
    <w:rsid w:val="009D34C2"/>
    <w:rsid w:val="009D3772"/>
    <w:rsid w:val="009D3998"/>
    <w:rsid w:val="009D3E39"/>
    <w:rsid w:val="009D3F84"/>
    <w:rsid w:val="009D41F7"/>
    <w:rsid w:val="009D4670"/>
    <w:rsid w:val="009D4974"/>
    <w:rsid w:val="009D4C4F"/>
    <w:rsid w:val="009D4DBD"/>
    <w:rsid w:val="009D4E27"/>
    <w:rsid w:val="009D52BF"/>
    <w:rsid w:val="009D57C9"/>
    <w:rsid w:val="009D57F1"/>
    <w:rsid w:val="009D58F8"/>
    <w:rsid w:val="009D59CE"/>
    <w:rsid w:val="009D60A4"/>
    <w:rsid w:val="009D6369"/>
    <w:rsid w:val="009D63FD"/>
    <w:rsid w:val="009D6BF6"/>
    <w:rsid w:val="009D7054"/>
    <w:rsid w:val="009D7139"/>
    <w:rsid w:val="009D720A"/>
    <w:rsid w:val="009D7521"/>
    <w:rsid w:val="009D7588"/>
    <w:rsid w:val="009D7927"/>
    <w:rsid w:val="009E01DC"/>
    <w:rsid w:val="009E05F7"/>
    <w:rsid w:val="009E0816"/>
    <w:rsid w:val="009E0ACE"/>
    <w:rsid w:val="009E0B7B"/>
    <w:rsid w:val="009E10AD"/>
    <w:rsid w:val="009E14AA"/>
    <w:rsid w:val="009E166C"/>
    <w:rsid w:val="009E17AE"/>
    <w:rsid w:val="009E1928"/>
    <w:rsid w:val="009E1AD6"/>
    <w:rsid w:val="009E1C4E"/>
    <w:rsid w:val="009E1CDF"/>
    <w:rsid w:val="009E20E9"/>
    <w:rsid w:val="009E336B"/>
    <w:rsid w:val="009E33D3"/>
    <w:rsid w:val="009E365A"/>
    <w:rsid w:val="009E368A"/>
    <w:rsid w:val="009E3A51"/>
    <w:rsid w:val="009E3F6A"/>
    <w:rsid w:val="009E4444"/>
    <w:rsid w:val="009E467C"/>
    <w:rsid w:val="009E46DC"/>
    <w:rsid w:val="009E47B2"/>
    <w:rsid w:val="009E4A71"/>
    <w:rsid w:val="009E4CB3"/>
    <w:rsid w:val="009E5258"/>
    <w:rsid w:val="009E548F"/>
    <w:rsid w:val="009E57A7"/>
    <w:rsid w:val="009E585C"/>
    <w:rsid w:val="009E59EF"/>
    <w:rsid w:val="009E5B3D"/>
    <w:rsid w:val="009E5BE6"/>
    <w:rsid w:val="009E60A9"/>
    <w:rsid w:val="009E65C9"/>
    <w:rsid w:val="009E7996"/>
    <w:rsid w:val="009E7B51"/>
    <w:rsid w:val="009E7D2A"/>
    <w:rsid w:val="009F014A"/>
    <w:rsid w:val="009F047B"/>
    <w:rsid w:val="009F058B"/>
    <w:rsid w:val="009F0714"/>
    <w:rsid w:val="009F0793"/>
    <w:rsid w:val="009F0E7C"/>
    <w:rsid w:val="009F1021"/>
    <w:rsid w:val="009F1282"/>
    <w:rsid w:val="009F1285"/>
    <w:rsid w:val="009F1680"/>
    <w:rsid w:val="009F1856"/>
    <w:rsid w:val="009F1906"/>
    <w:rsid w:val="009F1B97"/>
    <w:rsid w:val="009F1DCB"/>
    <w:rsid w:val="009F1EBA"/>
    <w:rsid w:val="009F20D0"/>
    <w:rsid w:val="009F2A5E"/>
    <w:rsid w:val="009F2B87"/>
    <w:rsid w:val="009F2BC1"/>
    <w:rsid w:val="009F2DC9"/>
    <w:rsid w:val="009F320B"/>
    <w:rsid w:val="009F39EC"/>
    <w:rsid w:val="009F405B"/>
    <w:rsid w:val="009F407A"/>
    <w:rsid w:val="009F4214"/>
    <w:rsid w:val="009F4230"/>
    <w:rsid w:val="009F442A"/>
    <w:rsid w:val="009F4536"/>
    <w:rsid w:val="009F46AF"/>
    <w:rsid w:val="009F47F4"/>
    <w:rsid w:val="009F49A2"/>
    <w:rsid w:val="009F4A25"/>
    <w:rsid w:val="009F5201"/>
    <w:rsid w:val="009F52A0"/>
    <w:rsid w:val="009F53A1"/>
    <w:rsid w:val="009F53D3"/>
    <w:rsid w:val="009F58C0"/>
    <w:rsid w:val="009F5FED"/>
    <w:rsid w:val="009F64DF"/>
    <w:rsid w:val="009F6F3B"/>
    <w:rsid w:val="009F7518"/>
    <w:rsid w:val="009F7782"/>
    <w:rsid w:val="009F7906"/>
    <w:rsid w:val="009F79BD"/>
    <w:rsid w:val="009F7AC8"/>
    <w:rsid w:val="009F7BD3"/>
    <w:rsid w:val="00A001AD"/>
    <w:rsid w:val="00A00A26"/>
    <w:rsid w:val="00A00AAD"/>
    <w:rsid w:val="00A00AE7"/>
    <w:rsid w:val="00A00B08"/>
    <w:rsid w:val="00A00BB0"/>
    <w:rsid w:val="00A00CB3"/>
    <w:rsid w:val="00A00EAC"/>
    <w:rsid w:val="00A00EF8"/>
    <w:rsid w:val="00A012BA"/>
    <w:rsid w:val="00A0130E"/>
    <w:rsid w:val="00A0179C"/>
    <w:rsid w:val="00A02182"/>
    <w:rsid w:val="00A021C9"/>
    <w:rsid w:val="00A02377"/>
    <w:rsid w:val="00A02850"/>
    <w:rsid w:val="00A02C45"/>
    <w:rsid w:val="00A02EDE"/>
    <w:rsid w:val="00A03081"/>
    <w:rsid w:val="00A0375D"/>
    <w:rsid w:val="00A03BA7"/>
    <w:rsid w:val="00A03C20"/>
    <w:rsid w:val="00A03C35"/>
    <w:rsid w:val="00A03D3E"/>
    <w:rsid w:val="00A040F5"/>
    <w:rsid w:val="00A0420D"/>
    <w:rsid w:val="00A04276"/>
    <w:rsid w:val="00A04333"/>
    <w:rsid w:val="00A044DE"/>
    <w:rsid w:val="00A0479E"/>
    <w:rsid w:val="00A04BBD"/>
    <w:rsid w:val="00A04C4E"/>
    <w:rsid w:val="00A04E0E"/>
    <w:rsid w:val="00A0571E"/>
    <w:rsid w:val="00A05980"/>
    <w:rsid w:val="00A05B79"/>
    <w:rsid w:val="00A05C3D"/>
    <w:rsid w:val="00A0635A"/>
    <w:rsid w:val="00A06858"/>
    <w:rsid w:val="00A06B62"/>
    <w:rsid w:val="00A06CF5"/>
    <w:rsid w:val="00A06E94"/>
    <w:rsid w:val="00A07259"/>
    <w:rsid w:val="00A0760E"/>
    <w:rsid w:val="00A07B65"/>
    <w:rsid w:val="00A100C8"/>
    <w:rsid w:val="00A103A5"/>
    <w:rsid w:val="00A104B9"/>
    <w:rsid w:val="00A1067E"/>
    <w:rsid w:val="00A1073C"/>
    <w:rsid w:val="00A117B1"/>
    <w:rsid w:val="00A119D4"/>
    <w:rsid w:val="00A11A82"/>
    <w:rsid w:val="00A11B8F"/>
    <w:rsid w:val="00A11DF3"/>
    <w:rsid w:val="00A12168"/>
    <w:rsid w:val="00A126C2"/>
    <w:rsid w:val="00A1285A"/>
    <w:rsid w:val="00A12CD6"/>
    <w:rsid w:val="00A12EC4"/>
    <w:rsid w:val="00A1314E"/>
    <w:rsid w:val="00A131F4"/>
    <w:rsid w:val="00A1340B"/>
    <w:rsid w:val="00A13583"/>
    <w:rsid w:val="00A137E2"/>
    <w:rsid w:val="00A13952"/>
    <w:rsid w:val="00A13AC6"/>
    <w:rsid w:val="00A13BA6"/>
    <w:rsid w:val="00A13BE6"/>
    <w:rsid w:val="00A14122"/>
    <w:rsid w:val="00A14599"/>
    <w:rsid w:val="00A14FA6"/>
    <w:rsid w:val="00A15051"/>
    <w:rsid w:val="00A1548E"/>
    <w:rsid w:val="00A15A47"/>
    <w:rsid w:val="00A15FBA"/>
    <w:rsid w:val="00A16218"/>
    <w:rsid w:val="00A16258"/>
    <w:rsid w:val="00A16499"/>
    <w:rsid w:val="00A169E9"/>
    <w:rsid w:val="00A16BAA"/>
    <w:rsid w:val="00A16C9F"/>
    <w:rsid w:val="00A16D9F"/>
    <w:rsid w:val="00A171B6"/>
    <w:rsid w:val="00A1725E"/>
    <w:rsid w:val="00A1732D"/>
    <w:rsid w:val="00A17B9B"/>
    <w:rsid w:val="00A17D10"/>
    <w:rsid w:val="00A17FFB"/>
    <w:rsid w:val="00A20187"/>
    <w:rsid w:val="00A20272"/>
    <w:rsid w:val="00A205FB"/>
    <w:rsid w:val="00A20755"/>
    <w:rsid w:val="00A20F9E"/>
    <w:rsid w:val="00A21093"/>
    <w:rsid w:val="00A21316"/>
    <w:rsid w:val="00A2133F"/>
    <w:rsid w:val="00A2198C"/>
    <w:rsid w:val="00A21995"/>
    <w:rsid w:val="00A21CD9"/>
    <w:rsid w:val="00A220F1"/>
    <w:rsid w:val="00A22462"/>
    <w:rsid w:val="00A225C8"/>
    <w:rsid w:val="00A225D1"/>
    <w:rsid w:val="00A2272D"/>
    <w:rsid w:val="00A22736"/>
    <w:rsid w:val="00A22863"/>
    <w:rsid w:val="00A22ACE"/>
    <w:rsid w:val="00A22DE4"/>
    <w:rsid w:val="00A23549"/>
    <w:rsid w:val="00A23888"/>
    <w:rsid w:val="00A23982"/>
    <w:rsid w:val="00A23DA0"/>
    <w:rsid w:val="00A240D1"/>
    <w:rsid w:val="00A2410E"/>
    <w:rsid w:val="00A243A8"/>
    <w:rsid w:val="00A247DA"/>
    <w:rsid w:val="00A24DA1"/>
    <w:rsid w:val="00A25051"/>
    <w:rsid w:val="00A25996"/>
    <w:rsid w:val="00A25C66"/>
    <w:rsid w:val="00A25CA8"/>
    <w:rsid w:val="00A25E44"/>
    <w:rsid w:val="00A25FFF"/>
    <w:rsid w:val="00A262D3"/>
    <w:rsid w:val="00A26649"/>
    <w:rsid w:val="00A26C41"/>
    <w:rsid w:val="00A26D3C"/>
    <w:rsid w:val="00A27930"/>
    <w:rsid w:val="00A27A1D"/>
    <w:rsid w:val="00A27D5D"/>
    <w:rsid w:val="00A27F28"/>
    <w:rsid w:val="00A30264"/>
    <w:rsid w:val="00A30A83"/>
    <w:rsid w:val="00A30AE2"/>
    <w:rsid w:val="00A30F6A"/>
    <w:rsid w:val="00A3120A"/>
    <w:rsid w:val="00A31433"/>
    <w:rsid w:val="00A3157D"/>
    <w:rsid w:val="00A316E7"/>
    <w:rsid w:val="00A31C17"/>
    <w:rsid w:val="00A32150"/>
    <w:rsid w:val="00A32432"/>
    <w:rsid w:val="00A329F0"/>
    <w:rsid w:val="00A32A11"/>
    <w:rsid w:val="00A334D6"/>
    <w:rsid w:val="00A34354"/>
    <w:rsid w:val="00A345D2"/>
    <w:rsid w:val="00A34629"/>
    <w:rsid w:val="00A34C24"/>
    <w:rsid w:val="00A34DC1"/>
    <w:rsid w:val="00A34EF0"/>
    <w:rsid w:val="00A35075"/>
    <w:rsid w:val="00A3525E"/>
    <w:rsid w:val="00A35512"/>
    <w:rsid w:val="00A355A0"/>
    <w:rsid w:val="00A35A45"/>
    <w:rsid w:val="00A35DA3"/>
    <w:rsid w:val="00A35FBA"/>
    <w:rsid w:val="00A361E6"/>
    <w:rsid w:val="00A367B1"/>
    <w:rsid w:val="00A36A9B"/>
    <w:rsid w:val="00A36B29"/>
    <w:rsid w:val="00A36E67"/>
    <w:rsid w:val="00A36F0C"/>
    <w:rsid w:val="00A37141"/>
    <w:rsid w:val="00A37423"/>
    <w:rsid w:val="00A3756F"/>
    <w:rsid w:val="00A37B70"/>
    <w:rsid w:val="00A37E97"/>
    <w:rsid w:val="00A402B6"/>
    <w:rsid w:val="00A4034B"/>
    <w:rsid w:val="00A40531"/>
    <w:rsid w:val="00A40569"/>
    <w:rsid w:val="00A4072C"/>
    <w:rsid w:val="00A407EF"/>
    <w:rsid w:val="00A408BF"/>
    <w:rsid w:val="00A40904"/>
    <w:rsid w:val="00A40B94"/>
    <w:rsid w:val="00A40C6B"/>
    <w:rsid w:val="00A40F87"/>
    <w:rsid w:val="00A40F97"/>
    <w:rsid w:val="00A416DA"/>
    <w:rsid w:val="00A418DA"/>
    <w:rsid w:val="00A41A1E"/>
    <w:rsid w:val="00A41C4E"/>
    <w:rsid w:val="00A420D2"/>
    <w:rsid w:val="00A42324"/>
    <w:rsid w:val="00A42406"/>
    <w:rsid w:val="00A42554"/>
    <w:rsid w:val="00A426E1"/>
    <w:rsid w:val="00A42797"/>
    <w:rsid w:val="00A42883"/>
    <w:rsid w:val="00A42D02"/>
    <w:rsid w:val="00A42D39"/>
    <w:rsid w:val="00A42F7E"/>
    <w:rsid w:val="00A43409"/>
    <w:rsid w:val="00A434C8"/>
    <w:rsid w:val="00A43533"/>
    <w:rsid w:val="00A435EC"/>
    <w:rsid w:val="00A43933"/>
    <w:rsid w:val="00A43CAC"/>
    <w:rsid w:val="00A43FFA"/>
    <w:rsid w:val="00A44026"/>
    <w:rsid w:val="00A44133"/>
    <w:rsid w:val="00A4457A"/>
    <w:rsid w:val="00A4479F"/>
    <w:rsid w:val="00A44828"/>
    <w:rsid w:val="00A449A3"/>
    <w:rsid w:val="00A44B71"/>
    <w:rsid w:val="00A44C2B"/>
    <w:rsid w:val="00A44D55"/>
    <w:rsid w:val="00A45083"/>
    <w:rsid w:val="00A455FF"/>
    <w:rsid w:val="00A45643"/>
    <w:rsid w:val="00A456EB"/>
    <w:rsid w:val="00A4583B"/>
    <w:rsid w:val="00A45B53"/>
    <w:rsid w:val="00A4616B"/>
    <w:rsid w:val="00A46704"/>
    <w:rsid w:val="00A46D2E"/>
    <w:rsid w:val="00A46D8F"/>
    <w:rsid w:val="00A47085"/>
    <w:rsid w:val="00A47122"/>
    <w:rsid w:val="00A471C6"/>
    <w:rsid w:val="00A4784F"/>
    <w:rsid w:val="00A478CA"/>
    <w:rsid w:val="00A50240"/>
    <w:rsid w:val="00A50340"/>
    <w:rsid w:val="00A5082C"/>
    <w:rsid w:val="00A5085C"/>
    <w:rsid w:val="00A508D1"/>
    <w:rsid w:val="00A50996"/>
    <w:rsid w:val="00A50C31"/>
    <w:rsid w:val="00A50FC3"/>
    <w:rsid w:val="00A510FE"/>
    <w:rsid w:val="00A51818"/>
    <w:rsid w:val="00A51C19"/>
    <w:rsid w:val="00A51C8A"/>
    <w:rsid w:val="00A51E55"/>
    <w:rsid w:val="00A52008"/>
    <w:rsid w:val="00A523C5"/>
    <w:rsid w:val="00A523D3"/>
    <w:rsid w:val="00A526DD"/>
    <w:rsid w:val="00A5282C"/>
    <w:rsid w:val="00A52850"/>
    <w:rsid w:val="00A52930"/>
    <w:rsid w:val="00A52AF4"/>
    <w:rsid w:val="00A534B6"/>
    <w:rsid w:val="00A535A4"/>
    <w:rsid w:val="00A53682"/>
    <w:rsid w:val="00A53B0A"/>
    <w:rsid w:val="00A53EF3"/>
    <w:rsid w:val="00A542DA"/>
    <w:rsid w:val="00A54D10"/>
    <w:rsid w:val="00A54F5B"/>
    <w:rsid w:val="00A5512D"/>
    <w:rsid w:val="00A552C9"/>
    <w:rsid w:val="00A55AC0"/>
    <w:rsid w:val="00A56053"/>
    <w:rsid w:val="00A5640C"/>
    <w:rsid w:val="00A56441"/>
    <w:rsid w:val="00A56473"/>
    <w:rsid w:val="00A56659"/>
    <w:rsid w:val="00A566F2"/>
    <w:rsid w:val="00A56C25"/>
    <w:rsid w:val="00A57057"/>
    <w:rsid w:val="00A5748D"/>
    <w:rsid w:val="00A576E0"/>
    <w:rsid w:val="00A5787D"/>
    <w:rsid w:val="00A57936"/>
    <w:rsid w:val="00A57DF2"/>
    <w:rsid w:val="00A600DB"/>
    <w:rsid w:val="00A6020A"/>
    <w:rsid w:val="00A60563"/>
    <w:rsid w:val="00A6061F"/>
    <w:rsid w:val="00A60950"/>
    <w:rsid w:val="00A61463"/>
    <w:rsid w:val="00A617B1"/>
    <w:rsid w:val="00A61E58"/>
    <w:rsid w:val="00A624D2"/>
    <w:rsid w:val="00A6267D"/>
    <w:rsid w:val="00A62747"/>
    <w:rsid w:val="00A62A55"/>
    <w:rsid w:val="00A62E0C"/>
    <w:rsid w:val="00A62FC7"/>
    <w:rsid w:val="00A63109"/>
    <w:rsid w:val="00A63132"/>
    <w:rsid w:val="00A63226"/>
    <w:rsid w:val="00A63861"/>
    <w:rsid w:val="00A64055"/>
    <w:rsid w:val="00A640F2"/>
    <w:rsid w:val="00A65527"/>
    <w:rsid w:val="00A6569C"/>
    <w:rsid w:val="00A6582C"/>
    <w:rsid w:val="00A658C1"/>
    <w:rsid w:val="00A65C32"/>
    <w:rsid w:val="00A65C3D"/>
    <w:rsid w:val="00A66253"/>
    <w:rsid w:val="00A6655E"/>
    <w:rsid w:val="00A66816"/>
    <w:rsid w:val="00A66C35"/>
    <w:rsid w:val="00A67018"/>
    <w:rsid w:val="00A6741D"/>
    <w:rsid w:val="00A6750C"/>
    <w:rsid w:val="00A677BC"/>
    <w:rsid w:val="00A67881"/>
    <w:rsid w:val="00A67F38"/>
    <w:rsid w:val="00A70070"/>
    <w:rsid w:val="00A701E0"/>
    <w:rsid w:val="00A70295"/>
    <w:rsid w:val="00A70556"/>
    <w:rsid w:val="00A70636"/>
    <w:rsid w:val="00A7093B"/>
    <w:rsid w:val="00A709A5"/>
    <w:rsid w:val="00A70C0C"/>
    <w:rsid w:val="00A70C5C"/>
    <w:rsid w:val="00A7140A"/>
    <w:rsid w:val="00A71475"/>
    <w:rsid w:val="00A71A96"/>
    <w:rsid w:val="00A71BAE"/>
    <w:rsid w:val="00A71DCD"/>
    <w:rsid w:val="00A72109"/>
    <w:rsid w:val="00A722DB"/>
    <w:rsid w:val="00A72B60"/>
    <w:rsid w:val="00A72CDB"/>
    <w:rsid w:val="00A7320C"/>
    <w:rsid w:val="00A737FF"/>
    <w:rsid w:val="00A73A38"/>
    <w:rsid w:val="00A73A6E"/>
    <w:rsid w:val="00A73B21"/>
    <w:rsid w:val="00A73C19"/>
    <w:rsid w:val="00A73FD1"/>
    <w:rsid w:val="00A740AD"/>
    <w:rsid w:val="00A7453E"/>
    <w:rsid w:val="00A74CE3"/>
    <w:rsid w:val="00A74FC0"/>
    <w:rsid w:val="00A75027"/>
    <w:rsid w:val="00A75250"/>
    <w:rsid w:val="00A752A8"/>
    <w:rsid w:val="00A76632"/>
    <w:rsid w:val="00A7679B"/>
    <w:rsid w:val="00A77262"/>
    <w:rsid w:val="00A801D3"/>
    <w:rsid w:val="00A8023F"/>
    <w:rsid w:val="00A80493"/>
    <w:rsid w:val="00A8087F"/>
    <w:rsid w:val="00A80A40"/>
    <w:rsid w:val="00A80BAD"/>
    <w:rsid w:val="00A80C0E"/>
    <w:rsid w:val="00A80EEA"/>
    <w:rsid w:val="00A8101B"/>
    <w:rsid w:val="00A811F1"/>
    <w:rsid w:val="00A8127C"/>
    <w:rsid w:val="00A81293"/>
    <w:rsid w:val="00A812F3"/>
    <w:rsid w:val="00A81523"/>
    <w:rsid w:val="00A81A8A"/>
    <w:rsid w:val="00A81C63"/>
    <w:rsid w:val="00A81E02"/>
    <w:rsid w:val="00A822FD"/>
    <w:rsid w:val="00A82868"/>
    <w:rsid w:val="00A828FA"/>
    <w:rsid w:val="00A82A3B"/>
    <w:rsid w:val="00A82C8D"/>
    <w:rsid w:val="00A83430"/>
    <w:rsid w:val="00A834E4"/>
    <w:rsid w:val="00A83584"/>
    <w:rsid w:val="00A8381C"/>
    <w:rsid w:val="00A8391F"/>
    <w:rsid w:val="00A83B15"/>
    <w:rsid w:val="00A83B3F"/>
    <w:rsid w:val="00A83C0B"/>
    <w:rsid w:val="00A84071"/>
    <w:rsid w:val="00A84457"/>
    <w:rsid w:val="00A844F5"/>
    <w:rsid w:val="00A84692"/>
    <w:rsid w:val="00A84BB5"/>
    <w:rsid w:val="00A84BB9"/>
    <w:rsid w:val="00A8549B"/>
    <w:rsid w:val="00A85590"/>
    <w:rsid w:val="00A85AFC"/>
    <w:rsid w:val="00A85EFD"/>
    <w:rsid w:val="00A85FA9"/>
    <w:rsid w:val="00A861F8"/>
    <w:rsid w:val="00A865E8"/>
    <w:rsid w:val="00A86A22"/>
    <w:rsid w:val="00A86A97"/>
    <w:rsid w:val="00A86C4F"/>
    <w:rsid w:val="00A86EF8"/>
    <w:rsid w:val="00A8718A"/>
    <w:rsid w:val="00A87552"/>
    <w:rsid w:val="00A87A61"/>
    <w:rsid w:val="00A87AC1"/>
    <w:rsid w:val="00A87AF5"/>
    <w:rsid w:val="00A87B0B"/>
    <w:rsid w:val="00A87C53"/>
    <w:rsid w:val="00A87D58"/>
    <w:rsid w:val="00A87DEA"/>
    <w:rsid w:val="00A901E6"/>
    <w:rsid w:val="00A901F9"/>
    <w:rsid w:val="00A90280"/>
    <w:rsid w:val="00A9084B"/>
    <w:rsid w:val="00A90E5D"/>
    <w:rsid w:val="00A91083"/>
    <w:rsid w:val="00A91419"/>
    <w:rsid w:val="00A91707"/>
    <w:rsid w:val="00A91C7A"/>
    <w:rsid w:val="00A91D95"/>
    <w:rsid w:val="00A92329"/>
    <w:rsid w:val="00A924DE"/>
    <w:rsid w:val="00A925D5"/>
    <w:rsid w:val="00A92661"/>
    <w:rsid w:val="00A92B61"/>
    <w:rsid w:val="00A92CC8"/>
    <w:rsid w:val="00A92EF6"/>
    <w:rsid w:val="00A92F4C"/>
    <w:rsid w:val="00A93152"/>
    <w:rsid w:val="00A932AE"/>
    <w:rsid w:val="00A93521"/>
    <w:rsid w:val="00A9353E"/>
    <w:rsid w:val="00A93D24"/>
    <w:rsid w:val="00A9417E"/>
    <w:rsid w:val="00A94874"/>
    <w:rsid w:val="00A94AA9"/>
    <w:rsid w:val="00A94CDC"/>
    <w:rsid w:val="00A951F4"/>
    <w:rsid w:val="00A953CC"/>
    <w:rsid w:val="00A95859"/>
    <w:rsid w:val="00A95B01"/>
    <w:rsid w:val="00A95BE3"/>
    <w:rsid w:val="00A95BEB"/>
    <w:rsid w:val="00A95F55"/>
    <w:rsid w:val="00A9637A"/>
    <w:rsid w:val="00A9654B"/>
    <w:rsid w:val="00A968F3"/>
    <w:rsid w:val="00A96EA7"/>
    <w:rsid w:val="00A96FB1"/>
    <w:rsid w:val="00A973D0"/>
    <w:rsid w:val="00AA021A"/>
    <w:rsid w:val="00AA07CF"/>
    <w:rsid w:val="00AA145E"/>
    <w:rsid w:val="00AA1899"/>
    <w:rsid w:val="00AA19E1"/>
    <w:rsid w:val="00AA1BFA"/>
    <w:rsid w:val="00AA1CF9"/>
    <w:rsid w:val="00AA1F8A"/>
    <w:rsid w:val="00AA2110"/>
    <w:rsid w:val="00AA2193"/>
    <w:rsid w:val="00AA21FE"/>
    <w:rsid w:val="00AA2245"/>
    <w:rsid w:val="00AA230C"/>
    <w:rsid w:val="00AA2711"/>
    <w:rsid w:val="00AA3275"/>
    <w:rsid w:val="00AA3A94"/>
    <w:rsid w:val="00AA3AF3"/>
    <w:rsid w:val="00AA3BED"/>
    <w:rsid w:val="00AA4271"/>
    <w:rsid w:val="00AA4784"/>
    <w:rsid w:val="00AA4966"/>
    <w:rsid w:val="00AA4A85"/>
    <w:rsid w:val="00AA4F70"/>
    <w:rsid w:val="00AA5352"/>
    <w:rsid w:val="00AA5AE4"/>
    <w:rsid w:val="00AA5B16"/>
    <w:rsid w:val="00AA5BF7"/>
    <w:rsid w:val="00AA6AB9"/>
    <w:rsid w:val="00AA6BB1"/>
    <w:rsid w:val="00AA7140"/>
    <w:rsid w:val="00AA745A"/>
    <w:rsid w:val="00AA79C2"/>
    <w:rsid w:val="00AA7A4B"/>
    <w:rsid w:val="00AA7AE0"/>
    <w:rsid w:val="00AA7BF7"/>
    <w:rsid w:val="00AA7D99"/>
    <w:rsid w:val="00AA7F2F"/>
    <w:rsid w:val="00AB02CA"/>
    <w:rsid w:val="00AB0814"/>
    <w:rsid w:val="00AB0A2C"/>
    <w:rsid w:val="00AB0CB3"/>
    <w:rsid w:val="00AB115F"/>
    <w:rsid w:val="00AB1171"/>
    <w:rsid w:val="00AB11FB"/>
    <w:rsid w:val="00AB12F4"/>
    <w:rsid w:val="00AB1360"/>
    <w:rsid w:val="00AB159E"/>
    <w:rsid w:val="00AB15F1"/>
    <w:rsid w:val="00AB24D2"/>
    <w:rsid w:val="00AB2672"/>
    <w:rsid w:val="00AB2B7F"/>
    <w:rsid w:val="00AB2FDF"/>
    <w:rsid w:val="00AB30C2"/>
    <w:rsid w:val="00AB3279"/>
    <w:rsid w:val="00AB32E5"/>
    <w:rsid w:val="00AB37C5"/>
    <w:rsid w:val="00AB3941"/>
    <w:rsid w:val="00AB3CF9"/>
    <w:rsid w:val="00AB4271"/>
    <w:rsid w:val="00AB42F8"/>
    <w:rsid w:val="00AB4708"/>
    <w:rsid w:val="00AB48CC"/>
    <w:rsid w:val="00AB4BB7"/>
    <w:rsid w:val="00AB4FD9"/>
    <w:rsid w:val="00AB50C8"/>
    <w:rsid w:val="00AB50C9"/>
    <w:rsid w:val="00AB5203"/>
    <w:rsid w:val="00AB56C9"/>
    <w:rsid w:val="00AB5807"/>
    <w:rsid w:val="00AB58C0"/>
    <w:rsid w:val="00AB5D23"/>
    <w:rsid w:val="00AB600C"/>
    <w:rsid w:val="00AB66E3"/>
    <w:rsid w:val="00AB69A2"/>
    <w:rsid w:val="00AB6B2B"/>
    <w:rsid w:val="00AB6EC1"/>
    <w:rsid w:val="00AB7101"/>
    <w:rsid w:val="00AB7318"/>
    <w:rsid w:val="00AB7432"/>
    <w:rsid w:val="00AB7524"/>
    <w:rsid w:val="00AB7D8C"/>
    <w:rsid w:val="00AB7E63"/>
    <w:rsid w:val="00AB7ED9"/>
    <w:rsid w:val="00AB7FE0"/>
    <w:rsid w:val="00AC007A"/>
    <w:rsid w:val="00AC0144"/>
    <w:rsid w:val="00AC0293"/>
    <w:rsid w:val="00AC0471"/>
    <w:rsid w:val="00AC0F61"/>
    <w:rsid w:val="00AC1768"/>
    <w:rsid w:val="00AC17D0"/>
    <w:rsid w:val="00AC1E1C"/>
    <w:rsid w:val="00AC21DA"/>
    <w:rsid w:val="00AC2546"/>
    <w:rsid w:val="00AC2BE2"/>
    <w:rsid w:val="00AC2CAD"/>
    <w:rsid w:val="00AC33E5"/>
    <w:rsid w:val="00AC367D"/>
    <w:rsid w:val="00AC3881"/>
    <w:rsid w:val="00AC3C12"/>
    <w:rsid w:val="00AC3E09"/>
    <w:rsid w:val="00AC408B"/>
    <w:rsid w:val="00AC42E2"/>
    <w:rsid w:val="00AC45B5"/>
    <w:rsid w:val="00AC46F8"/>
    <w:rsid w:val="00AC4792"/>
    <w:rsid w:val="00AC48B6"/>
    <w:rsid w:val="00AC4971"/>
    <w:rsid w:val="00AC49FF"/>
    <w:rsid w:val="00AC4AE1"/>
    <w:rsid w:val="00AC50FF"/>
    <w:rsid w:val="00AC54C3"/>
    <w:rsid w:val="00AC55F3"/>
    <w:rsid w:val="00AC561F"/>
    <w:rsid w:val="00AC5795"/>
    <w:rsid w:val="00AC592B"/>
    <w:rsid w:val="00AC596F"/>
    <w:rsid w:val="00AC619F"/>
    <w:rsid w:val="00AC624A"/>
    <w:rsid w:val="00AC629C"/>
    <w:rsid w:val="00AC65F4"/>
    <w:rsid w:val="00AC66BF"/>
    <w:rsid w:val="00AC67CE"/>
    <w:rsid w:val="00AC6898"/>
    <w:rsid w:val="00AC6CAD"/>
    <w:rsid w:val="00AC6D24"/>
    <w:rsid w:val="00AC705E"/>
    <w:rsid w:val="00AC77C2"/>
    <w:rsid w:val="00AC7A00"/>
    <w:rsid w:val="00AC7AD7"/>
    <w:rsid w:val="00AC7BDB"/>
    <w:rsid w:val="00AC7BED"/>
    <w:rsid w:val="00AC7F25"/>
    <w:rsid w:val="00AD04FB"/>
    <w:rsid w:val="00AD06FD"/>
    <w:rsid w:val="00AD07D5"/>
    <w:rsid w:val="00AD088A"/>
    <w:rsid w:val="00AD0A4A"/>
    <w:rsid w:val="00AD0B81"/>
    <w:rsid w:val="00AD0C5E"/>
    <w:rsid w:val="00AD0DC2"/>
    <w:rsid w:val="00AD1CBC"/>
    <w:rsid w:val="00AD1D4A"/>
    <w:rsid w:val="00AD1EC7"/>
    <w:rsid w:val="00AD20CD"/>
    <w:rsid w:val="00AD20FD"/>
    <w:rsid w:val="00AD210D"/>
    <w:rsid w:val="00AD2184"/>
    <w:rsid w:val="00AD2493"/>
    <w:rsid w:val="00AD2A55"/>
    <w:rsid w:val="00AD2E44"/>
    <w:rsid w:val="00AD327B"/>
    <w:rsid w:val="00AD3436"/>
    <w:rsid w:val="00AD3449"/>
    <w:rsid w:val="00AD37E3"/>
    <w:rsid w:val="00AD3EB7"/>
    <w:rsid w:val="00AD4130"/>
    <w:rsid w:val="00AD4850"/>
    <w:rsid w:val="00AD4DC6"/>
    <w:rsid w:val="00AD5429"/>
    <w:rsid w:val="00AD5905"/>
    <w:rsid w:val="00AD5AD1"/>
    <w:rsid w:val="00AD5CBA"/>
    <w:rsid w:val="00AD5EAE"/>
    <w:rsid w:val="00AD6116"/>
    <w:rsid w:val="00AD618F"/>
    <w:rsid w:val="00AD6305"/>
    <w:rsid w:val="00AD643B"/>
    <w:rsid w:val="00AD683D"/>
    <w:rsid w:val="00AD693B"/>
    <w:rsid w:val="00AD714C"/>
    <w:rsid w:val="00AD7208"/>
    <w:rsid w:val="00AD742E"/>
    <w:rsid w:val="00AD7569"/>
    <w:rsid w:val="00AD77BF"/>
    <w:rsid w:val="00AD785C"/>
    <w:rsid w:val="00AD7B8C"/>
    <w:rsid w:val="00AD7CA0"/>
    <w:rsid w:val="00AE03B3"/>
    <w:rsid w:val="00AE042A"/>
    <w:rsid w:val="00AE0A63"/>
    <w:rsid w:val="00AE0D9F"/>
    <w:rsid w:val="00AE0F8E"/>
    <w:rsid w:val="00AE128E"/>
    <w:rsid w:val="00AE1329"/>
    <w:rsid w:val="00AE13A1"/>
    <w:rsid w:val="00AE13BD"/>
    <w:rsid w:val="00AE16BE"/>
    <w:rsid w:val="00AE1D00"/>
    <w:rsid w:val="00AE1F61"/>
    <w:rsid w:val="00AE2158"/>
    <w:rsid w:val="00AE2605"/>
    <w:rsid w:val="00AE27D3"/>
    <w:rsid w:val="00AE27D4"/>
    <w:rsid w:val="00AE287D"/>
    <w:rsid w:val="00AE2B3E"/>
    <w:rsid w:val="00AE2B4A"/>
    <w:rsid w:val="00AE3088"/>
    <w:rsid w:val="00AE3408"/>
    <w:rsid w:val="00AE34F4"/>
    <w:rsid w:val="00AE3A31"/>
    <w:rsid w:val="00AE3C87"/>
    <w:rsid w:val="00AE3F85"/>
    <w:rsid w:val="00AE40B9"/>
    <w:rsid w:val="00AE4144"/>
    <w:rsid w:val="00AE4181"/>
    <w:rsid w:val="00AE481A"/>
    <w:rsid w:val="00AE4970"/>
    <w:rsid w:val="00AE4ADA"/>
    <w:rsid w:val="00AE4BD2"/>
    <w:rsid w:val="00AE4DE6"/>
    <w:rsid w:val="00AE5BED"/>
    <w:rsid w:val="00AE6144"/>
    <w:rsid w:val="00AE6225"/>
    <w:rsid w:val="00AE64BA"/>
    <w:rsid w:val="00AE6548"/>
    <w:rsid w:val="00AE662E"/>
    <w:rsid w:val="00AE7017"/>
    <w:rsid w:val="00AE7035"/>
    <w:rsid w:val="00AE7361"/>
    <w:rsid w:val="00AE75E4"/>
    <w:rsid w:val="00AE7971"/>
    <w:rsid w:val="00AE7B2E"/>
    <w:rsid w:val="00AF0277"/>
    <w:rsid w:val="00AF0622"/>
    <w:rsid w:val="00AF06AA"/>
    <w:rsid w:val="00AF06E0"/>
    <w:rsid w:val="00AF07EC"/>
    <w:rsid w:val="00AF0B28"/>
    <w:rsid w:val="00AF0E79"/>
    <w:rsid w:val="00AF0EBF"/>
    <w:rsid w:val="00AF126C"/>
    <w:rsid w:val="00AF13C9"/>
    <w:rsid w:val="00AF1618"/>
    <w:rsid w:val="00AF176B"/>
    <w:rsid w:val="00AF1DC6"/>
    <w:rsid w:val="00AF1E87"/>
    <w:rsid w:val="00AF2180"/>
    <w:rsid w:val="00AF25CC"/>
    <w:rsid w:val="00AF282C"/>
    <w:rsid w:val="00AF2C16"/>
    <w:rsid w:val="00AF2C74"/>
    <w:rsid w:val="00AF2E5C"/>
    <w:rsid w:val="00AF3603"/>
    <w:rsid w:val="00AF3A71"/>
    <w:rsid w:val="00AF3D5C"/>
    <w:rsid w:val="00AF3E1C"/>
    <w:rsid w:val="00AF3EDE"/>
    <w:rsid w:val="00AF3FBB"/>
    <w:rsid w:val="00AF40A6"/>
    <w:rsid w:val="00AF4577"/>
    <w:rsid w:val="00AF47B1"/>
    <w:rsid w:val="00AF5072"/>
    <w:rsid w:val="00AF50D6"/>
    <w:rsid w:val="00AF5251"/>
    <w:rsid w:val="00AF5400"/>
    <w:rsid w:val="00AF54C4"/>
    <w:rsid w:val="00AF577D"/>
    <w:rsid w:val="00AF5C8E"/>
    <w:rsid w:val="00AF6162"/>
    <w:rsid w:val="00AF6B05"/>
    <w:rsid w:val="00AF6E37"/>
    <w:rsid w:val="00AF702C"/>
    <w:rsid w:val="00AF7305"/>
    <w:rsid w:val="00AF7626"/>
    <w:rsid w:val="00AF7662"/>
    <w:rsid w:val="00AF768F"/>
    <w:rsid w:val="00AF77FE"/>
    <w:rsid w:val="00AF78E4"/>
    <w:rsid w:val="00AF7B7F"/>
    <w:rsid w:val="00AF7C11"/>
    <w:rsid w:val="00AF7D8D"/>
    <w:rsid w:val="00AF7EE8"/>
    <w:rsid w:val="00B00369"/>
    <w:rsid w:val="00B00405"/>
    <w:rsid w:val="00B0050B"/>
    <w:rsid w:val="00B007CF"/>
    <w:rsid w:val="00B00C1D"/>
    <w:rsid w:val="00B00F6E"/>
    <w:rsid w:val="00B01118"/>
    <w:rsid w:val="00B017CB"/>
    <w:rsid w:val="00B01808"/>
    <w:rsid w:val="00B018CC"/>
    <w:rsid w:val="00B01BA3"/>
    <w:rsid w:val="00B01EB9"/>
    <w:rsid w:val="00B02E20"/>
    <w:rsid w:val="00B0315B"/>
    <w:rsid w:val="00B0326A"/>
    <w:rsid w:val="00B0346C"/>
    <w:rsid w:val="00B03578"/>
    <w:rsid w:val="00B03736"/>
    <w:rsid w:val="00B03822"/>
    <w:rsid w:val="00B03BEE"/>
    <w:rsid w:val="00B03E5B"/>
    <w:rsid w:val="00B04022"/>
    <w:rsid w:val="00B04460"/>
    <w:rsid w:val="00B045AA"/>
    <w:rsid w:val="00B048F8"/>
    <w:rsid w:val="00B0496C"/>
    <w:rsid w:val="00B053A9"/>
    <w:rsid w:val="00B053BB"/>
    <w:rsid w:val="00B05A4B"/>
    <w:rsid w:val="00B05B4E"/>
    <w:rsid w:val="00B05C2C"/>
    <w:rsid w:val="00B05D59"/>
    <w:rsid w:val="00B05DCA"/>
    <w:rsid w:val="00B05F73"/>
    <w:rsid w:val="00B06175"/>
    <w:rsid w:val="00B06C5B"/>
    <w:rsid w:val="00B071E0"/>
    <w:rsid w:val="00B07272"/>
    <w:rsid w:val="00B075D3"/>
    <w:rsid w:val="00B07627"/>
    <w:rsid w:val="00B078A1"/>
    <w:rsid w:val="00B07B2F"/>
    <w:rsid w:val="00B07DDD"/>
    <w:rsid w:val="00B07EF0"/>
    <w:rsid w:val="00B1049A"/>
    <w:rsid w:val="00B10BC7"/>
    <w:rsid w:val="00B1124D"/>
    <w:rsid w:val="00B11511"/>
    <w:rsid w:val="00B1176D"/>
    <w:rsid w:val="00B11810"/>
    <w:rsid w:val="00B119FF"/>
    <w:rsid w:val="00B11A45"/>
    <w:rsid w:val="00B11C06"/>
    <w:rsid w:val="00B11C95"/>
    <w:rsid w:val="00B11FC8"/>
    <w:rsid w:val="00B121F7"/>
    <w:rsid w:val="00B1224A"/>
    <w:rsid w:val="00B123A0"/>
    <w:rsid w:val="00B12848"/>
    <w:rsid w:val="00B131EB"/>
    <w:rsid w:val="00B136B7"/>
    <w:rsid w:val="00B13FC2"/>
    <w:rsid w:val="00B141D7"/>
    <w:rsid w:val="00B14209"/>
    <w:rsid w:val="00B14464"/>
    <w:rsid w:val="00B144DF"/>
    <w:rsid w:val="00B14959"/>
    <w:rsid w:val="00B14AEC"/>
    <w:rsid w:val="00B14E44"/>
    <w:rsid w:val="00B153BA"/>
    <w:rsid w:val="00B15673"/>
    <w:rsid w:val="00B1569B"/>
    <w:rsid w:val="00B156D4"/>
    <w:rsid w:val="00B15C72"/>
    <w:rsid w:val="00B15DF6"/>
    <w:rsid w:val="00B15FC4"/>
    <w:rsid w:val="00B1608B"/>
    <w:rsid w:val="00B16095"/>
    <w:rsid w:val="00B160FF"/>
    <w:rsid w:val="00B16271"/>
    <w:rsid w:val="00B1657C"/>
    <w:rsid w:val="00B165EB"/>
    <w:rsid w:val="00B1660D"/>
    <w:rsid w:val="00B167C1"/>
    <w:rsid w:val="00B16EEC"/>
    <w:rsid w:val="00B16F6E"/>
    <w:rsid w:val="00B170CC"/>
    <w:rsid w:val="00B17125"/>
    <w:rsid w:val="00B1718D"/>
    <w:rsid w:val="00B17338"/>
    <w:rsid w:val="00B176F3"/>
    <w:rsid w:val="00B179BA"/>
    <w:rsid w:val="00B17B4C"/>
    <w:rsid w:val="00B17CD2"/>
    <w:rsid w:val="00B17CEA"/>
    <w:rsid w:val="00B17FC7"/>
    <w:rsid w:val="00B202BF"/>
    <w:rsid w:val="00B20446"/>
    <w:rsid w:val="00B2083F"/>
    <w:rsid w:val="00B20993"/>
    <w:rsid w:val="00B20B29"/>
    <w:rsid w:val="00B20E7D"/>
    <w:rsid w:val="00B20F3D"/>
    <w:rsid w:val="00B210A1"/>
    <w:rsid w:val="00B213B0"/>
    <w:rsid w:val="00B215AD"/>
    <w:rsid w:val="00B21B4F"/>
    <w:rsid w:val="00B21DDF"/>
    <w:rsid w:val="00B21E47"/>
    <w:rsid w:val="00B221E2"/>
    <w:rsid w:val="00B225B4"/>
    <w:rsid w:val="00B22748"/>
    <w:rsid w:val="00B22A32"/>
    <w:rsid w:val="00B22AD9"/>
    <w:rsid w:val="00B22DBA"/>
    <w:rsid w:val="00B23355"/>
    <w:rsid w:val="00B233CA"/>
    <w:rsid w:val="00B234F2"/>
    <w:rsid w:val="00B234F3"/>
    <w:rsid w:val="00B236F1"/>
    <w:rsid w:val="00B23AD1"/>
    <w:rsid w:val="00B23B6E"/>
    <w:rsid w:val="00B23D97"/>
    <w:rsid w:val="00B23F67"/>
    <w:rsid w:val="00B24093"/>
    <w:rsid w:val="00B24253"/>
    <w:rsid w:val="00B24631"/>
    <w:rsid w:val="00B2466A"/>
    <w:rsid w:val="00B24774"/>
    <w:rsid w:val="00B247D2"/>
    <w:rsid w:val="00B2484D"/>
    <w:rsid w:val="00B24C67"/>
    <w:rsid w:val="00B24CB2"/>
    <w:rsid w:val="00B25188"/>
    <w:rsid w:val="00B2576E"/>
    <w:rsid w:val="00B25969"/>
    <w:rsid w:val="00B25F50"/>
    <w:rsid w:val="00B2614F"/>
    <w:rsid w:val="00B263B9"/>
    <w:rsid w:val="00B272A6"/>
    <w:rsid w:val="00B272B1"/>
    <w:rsid w:val="00B272CD"/>
    <w:rsid w:val="00B27355"/>
    <w:rsid w:val="00B278D2"/>
    <w:rsid w:val="00B3007D"/>
    <w:rsid w:val="00B305EA"/>
    <w:rsid w:val="00B3066D"/>
    <w:rsid w:val="00B30729"/>
    <w:rsid w:val="00B3092E"/>
    <w:rsid w:val="00B31035"/>
    <w:rsid w:val="00B312C3"/>
    <w:rsid w:val="00B3143D"/>
    <w:rsid w:val="00B314B8"/>
    <w:rsid w:val="00B316A3"/>
    <w:rsid w:val="00B31A69"/>
    <w:rsid w:val="00B31B73"/>
    <w:rsid w:val="00B31E6C"/>
    <w:rsid w:val="00B320B1"/>
    <w:rsid w:val="00B323B1"/>
    <w:rsid w:val="00B324DD"/>
    <w:rsid w:val="00B32727"/>
    <w:rsid w:val="00B329C0"/>
    <w:rsid w:val="00B32CF1"/>
    <w:rsid w:val="00B330E5"/>
    <w:rsid w:val="00B330FF"/>
    <w:rsid w:val="00B33153"/>
    <w:rsid w:val="00B33272"/>
    <w:rsid w:val="00B33C27"/>
    <w:rsid w:val="00B33CC6"/>
    <w:rsid w:val="00B33D2F"/>
    <w:rsid w:val="00B33E9D"/>
    <w:rsid w:val="00B3416B"/>
    <w:rsid w:val="00B34218"/>
    <w:rsid w:val="00B34614"/>
    <w:rsid w:val="00B347BC"/>
    <w:rsid w:val="00B34962"/>
    <w:rsid w:val="00B3518E"/>
    <w:rsid w:val="00B3532F"/>
    <w:rsid w:val="00B358B7"/>
    <w:rsid w:val="00B359C6"/>
    <w:rsid w:val="00B36021"/>
    <w:rsid w:val="00B360A1"/>
    <w:rsid w:val="00B36927"/>
    <w:rsid w:val="00B36C00"/>
    <w:rsid w:val="00B36C50"/>
    <w:rsid w:val="00B370DE"/>
    <w:rsid w:val="00B3779A"/>
    <w:rsid w:val="00B37BC4"/>
    <w:rsid w:val="00B403B0"/>
    <w:rsid w:val="00B40AD9"/>
    <w:rsid w:val="00B40D9E"/>
    <w:rsid w:val="00B4104E"/>
    <w:rsid w:val="00B4134B"/>
    <w:rsid w:val="00B41D9E"/>
    <w:rsid w:val="00B41DE7"/>
    <w:rsid w:val="00B41EAD"/>
    <w:rsid w:val="00B42095"/>
    <w:rsid w:val="00B4213F"/>
    <w:rsid w:val="00B427B1"/>
    <w:rsid w:val="00B42DFF"/>
    <w:rsid w:val="00B42F8E"/>
    <w:rsid w:val="00B43203"/>
    <w:rsid w:val="00B433D2"/>
    <w:rsid w:val="00B43586"/>
    <w:rsid w:val="00B43CC1"/>
    <w:rsid w:val="00B43EB2"/>
    <w:rsid w:val="00B43F8A"/>
    <w:rsid w:val="00B440BF"/>
    <w:rsid w:val="00B442C6"/>
    <w:rsid w:val="00B444C4"/>
    <w:rsid w:val="00B44D79"/>
    <w:rsid w:val="00B44E78"/>
    <w:rsid w:val="00B44FDA"/>
    <w:rsid w:val="00B4543E"/>
    <w:rsid w:val="00B4578C"/>
    <w:rsid w:val="00B4581C"/>
    <w:rsid w:val="00B4583F"/>
    <w:rsid w:val="00B459BB"/>
    <w:rsid w:val="00B459E4"/>
    <w:rsid w:val="00B45AE4"/>
    <w:rsid w:val="00B45B3D"/>
    <w:rsid w:val="00B45B7E"/>
    <w:rsid w:val="00B45D43"/>
    <w:rsid w:val="00B462D9"/>
    <w:rsid w:val="00B46C17"/>
    <w:rsid w:val="00B46CD5"/>
    <w:rsid w:val="00B46D78"/>
    <w:rsid w:val="00B46DE9"/>
    <w:rsid w:val="00B47162"/>
    <w:rsid w:val="00B47247"/>
    <w:rsid w:val="00B473B4"/>
    <w:rsid w:val="00B4797D"/>
    <w:rsid w:val="00B479B1"/>
    <w:rsid w:val="00B47C27"/>
    <w:rsid w:val="00B47C76"/>
    <w:rsid w:val="00B47F30"/>
    <w:rsid w:val="00B500F7"/>
    <w:rsid w:val="00B503E5"/>
    <w:rsid w:val="00B50622"/>
    <w:rsid w:val="00B50852"/>
    <w:rsid w:val="00B509AA"/>
    <w:rsid w:val="00B509E9"/>
    <w:rsid w:val="00B50BDE"/>
    <w:rsid w:val="00B50DCA"/>
    <w:rsid w:val="00B510A8"/>
    <w:rsid w:val="00B513F0"/>
    <w:rsid w:val="00B515EA"/>
    <w:rsid w:val="00B516AF"/>
    <w:rsid w:val="00B517F9"/>
    <w:rsid w:val="00B528D1"/>
    <w:rsid w:val="00B52D3F"/>
    <w:rsid w:val="00B5311C"/>
    <w:rsid w:val="00B53954"/>
    <w:rsid w:val="00B53E4B"/>
    <w:rsid w:val="00B541DA"/>
    <w:rsid w:val="00B541FE"/>
    <w:rsid w:val="00B54388"/>
    <w:rsid w:val="00B546CF"/>
    <w:rsid w:val="00B54BC5"/>
    <w:rsid w:val="00B5508B"/>
    <w:rsid w:val="00B551A7"/>
    <w:rsid w:val="00B553A8"/>
    <w:rsid w:val="00B554C1"/>
    <w:rsid w:val="00B5556A"/>
    <w:rsid w:val="00B55983"/>
    <w:rsid w:val="00B55CE2"/>
    <w:rsid w:val="00B55D0E"/>
    <w:rsid w:val="00B560E7"/>
    <w:rsid w:val="00B5613D"/>
    <w:rsid w:val="00B565B3"/>
    <w:rsid w:val="00B5669A"/>
    <w:rsid w:val="00B569A5"/>
    <w:rsid w:val="00B56A60"/>
    <w:rsid w:val="00B56B4C"/>
    <w:rsid w:val="00B56C42"/>
    <w:rsid w:val="00B56DD1"/>
    <w:rsid w:val="00B574C9"/>
    <w:rsid w:val="00B57562"/>
    <w:rsid w:val="00B579AD"/>
    <w:rsid w:val="00B60421"/>
    <w:rsid w:val="00B60633"/>
    <w:rsid w:val="00B606FB"/>
    <w:rsid w:val="00B60A86"/>
    <w:rsid w:val="00B60D36"/>
    <w:rsid w:val="00B60EA8"/>
    <w:rsid w:val="00B6101C"/>
    <w:rsid w:val="00B614CC"/>
    <w:rsid w:val="00B61553"/>
    <w:rsid w:val="00B6172E"/>
    <w:rsid w:val="00B627D5"/>
    <w:rsid w:val="00B628AF"/>
    <w:rsid w:val="00B62B92"/>
    <w:rsid w:val="00B62BFE"/>
    <w:rsid w:val="00B62ECB"/>
    <w:rsid w:val="00B62FC0"/>
    <w:rsid w:val="00B6341B"/>
    <w:rsid w:val="00B637E6"/>
    <w:rsid w:val="00B63B42"/>
    <w:rsid w:val="00B63DCA"/>
    <w:rsid w:val="00B63DEA"/>
    <w:rsid w:val="00B63E77"/>
    <w:rsid w:val="00B641CC"/>
    <w:rsid w:val="00B645B8"/>
    <w:rsid w:val="00B64893"/>
    <w:rsid w:val="00B64AC5"/>
    <w:rsid w:val="00B64B23"/>
    <w:rsid w:val="00B64BDF"/>
    <w:rsid w:val="00B64FD1"/>
    <w:rsid w:val="00B64FEA"/>
    <w:rsid w:val="00B6560C"/>
    <w:rsid w:val="00B65618"/>
    <w:rsid w:val="00B659B9"/>
    <w:rsid w:val="00B66023"/>
    <w:rsid w:val="00B66201"/>
    <w:rsid w:val="00B66468"/>
    <w:rsid w:val="00B66B13"/>
    <w:rsid w:val="00B66CC8"/>
    <w:rsid w:val="00B66E53"/>
    <w:rsid w:val="00B66F13"/>
    <w:rsid w:val="00B67253"/>
    <w:rsid w:val="00B6734A"/>
    <w:rsid w:val="00B6760D"/>
    <w:rsid w:val="00B67669"/>
    <w:rsid w:val="00B6798E"/>
    <w:rsid w:val="00B67A54"/>
    <w:rsid w:val="00B67DE4"/>
    <w:rsid w:val="00B70123"/>
    <w:rsid w:val="00B708D9"/>
    <w:rsid w:val="00B71125"/>
    <w:rsid w:val="00B712B5"/>
    <w:rsid w:val="00B71462"/>
    <w:rsid w:val="00B71616"/>
    <w:rsid w:val="00B71740"/>
    <w:rsid w:val="00B71852"/>
    <w:rsid w:val="00B71991"/>
    <w:rsid w:val="00B71C27"/>
    <w:rsid w:val="00B71C58"/>
    <w:rsid w:val="00B71E8A"/>
    <w:rsid w:val="00B72050"/>
    <w:rsid w:val="00B7248C"/>
    <w:rsid w:val="00B724C5"/>
    <w:rsid w:val="00B72F6E"/>
    <w:rsid w:val="00B72F95"/>
    <w:rsid w:val="00B72FA1"/>
    <w:rsid w:val="00B73026"/>
    <w:rsid w:val="00B7363E"/>
    <w:rsid w:val="00B73BC9"/>
    <w:rsid w:val="00B73ECE"/>
    <w:rsid w:val="00B73F68"/>
    <w:rsid w:val="00B74278"/>
    <w:rsid w:val="00B743F0"/>
    <w:rsid w:val="00B7479C"/>
    <w:rsid w:val="00B74825"/>
    <w:rsid w:val="00B74C30"/>
    <w:rsid w:val="00B759E6"/>
    <w:rsid w:val="00B76018"/>
    <w:rsid w:val="00B760C1"/>
    <w:rsid w:val="00B76381"/>
    <w:rsid w:val="00B7679E"/>
    <w:rsid w:val="00B77160"/>
    <w:rsid w:val="00B773C4"/>
    <w:rsid w:val="00B775D3"/>
    <w:rsid w:val="00B80409"/>
    <w:rsid w:val="00B804C7"/>
    <w:rsid w:val="00B8061C"/>
    <w:rsid w:val="00B806CE"/>
    <w:rsid w:val="00B806CF"/>
    <w:rsid w:val="00B8134F"/>
    <w:rsid w:val="00B81857"/>
    <w:rsid w:val="00B820B2"/>
    <w:rsid w:val="00B829D1"/>
    <w:rsid w:val="00B82C40"/>
    <w:rsid w:val="00B833E9"/>
    <w:rsid w:val="00B835F7"/>
    <w:rsid w:val="00B83664"/>
    <w:rsid w:val="00B837BC"/>
    <w:rsid w:val="00B839DE"/>
    <w:rsid w:val="00B83D8D"/>
    <w:rsid w:val="00B841E2"/>
    <w:rsid w:val="00B8432C"/>
    <w:rsid w:val="00B8439A"/>
    <w:rsid w:val="00B846B4"/>
    <w:rsid w:val="00B84A46"/>
    <w:rsid w:val="00B84C01"/>
    <w:rsid w:val="00B84D15"/>
    <w:rsid w:val="00B84E75"/>
    <w:rsid w:val="00B851E1"/>
    <w:rsid w:val="00B852BA"/>
    <w:rsid w:val="00B85B0A"/>
    <w:rsid w:val="00B869D1"/>
    <w:rsid w:val="00B86CFB"/>
    <w:rsid w:val="00B86DD5"/>
    <w:rsid w:val="00B86FA0"/>
    <w:rsid w:val="00B87114"/>
    <w:rsid w:val="00B871CB"/>
    <w:rsid w:val="00B872CE"/>
    <w:rsid w:val="00B878AA"/>
    <w:rsid w:val="00B87E85"/>
    <w:rsid w:val="00B87F2F"/>
    <w:rsid w:val="00B9007E"/>
    <w:rsid w:val="00B9061A"/>
    <w:rsid w:val="00B90730"/>
    <w:rsid w:val="00B90863"/>
    <w:rsid w:val="00B9099F"/>
    <w:rsid w:val="00B911AF"/>
    <w:rsid w:val="00B91230"/>
    <w:rsid w:val="00B915A8"/>
    <w:rsid w:val="00B91764"/>
    <w:rsid w:val="00B918AB"/>
    <w:rsid w:val="00B91A29"/>
    <w:rsid w:val="00B92430"/>
    <w:rsid w:val="00B9245D"/>
    <w:rsid w:val="00B927AB"/>
    <w:rsid w:val="00B92858"/>
    <w:rsid w:val="00B92BD1"/>
    <w:rsid w:val="00B92D41"/>
    <w:rsid w:val="00B93160"/>
    <w:rsid w:val="00B935E2"/>
    <w:rsid w:val="00B93684"/>
    <w:rsid w:val="00B93A76"/>
    <w:rsid w:val="00B93B51"/>
    <w:rsid w:val="00B93BD9"/>
    <w:rsid w:val="00B94321"/>
    <w:rsid w:val="00B945B0"/>
    <w:rsid w:val="00B94B1D"/>
    <w:rsid w:val="00B94F26"/>
    <w:rsid w:val="00B95000"/>
    <w:rsid w:val="00B95049"/>
    <w:rsid w:val="00B9529C"/>
    <w:rsid w:val="00B95B6E"/>
    <w:rsid w:val="00B95E0B"/>
    <w:rsid w:val="00B95EA2"/>
    <w:rsid w:val="00B95ED0"/>
    <w:rsid w:val="00B9612A"/>
    <w:rsid w:val="00B963DB"/>
    <w:rsid w:val="00B96857"/>
    <w:rsid w:val="00B969F8"/>
    <w:rsid w:val="00B96B2B"/>
    <w:rsid w:val="00B96B91"/>
    <w:rsid w:val="00B96B9B"/>
    <w:rsid w:val="00B9756F"/>
    <w:rsid w:val="00B976FB"/>
    <w:rsid w:val="00B9785D"/>
    <w:rsid w:val="00B97C75"/>
    <w:rsid w:val="00B97CF2"/>
    <w:rsid w:val="00B97E9F"/>
    <w:rsid w:val="00BA0108"/>
    <w:rsid w:val="00BA02AD"/>
    <w:rsid w:val="00BA0744"/>
    <w:rsid w:val="00BA0BF9"/>
    <w:rsid w:val="00BA0CB9"/>
    <w:rsid w:val="00BA0ED9"/>
    <w:rsid w:val="00BA1228"/>
    <w:rsid w:val="00BA1392"/>
    <w:rsid w:val="00BA1DFC"/>
    <w:rsid w:val="00BA1E45"/>
    <w:rsid w:val="00BA1F41"/>
    <w:rsid w:val="00BA20CC"/>
    <w:rsid w:val="00BA2178"/>
    <w:rsid w:val="00BA23F2"/>
    <w:rsid w:val="00BA2767"/>
    <w:rsid w:val="00BA2B4D"/>
    <w:rsid w:val="00BA2F2E"/>
    <w:rsid w:val="00BA3211"/>
    <w:rsid w:val="00BA33B2"/>
    <w:rsid w:val="00BA3453"/>
    <w:rsid w:val="00BA346C"/>
    <w:rsid w:val="00BA3931"/>
    <w:rsid w:val="00BA3996"/>
    <w:rsid w:val="00BA3EBC"/>
    <w:rsid w:val="00BA4168"/>
    <w:rsid w:val="00BA47ED"/>
    <w:rsid w:val="00BA4884"/>
    <w:rsid w:val="00BA4B49"/>
    <w:rsid w:val="00BA4BC9"/>
    <w:rsid w:val="00BA4DD0"/>
    <w:rsid w:val="00BA4FFA"/>
    <w:rsid w:val="00BA573C"/>
    <w:rsid w:val="00BA5896"/>
    <w:rsid w:val="00BA6011"/>
    <w:rsid w:val="00BA6408"/>
    <w:rsid w:val="00BA68B0"/>
    <w:rsid w:val="00BA69AD"/>
    <w:rsid w:val="00BA6B44"/>
    <w:rsid w:val="00BA6DB5"/>
    <w:rsid w:val="00BA78CB"/>
    <w:rsid w:val="00BA7A1B"/>
    <w:rsid w:val="00BB0003"/>
    <w:rsid w:val="00BB0085"/>
    <w:rsid w:val="00BB00DB"/>
    <w:rsid w:val="00BB03B9"/>
    <w:rsid w:val="00BB0B4A"/>
    <w:rsid w:val="00BB0CAD"/>
    <w:rsid w:val="00BB0DDC"/>
    <w:rsid w:val="00BB148F"/>
    <w:rsid w:val="00BB1A02"/>
    <w:rsid w:val="00BB1A0B"/>
    <w:rsid w:val="00BB1A89"/>
    <w:rsid w:val="00BB1BD0"/>
    <w:rsid w:val="00BB225E"/>
    <w:rsid w:val="00BB22D0"/>
    <w:rsid w:val="00BB2326"/>
    <w:rsid w:val="00BB26A1"/>
    <w:rsid w:val="00BB29BE"/>
    <w:rsid w:val="00BB2F2B"/>
    <w:rsid w:val="00BB2F5E"/>
    <w:rsid w:val="00BB3209"/>
    <w:rsid w:val="00BB3413"/>
    <w:rsid w:val="00BB3A2B"/>
    <w:rsid w:val="00BB3AB0"/>
    <w:rsid w:val="00BB40E3"/>
    <w:rsid w:val="00BB421D"/>
    <w:rsid w:val="00BB4376"/>
    <w:rsid w:val="00BB43C1"/>
    <w:rsid w:val="00BB4601"/>
    <w:rsid w:val="00BB463D"/>
    <w:rsid w:val="00BB4D8D"/>
    <w:rsid w:val="00BB4E9A"/>
    <w:rsid w:val="00BB504E"/>
    <w:rsid w:val="00BB525E"/>
    <w:rsid w:val="00BB547A"/>
    <w:rsid w:val="00BB5B8C"/>
    <w:rsid w:val="00BB5E40"/>
    <w:rsid w:val="00BB5F98"/>
    <w:rsid w:val="00BB62CB"/>
    <w:rsid w:val="00BB6509"/>
    <w:rsid w:val="00BB70BD"/>
    <w:rsid w:val="00BB7573"/>
    <w:rsid w:val="00BB76F5"/>
    <w:rsid w:val="00BB7D60"/>
    <w:rsid w:val="00BB7DBE"/>
    <w:rsid w:val="00BB7F7E"/>
    <w:rsid w:val="00BC02FD"/>
    <w:rsid w:val="00BC0308"/>
    <w:rsid w:val="00BC039D"/>
    <w:rsid w:val="00BC0457"/>
    <w:rsid w:val="00BC04F0"/>
    <w:rsid w:val="00BC095B"/>
    <w:rsid w:val="00BC0DB9"/>
    <w:rsid w:val="00BC1A5D"/>
    <w:rsid w:val="00BC1AEA"/>
    <w:rsid w:val="00BC1B7B"/>
    <w:rsid w:val="00BC1D56"/>
    <w:rsid w:val="00BC213E"/>
    <w:rsid w:val="00BC2518"/>
    <w:rsid w:val="00BC253C"/>
    <w:rsid w:val="00BC26CF"/>
    <w:rsid w:val="00BC285F"/>
    <w:rsid w:val="00BC2874"/>
    <w:rsid w:val="00BC2967"/>
    <w:rsid w:val="00BC2CDE"/>
    <w:rsid w:val="00BC2EA4"/>
    <w:rsid w:val="00BC2EA6"/>
    <w:rsid w:val="00BC352A"/>
    <w:rsid w:val="00BC3677"/>
    <w:rsid w:val="00BC3BE4"/>
    <w:rsid w:val="00BC3C21"/>
    <w:rsid w:val="00BC3E36"/>
    <w:rsid w:val="00BC3FC2"/>
    <w:rsid w:val="00BC3FD6"/>
    <w:rsid w:val="00BC3FE8"/>
    <w:rsid w:val="00BC4469"/>
    <w:rsid w:val="00BC4491"/>
    <w:rsid w:val="00BC45B3"/>
    <w:rsid w:val="00BC510D"/>
    <w:rsid w:val="00BC5229"/>
    <w:rsid w:val="00BC5815"/>
    <w:rsid w:val="00BC59C7"/>
    <w:rsid w:val="00BC5B03"/>
    <w:rsid w:val="00BC5D42"/>
    <w:rsid w:val="00BC656E"/>
    <w:rsid w:val="00BC68EB"/>
    <w:rsid w:val="00BC68EC"/>
    <w:rsid w:val="00BC6C46"/>
    <w:rsid w:val="00BC6FBE"/>
    <w:rsid w:val="00BC70A7"/>
    <w:rsid w:val="00BC71BE"/>
    <w:rsid w:val="00BC732C"/>
    <w:rsid w:val="00BC7A7A"/>
    <w:rsid w:val="00BC7A94"/>
    <w:rsid w:val="00BC7CDA"/>
    <w:rsid w:val="00BC7ED7"/>
    <w:rsid w:val="00BD015A"/>
    <w:rsid w:val="00BD055C"/>
    <w:rsid w:val="00BD095F"/>
    <w:rsid w:val="00BD0A82"/>
    <w:rsid w:val="00BD0D6D"/>
    <w:rsid w:val="00BD0E36"/>
    <w:rsid w:val="00BD136F"/>
    <w:rsid w:val="00BD140B"/>
    <w:rsid w:val="00BD18DC"/>
    <w:rsid w:val="00BD1B3E"/>
    <w:rsid w:val="00BD1B4D"/>
    <w:rsid w:val="00BD2009"/>
    <w:rsid w:val="00BD25D6"/>
    <w:rsid w:val="00BD26AD"/>
    <w:rsid w:val="00BD2A3F"/>
    <w:rsid w:val="00BD2C65"/>
    <w:rsid w:val="00BD33D8"/>
    <w:rsid w:val="00BD3730"/>
    <w:rsid w:val="00BD393A"/>
    <w:rsid w:val="00BD3B93"/>
    <w:rsid w:val="00BD4167"/>
    <w:rsid w:val="00BD447A"/>
    <w:rsid w:val="00BD49FB"/>
    <w:rsid w:val="00BD4FAB"/>
    <w:rsid w:val="00BD566C"/>
    <w:rsid w:val="00BD56B1"/>
    <w:rsid w:val="00BD57E8"/>
    <w:rsid w:val="00BD5B06"/>
    <w:rsid w:val="00BD5D2C"/>
    <w:rsid w:val="00BD62C8"/>
    <w:rsid w:val="00BD656F"/>
    <w:rsid w:val="00BD65FA"/>
    <w:rsid w:val="00BD6841"/>
    <w:rsid w:val="00BD69DC"/>
    <w:rsid w:val="00BD6A20"/>
    <w:rsid w:val="00BD6CCB"/>
    <w:rsid w:val="00BD6D2E"/>
    <w:rsid w:val="00BD6D3D"/>
    <w:rsid w:val="00BD7224"/>
    <w:rsid w:val="00BD7B34"/>
    <w:rsid w:val="00BD7C5A"/>
    <w:rsid w:val="00BE00D8"/>
    <w:rsid w:val="00BE0103"/>
    <w:rsid w:val="00BE0503"/>
    <w:rsid w:val="00BE0938"/>
    <w:rsid w:val="00BE1047"/>
    <w:rsid w:val="00BE112C"/>
    <w:rsid w:val="00BE1AA6"/>
    <w:rsid w:val="00BE1C9C"/>
    <w:rsid w:val="00BE2524"/>
    <w:rsid w:val="00BE2E8F"/>
    <w:rsid w:val="00BE304E"/>
    <w:rsid w:val="00BE324A"/>
    <w:rsid w:val="00BE37F9"/>
    <w:rsid w:val="00BE3D88"/>
    <w:rsid w:val="00BE3E91"/>
    <w:rsid w:val="00BE3FC8"/>
    <w:rsid w:val="00BE42BE"/>
    <w:rsid w:val="00BE436D"/>
    <w:rsid w:val="00BE4844"/>
    <w:rsid w:val="00BE4FE2"/>
    <w:rsid w:val="00BE5539"/>
    <w:rsid w:val="00BE56AC"/>
    <w:rsid w:val="00BE5882"/>
    <w:rsid w:val="00BE58A4"/>
    <w:rsid w:val="00BE59EA"/>
    <w:rsid w:val="00BE5CD8"/>
    <w:rsid w:val="00BE5E55"/>
    <w:rsid w:val="00BE60A7"/>
    <w:rsid w:val="00BE6BC6"/>
    <w:rsid w:val="00BE6F3D"/>
    <w:rsid w:val="00BE7777"/>
    <w:rsid w:val="00BE7AC9"/>
    <w:rsid w:val="00BE7B15"/>
    <w:rsid w:val="00BE7F28"/>
    <w:rsid w:val="00BF01F9"/>
    <w:rsid w:val="00BF0437"/>
    <w:rsid w:val="00BF05CF"/>
    <w:rsid w:val="00BF0858"/>
    <w:rsid w:val="00BF0AFB"/>
    <w:rsid w:val="00BF0D06"/>
    <w:rsid w:val="00BF0D8B"/>
    <w:rsid w:val="00BF15A2"/>
    <w:rsid w:val="00BF190C"/>
    <w:rsid w:val="00BF19FC"/>
    <w:rsid w:val="00BF1A94"/>
    <w:rsid w:val="00BF1AEA"/>
    <w:rsid w:val="00BF1B0E"/>
    <w:rsid w:val="00BF2188"/>
    <w:rsid w:val="00BF22C9"/>
    <w:rsid w:val="00BF2317"/>
    <w:rsid w:val="00BF24F9"/>
    <w:rsid w:val="00BF256B"/>
    <w:rsid w:val="00BF2914"/>
    <w:rsid w:val="00BF2C05"/>
    <w:rsid w:val="00BF3053"/>
    <w:rsid w:val="00BF34D6"/>
    <w:rsid w:val="00BF381B"/>
    <w:rsid w:val="00BF3A9E"/>
    <w:rsid w:val="00BF49AB"/>
    <w:rsid w:val="00BF4ACF"/>
    <w:rsid w:val="00BF4C4A"/>
    <w:rsid w:val="00BF520E"/>
    <w:rsid w:val="00BF5327"/>
    <w:rsid w:val="00BF55A3"/>
    <w:rsid w:val="00BF5703"/>
    <w:rsid w:val="00BF5AED"/>
    <w:rsid w:val="00BF5F6B"/>
    <w:rsid w:val="00BF689E"/>
    <w:rsid w:val="00BF68C2"/>
    <w:rsid w:val="00BF6CE7"/>
    <w:rsid w:val="00BF6D80"/>
    <w:rsid w:val="00BF705F"/>
    <w:rsid w:val="00BF7206"/>
    <w:rsid w:val="00BF7643"/>
    <w:rsid w:val="00BF77C4"/>
    <w:rsid w:val="00C0095F"/>
    <w:rsid w:val="00C00CE8"/>
    <w:rsid w:val="00C00E45"/>
    <w:rsid w:val="00C0103E"/>
    <w:rsid w:val="00C0197D"/>
    <w:rsid w:val="00C01A2C"/>
    <w:rsid w:val="00C01E62"/>
    <w:rsid w:val="00C02935"/>
    <w:rsid w:val="00C029AD"/>
    <w:rsid w:val="00C029BC"/>
    <w:rsid w:val="00C02B6F"/>
    <w:rsid w:val="00C02B99"/>
    <w:rsid w:val="00C02DAA"/>
    <w:rsid w:val="00C02E0C"/>
    <w:rsid w:val="00C03590"/>
    <w:rsid w:val="00C03971"/>
    <w:rsid w:val="00C04362"/>
    <w:rsid w:val="00C0439C"/>
    <w:rsid w:val="00C044D5"/>
    <w:rsid w:val="00C04735"/>
    <w:rsid w:val="00C0477B"/>
    <w:rsid w:val="00C047CD"/>
    <w:rsid w:val="00C04976"/>
    <w:rsid w:val="00C04A84"/>
    <w:rsid w:val="00C04ADE"/>
    <w:rsid w:val="00C04B82"/>
    <w:rsid w:val="00C050BC"/>
    <w:rsid w:val="00C05417"/>
    <w:rsid w:val="00C054E1"/>
    <w:rsid w:val="00C056C7"/>
    <w:rsid w:val="00C05A76"/>
    <w:rsid w:val="00C05B3A"/>
    <w:rsid w:val="00C05C8D"/>
    <w:rsid w:val="00C05E25"/>
    <w:rsid w:val="00C060D8"/>
    <w:rsid w:val="00C06BF5"/>
    <w:rsid w:val="00C06CD4"/>
    <w:rsid w:val="00C07050"/>
    <w:rsid w:val="00C07A67"/>
    <w:rsid w:val="00C07C60"/>
    <w:rsid w:val="00C10238"/>
    <w:rsid w:val="00C10636"/>
    <w:rsid w:val="00C10897"/>
    <w:rsid w:val="00C10A10"/>
    <w:rsid w:val="00C10C33"/>
    <w:rsid w:val="00C10D89"/>
    <w:rsid w:val="00C10F38"/>
    <w:rsid w:val="00C1106F"/>
    <w:rsid w:val="00C11199"/>
    <w:rsid w:val="00C11298"/>
    <w:rsid w:val="00C11641"/>
    <w:rsid w:val="00C11CC9"/>
    <w:rsid w:val="00C121F6"/>
    <w:rsid w:val="00C126BB"/>
    <w:rsid w:val="00C128B6"/>
    <w:rsid w:val="00C12BB6"/>
    <w:rsid w:val="00C12D20"/>
    <w:rsid w:val="00C12D9A"/>
    <w:rsid w:val="00C12DD5"/>
    <w:rsid w:val="00C1317A"/>
    <w:rsid w:val="00C13578"/>
    <w:rsid w:val="00C13DBC"/>
    <w:rsid w:val="00C13DE7"/>
    <w:rsid w:val="00C13E59"/>
    <w:rsid w:val="00C14339"/>
    <w:rsid w:val="00C14413"/>
    <w:rsid w:val="00C147C0"/>
    <w:rsid w:val="00C149FC"/>
    <w:rsid w:val="00C14A7B"/>
    <w:rsid w:val="00C14BB8"/>
    <w:rsid w:val="00C14C75"/>
    <w:rsid w:val="00C14D7A"/>
    <w:rsid w:val="00C14F86"/>
    <w:rsid w:val="00C155A4"/>
    <w:rsid w:val="00C155AB"/>
    <w:rsid w:val="00C15611"/>
    <w:rsid w:val="00C1565B"/>
    <w:rsid w:val="00C156CD"/>
    <w:rsid w:val="00C15AE1"/>
    <w:rsid w:val="00C15E01"/>
    <w:rsid w:val="00C161E8"/>
    <w:rsid w:val="00C16248"/>
    <w:rsid w:val="00C1671C"/>
    <w:rsid w:val="00C16949"/>
    <w:rsid w:val="00C16BAD"/>
    <w:rsid w:val="00C16BD4"/>
    <w:rsid w:val="00C17083"/>
    <w:rsid w:val="00C17278"/>
    <w:rsid w:val="00C17440"/>
    <w:rsid w:val="00C17DFB"/>
    <w:rsid w:val="00C17EAF"/>
    <w:rsid w:val="00C2003D"/>
    <w:rsid w:val="00C20107"/>
    <w:rsid w:val="00C203BB"/>
    <w:rsid w:val="00C2048D"/>
    <w:rsid w:val="00C2073A"/>
    <w:rsid w:val="00C207AF"/>
    <w:rsid w:val="00C20B4B"/>
    <w:rsid w:val="00C20B79"/>
    <w:rsid w:val="00C20C0D"/>
    <w:rsid w:val="00C21344"/>
    <w:rsid w:val="00C2136E"/>
    <w:rsid w:val="00C216AB"/>
    <w:rsid w:val="00C216F8"/>
    <w:rsid w:val="00C218D7"/>
    <w:rsid w:val="00C21FC8"/>
    <w:rsid w:val="00C2204F"/>
    <w:rsid w:val="00C223FC"/>
    <w:rsid w:val="00C224CF"/>
    <w:rsid w:val="00C227B0"/>
    <w:rsid w:val="00C228E9"/>
    <w:rsid w:val="00C229FB"/>
    <w:rsid w:val="00C22D61"/>
    <w:rsid w:val="00C22DE3"/>
    <w:rsid w:val="00C22EA1"/>
    <w:rsid w:val="00C2385B"/>
    <w:rsid w:val="00C23C0A"/>
    <w:rsid w:val="00C23F49"/>
    <w:rsid w:val="00C2400F"/>
    <w:rsid w:val="00C24076"/>
    <w:rsid w:val="00C2415A"/>
    <w:rsid w:val="00C24624"/>
    <w:rsid w:val="00C2503C"/>
    <w:rsid w:val="00C2557C"/>
    <w:rsid w:val="00C25975"/>
    <w:rsid w:val="00C2604B"/>
    <w:rsid w:val="00C26096"/>
    <w:rsid w:val="00C269CA"/>
    <w:rsid w:val="00C26FC0"/>
    <w:rsid w:val="00C2700C"/>
    <w:rsid w:val="00C27818"/>
    <w:rsid w:val="00C27889"/>
    <w:rsid w:val="00C27E3E"/>
    <w:rsid w:val="00C3049E"/>
    <w:rsid w:val="00C30866"/>
    <w:rsid w:val="00C30BE0"/>
    <w:rsid w:val="00C312B6"/>
    <w:rsid w:val="00C31306"/>
    <w:rsid w:val="00C3159E"/>
    <w:rsid w:val="00C316D5"/>
    <w:rsid w:val="00C31751"/>
    <w:rsid w:val="00C31887"/>
    <w:rsid w:val="00C31B2F"/>
    <w:rsid w:val="00C31B5D"/>
    <w:rsid w:val="00C31B66"/>
    <w:rsid w:val="00C31EAC"/>
    <w:rsid w:val="00C31F56"/>
    <w:rsid w:val="00C323B3"/>
    <w:rsid w:val="00C323C6"/>
    <w:rsid w:val="00C32B01"/>
    <w:rsid w:val="00C330A9"/>
    <w:rsid w:val="00C33396"/>
    <w:rsid w:val="00C33DC0"/>
    <w:rsid w:val="00C342CF"/>
    <w:rsid w:val="00C344BA"/>
    <w:rsid w:val="00C344E2"/>
    <w:rsid w:val="00C34BC5"/>
    <w:rsid w:val="00C34E0B"/>
    <w:rsid w:val="00C3503A"/>
    <w:rsid w:val="00C3525B"/>
    <w:rsid w:val="00C35443"/>
    <w:rsid w:val="00C354ED"/>
    <w:rsid w:val="00C355DD"/>
    <w:rsid w:val="00C3580D"/>
    <w:rsid w:val="00C35E91"/>
    <w:rsid w:val="00C366DB"/>
    <w:rsid w:val="00C366F1"/>
    <w:rsid w:val="00C368E4"/>
    <w:rsid w:val="00C36A1B"/>
    <w:rsid w:val="00C36DCA"/>
    <w:rsid w:val="00C36FC9"/>
    <w:rsid w:val="00C373CE"/>
    <w:rsid w:val="00C37458"/>
    <w:rsid w:val="00C377C0"/>
    <w:rsid w:val="00C377C2"/>
    <w:rsid w:val="00C37808"/>
    <w:rsid w:val="00C379D0"/>
    <w:rsid w:val="00C37AC1"/>
    <w:rsid w:val="00C37E0E"/>
    <w:rsid w:val="00C37F3A"/>
    <w:rsid w:val="00C4070A"/>
    <w:rsid w:val="00C4071B"/>
    <w:rsid w:val="00C40C87"/>
    <w:rsid w:val="00C40CFF"/>
    <w:rsid w:val="00C41151"/>
    <w:rsid w:val="00C413A7"/>
    <w:rsid w:val="00C41C03"/>
    <w:rsid w:val="00C421A3"/>
    <w:rsid w:val="00C42C8C"/>
    <w:rsid w:val="00C42F2C"/>
    <w:rsid w:val="00C434C6"/>
    <w:rsid w:val="00C436C9"/>
    <w:rsid w:val="00C43850"/>
    <w:rsid w:val="00C43B96"/>
    <w:rsid w:val="00C440E4"/>
    <w:rsid w:val="00C440EF"/>
    <w:rsid w:val="00C446D4"/>
    <w:rsid w:val="00C44A1E"/>
    <w:rsid w:val="00C44A95"/>
    <w:rsid w:val="00C451B9"/>
    <w:rsid w:val="00C4544A"/>
    <w:rsid w:val="00C45573"/>
    <w:rsid w:val="00C45591"/>
    <w:rsid w:val="00C45733"/>
    <w:rsid w:val="00C4606D"/>
    <w:rsid w:val="00C46448"/>
    <w:rsid w:val="00C46B62"/>
    <w:rsid w:val="00C46BA0"/>
    <w:rsid w:val="00C46F2D"/>
    <w:rsid w:val="00C47475"/>
    <w:rsid w:val="00C475D6"/>
    <w:rsid w:val="00C47794"/>
    <w:rsid w:val="00C479AD"/>
    <w:rsid w:val="00C47ABF"/>
    <w:rsid w:val="00C47C4D"/>
    <w:rsid w:val="00C47E88"/>
    <w:rsid w:val="00C500AD"/>
    <w:rsid w:val="00C50327"/>
    <w:rsid w:val="00C5056F"/>
    <w:rsid w:val="00C50BAD"/>
    <w:rsid w:val="00C50CFF"/>
    <w:rsid w:val="00C51311"/>
    <w:rsid w:val="00C514E2"/>
    <w:rsid w:val="00C516C8"/>
    <w:rsid w:val="00C516F4"/>
    <w:rsid w:val="00C51A8C"/>
    <w:rsid w:val="00C51E5B"/>
    <w:rsid w:val="00C520B8"/>
    <w:rsid w:val="00C520E1"/>
    <w:rsid w:val="00C52AB4"/>
    <w:rsid w:val="00C52CD5"/>
    <w:rsid w:val="00C53221"/>
    <w:rsid w:val="00C53919"/>
    <w:rsid w:val="00C53B9C"/>
    <w:rsid w:val="00C53CCE"/>
    <w:rsid w:val="00C53E59"/>
    <w:rsid w:val="00C5404E"/>
    <w:rsid w:val="00C5431A"/>
    <w:rsid w:val="00C543FF"/>
    <w:rsid w:val="00C545A4"/>
    <w:rsid w:val="00C54A09"/>
    <w:rsid w:val="00C54B37"/>
    <w:rsid w:val="00C5521D"/>
    <w:rsid w:val="00C56025"/>
    <w:rsid w:val="00C560AB"/>
    <w:rsid w:val="00C5641A"/>
    <w:rsid w:val="00C56600"/>
    <w:rsid w:val="00C5664D"/>
    <w:rsid w:val="00C570A1"/>
    <w:rsid w:val="00C57870"/>
    <w:rsid w:val="00C57A82"/>
    <w:rsid w:val="00C57F02"/>
    <w:rsid w:val="00C6011C"/>
    <w:rsid w:val="00C60ABD"/>
    <w:rsid w:val="00C60B34"/>
    <w:rsid w:val="00C60B40"/>
    <w:rsid w:val="00C60BD9"/>
    <w:rsid w:val="00C60D5E"/>
    <w:rsid w:val="00C60FD6"/>
    <w:rsid w:val="00C61207"/>
    <w:rsid w:val="00C61596"/>
    <w:rsid w:val="00C61741"/>
    <w:rsid w:val="00C61760"/>
    <w:rsid w:val="00C618C5"/>
    <w:rsid w:val="00C61BB7"/>
    <w:rsid w:val="00C62045"/>
    <w:rsid w:val="00C6214B"/>
    <w:rsid w:val="00C6230B"/>
    <w:rsid w:val="00C62358"/>
    <w:rsid w:val="00C623C0"/>
    <w:rsid w:val="00C630E0"/>
    <w:rsid w:val="00C630F2"/>
    <w:rsid w:val="00C63156"/>
    <w:rsid w:val="00C63165"/>
    <w:rsid w:val="00C6343E"/>
    <w:rsid w:val="00C635F9"/>
    <w:rsid w:val="00C63696"/>
    <w:rsid w:val="00C636CD"/>
    <w:rsid w:val="00C63BD8"/>
    <w:rsid w:val="00C63D25"/>
    <w:rsid w:val="00C63D55"/>
    <w:rsid w:val="00C648D6"/>
    <w:rsid w:val="00C64C93"/>
    <w:rsid w:val="00C65095"/>
    <w:rsid w:val="00C6545E"/>
    <w:rsid w:val="00C6571C"/>
    <w:rsid w:val="00C658EB"/>
    <w:rsid w:val="00C659E4"/>
    <w:rsid w:val="00C65A5B"/>
    <w:rsid w:val="00C66183"/>
    <w:rsid w:val="00C663F3"/>
    <w:rsid w:val="00C66FE5"/>
    <w:rsid w:val="00C6710B"/>
    <w:rsid w:val="00C6747C"/>
    <w:rsid w:val="00C675AF"/>
    <w:rsid w:val="00C675FE"/>
    <w:rsid w:val="00C6764E"/>
    <w:rsid w:val="00C678F3"/>
    <w:rsid w:val="00C67D7F"/>
    <w:rsid w:val="00C700D2"/>
    <w:rsid w:val="00C701B8"/>
    <w:rsid w:val="00C702AB"/>
    <w:rsid w:val="00C70361"/>
    <w:rsid w:val="00C70452"/>
    <w:rsid w:val="00C704FD"/>
    <w:rsid w:val="00C708CA"/>
    <w:rsid w:val="00C70A62"/>
    <w:rsid w:val="00C71296"/>
    <w:rsid w:val="00C71868"/>
    <w:rsid w:val="00C71A0D"/>
    <w:rsid w:val="00C71A11"/>
    <w:rsid w:val="00C71A35"/>
    <w:rsid w:val="00C71A5B"/>
    <w:rsid w:val="00C71DED"/>
    <w:rsid w:val="00C722AE"/>
    <w:rsid w:val="00C72313"/>
    <w:rsid w:val="00C72355"/>
    <w:rsid w:val="00C724D1"/>
    <w:rsid w:val="00C725FF"/>
    <w:rsid w:val="00C72A7B"/>
    <w:rsid w:val="00C72BDB"/>
    <w:rsid w:val="00C72E2B"/>
    <w:rsid w:val="00C72FFD"/>
    <w:rsid w:val="00C73615"/>
    <w:rsid w:val="00C7377B"/>
    <w:rsid w:val="00C7377D"/>
    <w:rsid w:val="00C7385C"/>
    <w:rsid w:val="00C738A6"/>
    <w:rsid w:val="00C738BC"/>
    <w:rsid w:val="00C73A91"/>
    <w:rsid w:val="00C73B1D"/>
    <w:rsid w:val="00C73C45"/>
    <w:rsid w:val="00C73CCD"/>
    <w:rsid w:val="00C73E3C"/>
    <w:rsid w:val="00C73F23"/>
    <w:rsid w:val="00C73F90"/>
    <w:rsid w:val="00C743D5"/>
    <w:rsid w:val="00C7494D"/>
    <w:rsid w:val="00C74A54"/>
    <w:rsid w:val="00C74B41"/>
    <w:rsid w:val="00C753C7"/>
    <w:rsid w:val="00C7653E"/>
    <w:rsid w:val="00C767A7"/>
    <w:rsid w:val="00C768C0"/>
    <w:rsid w:val="00C7697F"/>
    <w:rsid w:val="00C76A2E"/>
    <w:rsid w:val="00C76AAF"/>
    <w:rsid w:val="00C76BEA"/>
    <w:rsid w:val="00C76FA2"/>
    <w:rsid w:val="00C77101"/>
    <w:rsid w:val="00C771D1"/>
    <w:rsid w:val="00C777AC"/>
    <w:rsid w:val="00C777AF"/>
    <w:rsid w:val="00C777E8"/>
    <w:rsid w:val="00C77BDB"/>
    <w:rsid w:val="00C8017A"/>
    <w:rsid w:val="00C802F8"/>
    <w:rsid w:val="00C81654"/>
    <w:rsid w:val="00C81CFA"/>
    <w:rsid w:val="00C81E3D"/>
    <w:rsid w:val="00C824A7"/>
    <w:rsid w:val="00C824E3"/>
    <w:rsid w:val="00C82933"/>
    <w:rsid w:val="00C83106"/>
    <w:rsid w:val="00C832CF"/>
    <w:rsid w:val="00C8360E"/>
    <w:rsid w:val="00C83832"/>
    <w:rsid w:val="00C8474D"/>
    <w:rsid w:val="00C8485F"/>
    <w:rsid w:val="00C84C56"/>
    <w:rsid w:val="00C84D30"/>
    <w:rsid w:val="00C85461"/>
    <w:rsid w:val="00C855FB"/>
    <w:rsid w:val="00C858BE"/>
    <w:rsid w:val="00C85ACD"/>
    <w:rsid w:val="00C85B38"/>
    <w:rsid w:val="00C85CC3"/>
    <w:rsid w:val="00C85D2C"/>
    <w:rsid w:val="00C85DBF"/>
    <w:rsid w:val="00C86500"/>
    <w:rsid w:val="00C86DBA"/>
    <w:rsid w:val="00C86FC5"/>
    <w:rsid w:val="00C86FC7"/>
    <w:rsid w:val="00C873ED"/>
    <w:rsid w:val="00C87574"/>
    <w:rsid w:val="00C87722"/>
    <w:rsid w:val="00C87808"/>
    <w:rsid w:val="00C87841"/>
    <w:rsid w:val="00C879EF"/>
    <w:rsid w:val="00C87D68"/>
    <w:rsid w:val="00C87EDA"/>
    <w:rsid w:val="00C87EDE"/>
    <w:rsid w:val="00C87F99"/>
    <w:rsid w:val="00C902F2"/>
    <w:rsid w:val="00C90404"/>
    <w:rsid w:val="00C90532"/>
    <w:rsid w:val="00C90744"/>
    <w:rsid w:val="00C90929"/>
    <w:rsid w:val="00C91053"/>
    <w:rsid w:val="00C91435"/>
    <w:rsid w:val="00C91814"/>
    <w:rsid w:val="00C91A45"/>
    <w:rsid w:val="00C91B8D"/>
    <w:rsid w:val="00C91C15"/>
    <w:rsid w:val="00C92BBE"/>
    <w:rsid w:val="00C92CC8"/>
    <w:rsid w:val="00C931FB"/>
    <w:rsid w:val="00C9326B"/>
    <w:rsid w:val="00C9336D"/>
    <w:rsid w:val="00C9359B"/>
    <w:rsid w:val="00C93650"/>
    <w:rsid w:val="00C93658"/>
    <w:rsid w:val="00C93F5F"/>
    <w:rsid w:val="00C94721"/>
    <w:rsid w:val="00C949CE"/>
    <w:rsid w:val="00C949FD"/>
    <w:rsid w:val="00C94A58"/>
    <w:rsid w:val="00C94ABC"/>
    <w:rsid w:val="00C94B44"/>
    <w:rsid w:val="00C94CBB"/>
    <w:rsid w:val="00C9503D"/>
    <w:rsid w:val="00C959E6"/>
    <w:rsid w:val="00C95CAB"/>
    <w:rsid w:val="00C9679E"/>
    <w:rsid w:val="00C96C69"/>
    <w:rsid w:val="00C96F1B"/>
    <w:rsid w:val="00C97057"/>
    <w:rsid w:val="00C97341"/>
    <w:rsid w:val="00C97357"/>
    <w:rsid w:val="00C97992"/>
    <w:rsid w:val="00C97A5D"/>
    <w:rsid w:val="00C97D19"/>
    <w:rsid w:val="00C97F71"/>
    <w:rsid w:val="00CA00C9"/>
    <w:rsid w:val="00CA02D6"/>
    <w:rsid w:val="00CA049D"/>
    <w:rsid w:val="00CA0604"/>
    <w:rsid w:val="00CA0901"/>
    <w:rsid w:val="00CA0AB5"/>
    <w:rsid w:val="00CA10CA"/>
    <w:rsid w:val="00CA1108"/>
    <w:rsid w:val="00CA12DF"/>
    <w:rsid w:val="00CA1384"/>
    <w:rsid w:val="00CA16D1"/>
    <w:rsid w:val="00CA1C95"/>
    <w:rsid w:val="00CA2232"/>
    <w:rsid w:val="00CA228F"/>
    <w:rsid w:val="00CA2558"/>
    <w:rsid w:val="00CA28FF"/>
    <w:rsid w:val="00CA2A19"/>
    <w:rsid w:val="00CA2ADD"/>
    <w:rsid w:val="00CA33A3"/>
    <w:rsid w:val="00CA34F3"/>
    <w:rsid w:val="00CA3511"/>
    <w:rsid w:val="00CA41F9"/>
    <w:rsid w:val="00CA4316"/>
    <w:rsid w:val="00CA4BD9"/>
    <w:rsid w:val="00CA4CC6"/>
    <w:rsid w:val="00CA4CE2"/>
    <w:rsid w:val="00CA4EA5"/>
    <w:rsid w:val="00CA5BD2"/>
    <w:rsid w:val="00CA5E0D"/>
    <w:rsid w:val="00CA6740"/>
    <w:rsid w:val="00CA6951"/>
    <w:rsid w:val="00CA6C34"/>
    <w:rsid w:val="00CA6DC1"/>
    <w:rsid w:val="00CA6E72"/>
    <w:rsid w:val="00CA6F82"/>
    <w:rsid w:val="00CA717D"/>
    <w:rsid w:val="00CA71CB"/>
    <w:rsid w:val="00CA73DA"/>
    <w:rsid w:val="00CA7674"/>
    <w:rsid w:val="00CA76CD"/>
    <w:rsid w:val="00CB03CE"/>
    <w:rsid w:val="00CB06FA"/>
    <w:rsid w:val="00CB07FD"/>
    <w:rsid w:val="00CB0F39"/>
    <w:rsid w:val="00CB1138"/>
    <w:rsid w:val="00CB1189"/>
    <w:rsid w:val="00CB11BE"/>
    <w:rsid w:val="00CB11DE"/>
    <w:rsid w:val="00CB1292"/>
    <w:rsid w:val="00CB15FF"/>
    <w:rsid w:val="00CB165A"/>
    <w:rsid w:val="00CB171E"/>
    <w:rsid w:val="00CB18F3"/>
    <w:rsid w:val="00CB1913"/>
    <w:rsid w:val="00CB1F0F"/>
    <w:rsid w:val="00CB1F77"/>
    <w:rsid w:val="00CB24CF"/>
    <w:rsid w:val="00CB2B80"/>
    <w:rsid w:val="00CB2E43"/>
    <w:rsid w:val="00CB36C3"/>
    <w:rsid w:val="00CB3710"/>
    <w:rsid w:val="00CB37DC"/>
    <w:rsid w:val="00CB3A3D"/>
    <w:rsid w:val="00CB3ADB"/>
    <w:rsid w:val="00CB40E8"/>
    <w:rsid w:val="00CB467B"/>
    <w:rsid w:val="00CB4896"/>
    <w:rsid w:val="00CB4B79"/>
    <w:rsid w:val="00CB4CBE"/>
    <w:rsid w:val="00CB4F71"/>
    <w:rsid w:val="00CB5568"/>
    <w:rsid w:val="00CB557E"/>
    <w:rsid w:val="00CB5793"/>
    <w:rsid w:val="00CB5939"/>
    <w:rsid w:val="00CB5AD2"/>
    <w:rsid w:val="00CB5C3F"/>
    <w:rsid w:val="00CB6590"/>
    <w:rsid w:val="00CB6707"/>
    <w:rsid w:val="00CB6804"/>
    <w:rsid w:val="00CB6B89"/>
    <w:rsid w:val="00CB6F55"/>
    <w:rsid w:val="00CB710C"/>
    <w:rsid w:val="00CB7166"/>
    <w:rsid w:val="00CB71BB"/>
    <w:rsid w:val="00CB7D83"/>
    <w:rsid w:val="00CB7E4C"/>
    <w:rsid w:val="00CB7E67"/>
    <w:rsid w:val="00CC001A"/>
    <w:rsid w:val="00CC02D9"/>
    <w:rsid w:val="00CC0A0B"/>
    <w:rsid w:val="00CC13BD"/>
    <w:rsid w:val="00CC15F1"/>
    <w:rsid w:val="00CC206A"/>
    <w:rsid w:val="00CC2314"/>
    <w:rsid w:val="00CC2377"/>
    <w:rsid w:val="00CC24E1"/>
    <w:rsid w:val="00CC266B"/>
    <w:rsid w:val="00CC28C6"/>
    <w:rsid w:val="00CC2A28"/>
    <w:rsid w:val="00CC2CD7"/>
    <w:rsid w:val="00CC33E1"/>
    <w:rsid w:val="00CC352A"/>
    <w:rsid w:val="00CC35BF"/>
    <w:rsid w:val="00CC3612"/>
    <w:rsid w:val="00CC3B18"/>
    <w:rsid w:val="00CC3C73"/>
    <w:rsid w:val="00CC3E82"/>
    <w:rsid w:val="00CC41CA"/>
    <w:rsid w:val="00CC4BA5"/>
    <w:rsid w:val="00CC4D88"/>
    <w:rsid w:val="00CC4EFA"/>
    <w:rsid w:val="00CC4F8C"/>
    <w:rsid w:val="00CC51C4"/>
    <w:rsid w:val="00CC57BB"/>
    <w:rsid w:val="00CC5982"/>
    <w:rsid w:val="00CC5991"/>
    <w:rsid w:val="00CC5CE1"/>
    <w:rsid w:val="00CC65C1"/>
    <w:rsid w:val="00CC6699"/>
    <w:rsid w:val="00CC6E8B"/>
    <w:rsid w:val="00CC6FF9"/>
    <w:rsid w:val="00CC717B"/>
    <w:rsid w:val="00CC77A0"/>
    <w:rsid w:val="00CC7856"/>
    <w:rsid w:val="00CC7DC8"/>
    <w:rsid w:val="00CC7E13"/>
    <w:rsid w:val="00CD0352"/>
    <w:rsid w:val="00CD03E4"/>
    <w:rsid w:val="00CD06F4"/>
    <w:rsid w:val="00CD08CB"/>
    <w:rsid w:val="00CD09AF"/>
    <w:rsid w:val="00CD0AF4"/>
    <w:rsid w:val="00CD0B85"/>
    <w:rsid w:val="00CD0DF8"/>
    <w:rsid w:val="00CD0E13"/>
    <w:rsid w:val="00CD0F27"/>
    <w:rsid w:val="00CD0FC3"/>
    <w:rsid w:val="00CD10FA"/>
    <w:rsid w:val="00CD18D0"/>
    <w:rsid w:val="00CD1A11"/>
    <w:rsid w:val="00CD1EBE"/>
    <w:rsid w:val="00CD22CB"/>
    <w:rsid w:val="00CD2451"/>
    <w:rsid w:val="00CD27D7"/>
    <w:rsid w:val="00CD2DFC"/>
    <w:rsid w:val="00CD2F7E"/>
    <w:rsid w:val="00CD2FC1"/>
    <w:rsid w:val="00CD371A"/>
    <w:rsid w:val="00CD3795"/>
    <w:rsid w:val="00CD3E78"/>
    <w:rsid w:val="00CD4239"/>
    <w:rsid w:val="00CD47C6"/>
    <w:rsid w:val="00CD4F90"/>
    <w:rsid w:val="00CD5123"/>
    <w:rsid w:val="00CD514A"/>
    <w:rsid w:val="00CD56C2"/>
    <w:rsid w:val="00CD5AC7"/>
    <w:rsid w:val="00CD5EB1"/>
    <w:rsid w:val="00CD6139"/>
    <w:rsid w:val="00CD6249"/>
    <w:rsid w:val="00CD62FC"/>
    <w:rsid w:val="00CD6509"/>
    <w:rsid w:val="00CD654C"/>
    <w:rsid w:val="00CD65D3"/>
    <w:rsid w:val="00CD6704"/>
    <w:rsid w:val="00CD6716"/>
    <w:rsid w:val="00CD6781"/>
    <w:rsid w:val="00CD6CC5"/>
    <w:rsid w:val="00CD6D8B"/>
    <w:rsid w:val="00CD6FCB"/>
    <w:rsid w:val="00CD79A1"/>
    <w:rsid w:val="00CD79AE"/>
    <w:rsid w:val="00CD7C63"/>
    <w:rsid w:val="00CE0039"/>
    <w:rsid w:val="00CE02D3"/>
    <w:rsid w:val="00CE0A1D"/>
    <w:rsid w:val="00CE0AF4"/>
    <w:rsid w:val="00CE0E0D"/>
    <w:rsid w:val="00CE1207"/>
    <w:rsid w:val="00CE171D"/>
    <w:rsid w:val="00CE17B6"/>
    <w:rsid w:val="00CE1B7F"/>
    <w:rsid w:val="00CE1B8F"/>
    <w:rsid w:val="00CE1C1E"/>
    <w:rsid w:val="00CE1C52"/>
    <w:rsid w:val="00CE1E9D"/>
    <w:rsid w:val="00CE1F63"/>
    <w:rsid w:val="00CE2258"/>
    <w:rsid w:val="00CE225A"/>
    <w:rsid w:val="00CE238D"/>
    <w:rsid w:val="00CE248A"/>
    <w:rsid w:val="00CE294E"/>
    <w:rsid w:val="00CE3009"/>
    <w:rsid w:val="00CE30EE"/>
    <w:rsid w:val="00CE34DC"/>
    <w:rsid w:val="00CE38AC"/>
    <w:rsid w:val="00CE392F"/>
    <w:rsid w:val="00CE3A93"/>
    <w:rsid w:val="00CE3ACC"/>
    <w:rsid w:val="00CE3E01"/>
    <w:rsid w:val="00CE3E74"/>
    <w:rsid w:val="00CE3EEB"/>
    <w:rsid w:val="00CE413D"/>
    <w:rsid w:val="00CE4587"/>
    <w:rsid w:val="00CE4765"/>
    <w:rsid w:val="00CE4907"/>
    <w:rsid w:val="00CE49E1"/>
    <w:rsid w:val="00CE4A02"/>
    <w:rsid w:val="00CE4C18"/>
    <w:rsid w:val="00CE4F6C"/>
    <w:rsid w:val="00CE4FD5"/>
    <w:rsid w:val="00CE54C9"/>
    <w:rsid w:val="00CE5795"/>
    <w:rsid w:val="00CE5802"/>
    <w:rsid w:val="00CE5A6D"/>
    <w:rsid w:val="00CE5DA8"/>
    <w:rsid w:val="00CE5E32"/>
    <w:rsid w:val="00CE5F4B"/>
    <w:rsid w:val="00CE6070"/>
    <w:rsid w:val="00CE62C2"/>
    <w:rsid w:val="00CE662E"/>
    <w:rsid w:val="00CE6B52"/>
    <w:rsid w:val="00CE6B98"/>
    <w:rsid w:val="00CE706A"/>
    <w:rsid w:val="00CE70EA"/>
    <w:rsid w:val="00CE7200"/>
    <w:rsid w:val="00CE73AE"/>
    <w:rsid w:val="00CE77A1"/>
    <w:rsid w:val="00CE793C"/>
    <w:rsid w:val="00CE7A9E"/>
    <w:rsid w:val="00CE7C1E"/>
    <w:rsid w:val="00CE7EE6"/>
    <w:rsid w:val="00CE7EFD"/>
    <w:rsid w:val="00CF0336"/>
    <w:rsid w:val="00CF0531"/>
    <w:rsid w:val="00CF057E"/>
    <w:rsid w:val="00CF0621"/>
    <w:rsid w:val="00CF0F0D"/>
    <w:rsid w:val="00CF0FE3"/>
    <w:rsid w:val="00CF12DA"/>
    <w:rsid w:val="00CF134D"/>
    <w:rsid w:val="00CF134E"/>
    <w:rsid w:val="00CF14C1"/>
    <w:rsid w:val="00CF1553"/>
    <w:rsid w:val="00CF1E21"/>
    <w:rsid w:val="00CF2C5E"/>
    <w:rsid w:val="00CF2CCC"/>
    <w:rsid w:val="00CF2E61"/>
    <w:rsid w:val="00CF33FE"/>
    <w:rsid w:val="00CF3A70"/>
    <w:rsid w:val="00CF3BDE"/>
    <w:rsid w:val="00CF458E"/>
    <w:rsid w:val="00CF4B3B"/>
    <w:rsid w:val="00CF4D9E"/>
    <w:rsid w:val="00CF50B5"/>
    <w:rsid w:val="00CF537D"/>
    <w:rsid w:val="00CF5608"/>
    <w:rsid w:val="00CF57B7"/>
    <w:rsid w:val="00CF5803"/>
    <w:rsid w:val="00CF5B3C"/>
    <w:rsid w:val="00CF5E41"/>
    <w:rsid w:val="00CF6153"/>
    <w:rsid w:val="00CF618B"/>
    <w:rsid w:val="00CF6245"/>
    <w:rsid w:val="00CF6680"/>
    <w:rsid w:val="00CF6A54"/>
    <w:rsid w:val="00CF6AC8"/>
    <w:rsid w:val="00CF6C3E"/>
    <w:rsid w:val="00CF709D"/>
    <w:rsid w:val="00CF731F"/>
    <w:rsid w:val="00CF767C"/>
    <w:rsid w:val="00CF7696"/>
    <w:rsid w:val="00D0043B"/>
    <w:rsid w:val="00D005D4"/>
    <w:rsid w:val="00D0067A"/>
    <w:rsid w:val="00D00AF2"/>
    <w:rsid w:val="00D00AFA"/>
    <w:rsid w:val="00D00BE5"/>
    <w:rsid w:val="00D00F0B"/>
    <w:rsid w:val="00D00F58"/>
    <w:rsid w:val="00D0104B"/>
    <w:rsid w:val="00D017A6"/>
    <w:rsid w:val="00D01B24"/>
    <w:rsid w:val="00D0218B"/>
    <w:rsid w:val="00D02531"/>
    <w:rsid w:val="00D02796"/>
    <w:rsid w:val="00D02895"/>
    <w:rsid w:val="00D02B00"/>
    <w:rsid w:val="00D030BA"/>
    <w:rsid w:val="00D0320F"/>
    <w:rsid w:val="00D03615"/>
    <w:rsid w:val="00D03A08"/>
    <w:rsid w:val="00D03A1D"/>
    <w:rsid w:val="00D03CC5"/>
    <w:rsid w:val="00D03EDA"/>
    <w:rsid w:val="00D04256"/>
    <w:rsid w:val="00D0425E"/>
    <w:rsid w:val="00D044AF"/>
    <w:rsid w:val="00D04610"/>
    <w:rsid w:val="00D046AF"/>
    <w:rsid w:val="00D04AAE"/>
    <w:rsid w:val="00D04E1D"/>
    <w:rsid w:val="00D04EC9"/>
    <w:rsid w:val="00D050C9"/>
    <w:rsid w:val="00D052D2"/>
    <w:rsid w:val="00D055FE"/>
    <w:rsid w:val="00D056E6"/>
    <w:rsid w:val="00D058F7"/>
    <w:rsid w:val="00D05D8F"/>
    <w:rsid w:val="00D0601D"/>
    <w:rsid w:val="00D06347"/>
    <w:rsid w:val="00D0657D"/>
    <w:rsid w:val="00D065D4"/>
    <w:rsid w:val="00D06BBE"/>
    <w:rsid w:val="00D07329"/>
    <w:rsid w:val="00D0756C"/>
    <w:rsid w:val="00D0771B"/>
    <w:rsid w:val="00D0786C"/>
    <w:rsid w:val="00D07903"/>
    <w:rsid w:val="00D07DFD"/>
    <w:rsid w:val="00D07E73"/>
    <w:rsid w:val="00D10092"/>
    <w:rsid w:val="00D1022E"/>
    <w:rsid w:val="00D107FF"/>
    <w:rsid w:val="00D113B4"/>
    <w:rsid w:val="00D11827"/>
    <w:rsid w:val="00D118F8"/>
    <w:rsid w:val="00D1216F"/>
    <w:rsid w:val="00D1253C"/>
    <w:rsid w:val="00D1261A"/>
    <w:rsid w:val="00D12882"/>
    <w:rsid w:val="00D1323C"/>
    <w:rsid w:val="00D13756"/>
    <w:rsid w:val="00D13E3E"/>
    <w:rsid w:val="00D13E71"/>
    <w:rsid w:val="00D13EDB"/>
    <w:rsid w:val="00D14073"/>
    <w:rsid w:val="00D145BA"/>
    <w:rsid w:val="00D14AAB"/>
    <w:rsid w:val="00D14B20"/>
    <w:rsid w:val="00D14BB9"/>
    <w:rsid w:val="00D151D3"/>
    <w:rsid w:val="00D156AB"/>
    <w:rsid w:val="00D16262"/>
    <w:rsid w:val="00D16400"/>
    <w:rsid w:val="00D1644D"/>
    <w:rsid w:val="00D1674F"/>
    <w:rsid w:val="00D16A55"/>
    <w:rsid w:val="00D1738F"/>
    <w:rsid w:val="00D178C4"/>
    <w:rsid w:val="00D200B1"/>
    <w:rsid w:val="00D20148"/>
    <w:rsid w:val="00D20152"/>
    <w:rsid w:val="00D2022C"/>
    <w:rsid w:val="00D208BE"/>
    <w:rsid w:val="00D211EB"/>
    <w:rsid w:val="00D2132E"/>
    <w:rsid w:val="00D214BA"/>
    <w:rsid w:val="00D214F5"/>
    <w:rsid w:val="00D216B6"/>
    <w:rsid w:val="00D216E5"/>
    <w:rsid w:val="00D21BF4"/>
    <w:rsid w:val="00D21CDD"/>
    <w:rsid w:val="00D21D33"/>
    <w:rsid w:val="00D21F80"/>
    <w:rsid w:val="00D21FA5"/>
    <w:rsid w:val="00D2226B"/>
    <w:rsid w:val="00D2242F"/>
    <w:rsid w:val="00D22947"/>
    <w:rsid w:val="00D22C15"/>
    <w:rsid w:val="00D22C37"/>
    <w:rsid w:val="00D22CCD"/>
    <w:rsid w:val="00D22D37"/>
    <w:rsid w:val="00D23031"/>
    <w:rsid w:val="00D2310A"/>
    <w:rsid w:val="00D231D5"/>
    <w:rsid w:val="00D233F3"/>
    <w:rsid w:val="00D23642"/>
    <w:rsid w:val="00D23645"/>
    <w:rsid w:val="00D243BD"/>
    <w:rsid w:val="00D244D3"/>
    <w:rsid w:val="00D246D4"/>
    <w:rsid w:val="00D24B40"/>
    <w:rsid w:val="00D24B55"/>
    <w:rsid w:val="00D24BB0"/>
    <w:rsid w:val="00D24CC2"/>
    <w:rsid w:val="00D24D5C"/>
    <w:rsid w:val="00D250C3"/>
    <w:rsid w:val="00D2583D"/>
    <w:rsid w:val="00D25B77"/>
    <w:rsid w:val="00D25E06"/>
    <w:rsid w:val="00D260CE"/>
    <w:rsid w:val="00D26429"/>
    <w:rsid w:val="00D264E4"/>
    <w:rsid w:val="00D26661"/>
    <w:rsid w:val="00D266E1"/>
    <w:rsid w:val="00D268EA"/>
    <w:rsid w:val="00D269B2"/>
    <w:rsid w:val="00D26AD8"/>
    <w:rsid w:val="00D26BE5"/>
    <w:rsid w:val="00D26DDD"/>
    <w:rsid w:val="00D26F73"/>
    <w:rsid w:val="00D2720D"/>
    <w:rsid w:val="00D27250"/>
    <w:rsid w:val="00D2736A"/>
    <w:rsid w:val="00D27390"/>
    <w:rsid w:val="00D2748D"/>
    <w:rsid w:val="00D274CA"/>
    <w:rsid w:val="00D275C1"/>
    <w:rsid w:val="00D2760C"/>
    <w:rsid w:val="00D27C0A"/>
    <w:rsid w:val="00D3020B"/>
    <w:rsid w:val="00D303C8"/>
    <w:rsid w:val="00D30402"/>
    <w:rsid w:val="00D30C57"/>
    <w:rsid w:val="00D30E3F"/>
    <w:rsid w:val="00D310FE"/>
    <w:rsid w:val="00D317F7"/>
    <w:rsid w:val="00D31C28"/>
    <w:rsid w:val="00D31E37"/>
    <w:rsid w:val="00D31E96"/>
    <w:rsid w:val="00D332DA"/>
    <w:rsid w:val="00D33395"/>
    <w:rsid w:val="00D336EA"/>
    <w:rsid w:val="00D33ACE"/>
    <w:rsid w:val="00D33B4E"/>
    <w:rsid w:val="00D3435B"/>
    <w:rsid w:val="00D347B2"/>
    <w:rsid w:val="00D34919"/>
    <w:rsid w:val="00D349B4"/>
    <w:rsid w:val="00D34D53"/>
    <w:rsid w:val="00D3536F"/>
    <w:rsid w:val="00D3553F"/>
    <w:rsid w:val="00D3556E"/>
    <w:rsid w:val="00D35705"/>
    <w:rsid w:val="00D358F4"/>
    <w:rsid w:val="00D359BC"/>
    <w:rsid w:val="00D36725"/>
    <w:rsid w:val="00D367D3"/>
    <w:rsid w:val="00D36B08"/>
    <w:rsid w:val="00D37091"/>
    <w:rsid w:val="00D37101"/>
    <w:rsid w:val="00D373B1"/>
    <w:rsid w:val="00D37650"/>
    <w:rsid w:val="00D377C8"/>
    <w:rsid w:val="00D3781F"/>
    <w:rsid w:val="00D37C0D"/>
    <w:rsid w:val="00D40002"/>
    <w:rsid w:val="00D403B2"/>
    <w:rsid w:val="00D404FE"/>
    <w:rsid w:val="00D40513"/>
    <w:rsid w:val="00D40709"/>
    <w:rsid w:val="00D40876"/>
    <w:rsid w:val="00D40FFA"/>
    <w:rsid w:val="00D41A24"/>
    <w:rsid w:val="00D41CE1"/>
    <w:rsid w:val="00D41D76"/>
    <w:rsid w:val="00D41DE5"/>
    <w:rsid w:val="00D41F62"/>
    <w:rsid w:val="00D4207F"/>
    <w:rsid w:val="00D4240E"/>
    <w:rsid w:val="00D42418"/>
    <w:rsid w:val="00D42529"/>
    <w:rsid w:val="00D42B76"/>
    <w:rsid w:val="00D4371C"/>
    <w:rsid w:val="00D43761"/>
    <w:rsid w:val="00D437BD"/>
    <w:rsid w:val="00D43C2F"/>
    <w:rsid w:val="00D43DBD"/>
    <w:rsid w:val="00D43DCE"/>
    <w:rsid w:val="00D43DF9"/>
    <w:rsid w:val="00D44182"/>
    <w:rsid w:val="00D4429E"/>
    <w:rsid w:val="00D448FC"/>
    <w:rsid w:val="00D44C36"/>
    <w:rsid w:val="00D44D2D"/>
    <w:rsid w:val="00D44D97"/>
    <w:rsid w:val="00D4509B"/>
    <w:rsid w:val="00D45596"/>
    <w:rsid w:val="00D4569C"/>
    <w:rsid w:val="00D457D6"/>
    <w:rsid w:val="00D463D2"/>
    <w:rsid w:val="00D46862"/>
    <w:rsid w:val="00D46925"/>
    <w:rsid w:val="00D46EA6"/>
    <w:rsid w:val="00D4702F"/>
    <w:rsid w:val="00D47413"/>
    <w:rsid w:val="00D476FB"/>
    <w:rsid w:val="00D478EB"/>
    <w:rsid w:val="00D47A57"/>
    <w:rsid w:val="00D50015"/>
    <w:rsid w:val="00D5048E"/>
    <w:rsid w:val="00D5071E"/>
    <w:rsid w:val="00D509EA"/>
    <w:rsid w:val="00D50F69"/>
    <w:rsid w:val="00D5145D"/>
    <w:rsid w:val="00D515BE"/>
    <w:rsid w:val="00D51604"/>
    <w:rsid w:val="00D51764"/>
    <w:rsid w:val="00D51D1F"/>
    <w:rsid w:val="00D51D4A"/>
    <w:rsid w:val="00D51EEC"/>
    <w:rsid w:val="00D52017"/>
    <w:rsid w:val="00D52190"/>
    <w:rsid w:val="00D523D1"/>
    <w:rsid w:val="00D52700"/>
    <w:rsid w:val="00D52718"/>
    <w:rsid w:val="00D5289B"/>
    <w:rsid w:val="00D52F23"/>
    <w:rsid w:val="00D52F79"/>
    <w:rsid w:val="00D53283"/>
    <w:rsid w:val="00D53719"/>
    <w:rsid w:val="00D53D01"/>
    <w:rsid w:val="00D541E5"/>
    <w:rsid w:val="00D544CB"/>
    <w:rsid w:val="00D54504"/>
    <w:rsid w:val="00D549C8"/>
    <w:rsid w:val="00D54A54"/>
    <w:rsid w:val="00D54A5F"/>
    <w:rsid w:val="00D54C5E"/>
    <w:rsid w:val="00D55092"/>
    <w:rsid w:val="00D55263"/>
    <w:rsid w:val="00D553F5"/>
    <w:rsid w:val="00D555AD"/>
    <w:rsid w:val="00D55694"/>
    <w:rsid w:val="00D556BD"/>
    <w:rsid w:val="00D55701"/>
    <w:rsid w:val="00D55874"/>
    <w:rsid w:val="00D5596E"/>
    <w:rsid w:val="00D55BE8"/>
    <w:rsid w:val="00D55E4C"/>
    <w:rsid w:val="00D55F95"/>
    <w:rsid w:val="00D56A76"/>
    <w:rsid w:val="00D56BAC"/>
    <w:rsid w:val="00D56E41"/>
    <w:rsid w:val="00D5782A"/>
    <w:rsid w:val="00D57CC4"/>
    <w:rsid w:val="00D57DD6"/>
    <w:rsid w:val="00D57E30"/>
    <w:rsid w:val="00D57E8E"/>
    <w:rsid w:val="00D57EF5"/>
    <w:rsid w:val="00D605B9"/>
    <w:rsid w:val="00D607A2"/>
    <w:rsid w:val="00D608E8"/>
    <w:rsid w:val="00D60956"/>
    <w:rsid w:val="00D6099D"/>
    <w:rsid w:val="00D60A39"/>
    <w:rsid w:val="00D60CF8"/>
    <w:rsid w:val="00D6185D"/>
    <w:rsid w:val="00D619A5"/>
    <w:rsid w:val="00D61FD7"/>
    <w:rsid w:val="00D62507"/>
    <w:rsid w:val="00D62BE1"/>
    <w:rsid w:val="00D62D43"/>
    <w:rsid w:val="00D62DB4"/>
    <w:rsid w:val="00D62E77"/>
    <w:rsid w:val="00D631B1"/>
    <w:rsid w:val="00D631D0"/>
    <w:rsid w:val="00D63497"/>
    <w:rsid w:val="00D6353A"/>
    <w:rsid w:val="00D63FC0"/>
    <w:rsid w:val="00D640D7"/>
    <w:rsid w:val="00D64567"/>
    <w:rsid w:val="00D64808"/>
    <w:rsid w:val="00D64C25"/>
    <w:rsid w:val="00D6503B"/>
    <w:rsid w:val="00D650D4"/>
    <w:rsid w:val="00D65176"/>
    <w:rsid w:val="00D652C7"/>
    <w:rsid w:val="00D653E3"/>
    <w:rsid w:val="00D6542A"/>
    <w:rsid w:val="00D656FA"/>
    <w:rsid w:val="00D65DF3"/>
    <w:rsid w:val="00D6644A"/>
    <w:rsid w:val="00D6647E"/>
    <w:rsid w:val="00D6691F"/>
    <w:rsid w:val="00D66FC2"/>
    <w:rsid w:val="00D674A6"/>
    <w:rsid w:val="00D67C6F"/>
    <w:rsid w:val="00D67CA8"/>
    <w:rsid w:val="00D67CF5"/>
    <w:rsid w:val="00D67D9E"/>
    <w:rsid w:val="00D67DB2"/>
    <w:rsid w:val="00D702D4"/>
    <w:rsid w:val="00D7037F"/>
    <w:rsid w:val="00D706C9"/>
    <w:rsid w:val="00D70EDA"/>
    <w:rsid w:val="00D711E6"/>
    <w:rsid w:val="00D7128D"/>
    <w:rsid w:val="00D7139F"/>
    <w:rsid w:val="00D7188F"/>
    <w:rsid w:val="00D719F0"/>
    <w:rsid w:val="00D71A29"/>
    <w:rsid w:val="00D71DEB"/>
    <w:rsid w:val="00D71E8C"/>
    <w:rsid w:val="00D71EE6"/>
    <w:rsid w:val="00D71F53"/>
    <w:rsid w:val="00D71FD1"/>
    <w:rsid w:val="00D721EC"/>
    <w:rsid w:val="00D7230C"/>
    <w:rsid w:val="00D7238F"/>
    <w:rsid w:val="00D723D0"/>
    <w:rsid w:val="00D724B7"/>
    <w:rsid w:val="00D726C2"/>
    <w:rsid w:val="00D72744"/>
    <w:rsid w:val="00D727F8"/>
    <w:rsid w:val="00D72843"/>
    <w:rsid w:val="00D72998"/>
    <w:rsid w:val="00D72DAA"/>
    <w:rsid w:val="00D72E50"/>
    <w:rsid w:val="00D73173"/>
    <w:rsid w:val="00D73202"/>
    <w:rsid w:val="00D733C7"/>
    <w:rsid w:val="00D73851"/>
    <w:rsid w:val="00D73911"/>
    <w:rsid w:val="00D73A6A"/>
    <w:rsid w:val="00D73C50"/>
    <w:rsid w:val="00D73CC7"/>
    <w:rsid w:val="00D73F23"/>
    <w:rsid w:val="00D74035"/>
    <w:rsid w:val="00D740DA"/>
    <w:rsid w:val="00D74667"/>
    <w:rsid w:val="00D7476C"/>
    <w:rsid w:val="00D74C2E"/>
    <w:rsid w:val="00D7529F"/>
    <w:rsid w:val="00D759D2"/>
    <w:rsid w:val="00D75D49"/>
    <w:rsid w:val="00D76334"/>
    <w:rsid w:val="00D7646F"/>
    <w:rsid w:val="00D766C6"/>
    <w:rsid w:val="00D767C4"/>
    <w:rsid w:val="00D76C81"/>
    <w:rsid w:val="00D76DDA"/>
    <w:rsid w:val="00D77093"/>
    <w:rsid w:val="00D77356"/>
    <w:rsid w:val="00D775A2"/>
    <w:rsid w:val="00D77CA2"/>
    <w:rsid w:val="00D77D20"/>
    <w:rsid w:val="00D80BC0"/>
    <w:rsid w:val="00D81033"/>
    <w:rsid w:val="00D810D5"/>
    <w:rsid w:val="00D8119F"/>
    <w:rsid w:val="00D81349"/>
    <w:rsid w:val="00D819E7"/>
    <w:rsid w:val="00D81CCE"/>
    <w:rsid w:val="00D81D18"/>
    <w:rsid w:val="00D82CB1"/>
    <w:rsid w:val="00D8343F"/>
    <w:rsid w:val="00D8344C"/>
    <w:rsid w:val="00D8380A"/>
    <w:rsid w:val="00D83874"/>
    <w:rsid w:val="00D8391F"/>
    <w:rsid w:val="00D83987"/>
    <w:rsid w:val="00D839F5"/>
    <w:rsid w:val="00D83A9D"/>
    <w:rsid w:val="00D83B12"/>
    <w:rsid w:val="00D83C25"/>
    <w:rsid w:val="00D83F42"/>
    <w:rsid w:val="00D83F60"/>
    <w:rsid w:val="00D841A1"/>
    <w:rsid w:val="00D8467B"/>
    <w:rsid w:val="00D84B4E"/>
    <w:rsid w:val="00D84E1A"/>
    <w:rsid w:val="00D853DF"/>
    <w:rsid w:val="00D85B2C"/>
    <w:rsid w:val="00D85D2C"/>
    <w:rsid w:val="00D861E2"/>
    <w:rsid w:val="00D8643D"/>
    <w:rsid w:val="00D866BE"/>
    <w:rsid w:val="00D86AC3"/>
    <w:rsid w:val="00D86C10"/>
    <w:rsid w:val="00D8756B"/>
    <w:rsid w:val="00D875E2"/>
    <w:rsid w:val="00D875E4"/>
    <w:rsid w:val="00D87780"/>
    <w:rsid w:val="00D87B33"/>
    <w:rsid w:val="00D87D3A"/>
    <w:rsid w:val="00D87F0D"/>
    <w:rsid w:val="00D87F14"/>
    <w:rsid w:val="00D9042C"/>
    <w:rsid w:val="00D90AB7"/>
    <w:rsid w:val="00D90C27"/>
    <w:rsid w:val="00D90C95"/>
    <w:rsid w:val="00D90CA9"/>
    <w:rsid w:val="00D90CD9"/>
    <w:rsid w:val="00D90E31"/>
    <w:rsid w:val="00D91214"/>
    <w:rsid w:val="00D91830"/>
    <w:rsid w:val="00D91E37"/>
    <w:rsid w:val="00D91E4E"/>
    <w:rsid w:val="00D91FAB"/>
    <w:rsid w:val="00D9274B"/>
    <w:rsid w:val="00D929C9"/>
    <w:rsid w:val="00D92B42"/>
    <w:rsid w:val="00D92B98"/>
    <w:rsid w:val="00D92CD2"/>
    <w:rsid w:val="00D92F49"/>
    <w:rsid w:val="00D93234"/>
    <w:rsid w:val="00D9339B"/>
    <w:rsid w:val="00D935EA"/>
    <w:rsid w:val="00D937E1"/>
    <w:rsid w:val="00D94744"/>
    <w:rsid w:val="00D9497F"/>
    <w:rsid w:val="00D94DE8"/>
    <w:rsid w:val="00D94E51"/>
    <w:rsid w:val="00D9547B"/>
    <w:rsid w:val="00D95534"/>
    <w:rsid w:val="00D95587"/>
    <w:rsid w:val="00D95A04"/>
    <w:rsid w:val="00D95A37"/>
    <w:rsid w:val="00D95A91"/>
    <w:rsid w:val="00D95D89"/>
    <w:rsid w:val="00D95DFA"/>
    <w:rsid w:val="00D9620A"/>
    <w:rsid w:val="00D96246"/>
    <w:rsid w:val="00D963BE"/>
    <w:rsid w:val="00D966EF"/>
    <w:rsid w:val="00D96704"/>
    <w:rsid w:val="00D96E4D"/>
    <w:rsid w:val="00D97390"/>
    <w:rsid w:val="00DA034F"/>
    <w:rsid w:val="00DA0579"/>
    <w:rsid w:val="00DA076D"/>
    <w:rsid w:val="00DA0B3D"/>
    <w:rsid w:val="00DA0D23"/>
    <w:rsid w:val="00DA0DE2"/>
    <w:rsid w:val="00DA102C"/>
    <w:rsid w:val="00DA10BF"/>
    <w:rsid w:val="00DA133E"/>
    <w:rsid w:val="00DA1617"/>
    <w:rsid w:val="00DA172B"/>
    <w:rsid w:val="00DA1AF5"/>
    <w:rsid w:val="00DA1C22"/>
    <w:rsid w:val="00DA1E55"/>
    <w:rsid w:val="00DA2130"/>
    <w:rsid w:val="00DA262D"/>
    <w:rsid w:val="00DA26BC"/>
    <w:rsid w:val="00DA29D2"/>
    <w:rsid w:val="00DA319F"/>
    <w:rsid w:val="00DA3290"/>
    <w:rsid w:val="00DA3826"/>
    <w:rsid w:val="00DA3BE5"/>
    <w:rsid w:val="00DA4112"/>
    <w:rsid w:val="00DA4188"/>
    <w:rsid w:val="00DA420D"/>
    <w:rsid w:val="00DA444B"/>
    <w:rsid w:val="00DA460C"/>
    <w:rsid w:val="00DA48EE"/>
    <w:rsid w:val="00DA4A38"/>
    <w:rsid w:val="00DA4D2C"/>
    <w:rsid w:val="00DA4FE3"/>
    <w:rsid w:val="00DA58AD"/>
    <w:rsid w:val="00DA5A8E"/>
    <w:rsid w:val="00DA5F66"/>
    <w:rsid w:val="00DA6282"/>
    <w:rsid w:val="00DA6617"/>
    <w:rsid w:val="00DA663C"/>
    <w:rsid w:val="00DA6DDF"/>
    <w:rsid w:val="00DA6E5E"/>
    <w:rsid w:val="00DA6F5C"/>
    <w:rsid w:val="00DA7AF5"/>
    <w:rsid w:val="00DA7C21"/>
    <w:rsid w:val="00DA7C8A"/>
    <w:rsid w:val="00DA7CB0"/>
    <w:rsid w:val="00DA7F84"/>
    <w:rsid w:val="00DB034B"/>
    <w:rsid w:val="00DB052F"/>
    <w:rsid w:val="00DB056F"/>
    <w:rsid w:val="00DB0808"/>
    <w:rsid w:val="00DB093D"/>
    <w:rsid w:val="00DB0A27"/>
    <w:rsid w:val="00DB0DEF"/>
    <w:rsid w:val="00DB1693"/>
    <w:rsid w:val="00DB220C"/>
    <w:rsid w:val="00DB2324"/>
    <w:rsid w:val="00DB2736"/>
    <w:rsid w:val="00DB2A40"/>
    <w:rsid w:val="00DB2E11"/>
    <w:rsid w:val="00DB30E5"/>
    <w:rsid w:val="00DB3340"/>
    <w:rsid w:val="00DB3655"/>
    <w:rsid w:val="00DB3F57"/>
    <w:rsid w:val="00DB40CD"/>
    <w:rsid w:val="00DB4341"/>
    <w:rsid w:val="00DB4697"/>
    <w:rsid w:val="00DB4A79"/>
    <w:rsid w:val="00DB4E9C"/>
    <w:rsid w:val="00DB546C"/>
    <w:rsid w:val="00DB54A7"/>
    <w:rsid w:val="00DB5540"/>
    <w:rsid w:val="00DB5675"/>
    <w:rsid w:val="00DB5A8C"/>
    <w:rsid w:val="00DB5CC6"/>
    <w:rsid w:val="00DB63F0"/>
    <w:rsid w:val="00DB64A2"/>
    <w:rsid w:val="00DB6542"/>
    <w:rsid w:val="00DB6841"/>
    <w:rsid w:val="00DB6896"/>
    <w:rsid w:val="00DB6990"/>
    <w:rsid w:val="00DB6A17"/>
    <w:rsid w:val="00DB6C19"/>
    <w:rsid w:val="00DB6CDB"/>
    <w:rsid w:val="00DB6F99"/>
    <w:rsid w:val="00DB702E"/>
    <w:rsid w:val="00DB753B"/>
    <w:rsid w:val="00DC0028"/>
    <w:rsid w:val="00DC022D"/>
    <w:rsid w:val="00DC03F3"/>
    <w:rsid w:val="00DC0425"/>
    <w:rsid w:val="00DC0537"/>
    <w:rsid w:val="00DC05E5"/>
    <w:rsid w:val="00DC0766"/>
    <w:rsid w:val="00DC0AC4"/>
    <w:rsid w:val="00DC0C53"/>
    <w:rsid w:val="00DC0E94"/>
    <w:rsid w:val="00DC0F71"/>
    <w:rsid w:val="00DC1013"/>
    <w:rsid w:val="00DC105E"/>
    <w:rsid w:val="00DC1768"/>
    <w:rsid w:val="00DC1891"/>
    <w:rsid w:val="00DC21A5"/>
    <w:rsid w:val="00DC21CB"/>
    <w:rsid w:val="00DC2BAA"/>
    <w:rsid w:val="00DC2F44"/>
    <w:rsid w:val="00DC2FDE"/>
    <w:rsid w:val="00DC30CB"/>
    <w:rsid w:val="00DC33BA"/>
    <w:rsid w:val="00DC3A19"/>
    <w:rsid w:val="00DC3A59"/>
    <w:rsid w:val="00DC3CFE"/>
    <w:rsid w:val="00DC3DB5"/>
    <w:rsid w:val="00DC407A"/>
    <w:rsid w:val="00DC4280"/>
    <w:rsid w:val="00DC4290"/>
    <w:rsid w:val="00DC43FA"/>
    <w:rsid w:val="00DC4A3E"/>
    <w:rsid w:val="00DC4B58"/>
    <w:rsid w:val="00DC4BE4"/>
    <w:rsid w:val="00DC4E1E"/>
    <w:rsid w:val="00DC4FF4"/>
    <w:rsid w:val="00DC51AD"/>
    <w:rsid w:val="00DC53A7"/>
    <w:rsid w:val="00DC560B"/>
    <w:rsid w:val="00DC5A83"/>
    <w:rsid w:val="00DC5C2C"/>
    <w:rsid w:val="00DC5C5C"/>
    <w:rsid w:val="00DC5CF6"/>
    <w:rsid w:val="00DC5D52"/>
    <w:rsid w:val="00DC61A9"/>
    <w:rsid w:val="00DC62D5"/>
    <w:rsid w:val="00DC63A5"/>
    <w:rsid w:val="00DC6567"/>
    <w:rsid w:val="00DC6653"/>
    <w:rsid w:val="00DC66F0"/>
    <w:rsid w:val="00DC6852"/>
    <w:rsid w:val="00DC6C50"/>
    <w:rsid w:val="00DC6CD9"/>
    <w:rsid w:val="00DC6D04"/>
    <w:rsid w:val="00DC6D85"/>
    <w:rsid w:val="00DC6DCA"/>
    <w:rsid w:val="00DC6E1E"/>
    <w:rsid w:val="00DC7B6B"/>
    <w:rsid w:val="00DC7C08"/>
    <w:rsid w:val="00DC7EB8"/>
    <w:rsid w:val="00DC7ED3"/>
    <w:rsid w:val="00DC7F9F"/>
    <w:rsid w:val="00DD0247"/>
    <w:rsid w:val="00DD037F"/>
    <w:rsid w:val="00DD05DC"/>
    <w:rsid w:val="00DD0673"/>
    <w:rsid w:val="00DD094C"/>
    <w:rsid w:val="00DD096A"/>
    <w:rsid w:val="00DD0ADE"/>
    <w:rsid w:val="00DD0CCA"/>
    <w:rsid w:val="00DD0D1B"/>
    <w:rsid w:val="00DD0E84"/>
    <w:rsid w:val="00DD11CA"/>
    <w:rsid w:val="00DD1289"/>
    <w:rsid w:val="00DD1325"/>
    <w:rsid w:val="00DD1586"/>
    <w:rsid w:val="00DD1842"/>
    <w:rsid w:val="00DD19AF"/>
    <w:rsid w:val="00DD19BF"/>
    <w:rsid w:val="00DD1C7D"/>
    <w:rsid w:val="00DD1D9F"/>
    <w:rsid w:val="00DD2519"/>
    <w:rsid w:val="00DD25B8"/>
    <w:rsid w:val="00DD28C5"/>
    <w:rsid w:val="00DD2A69"/>
    <w:rsid w:val="00DD2D75"/>
    <w:rsid w:val="00DD2D98"/>
    <w:rsid w:val="00DD2E20"/>
    <w:rsid w:val="00DD2FDB"/>
    <w:rsid w:val="00DD3368"/>
    <w:rsid w:val="00DD34DA"/>
    <w:rsid w:val="00DD34EA"/>
    <w:rsid w:val="00DD34FC"/>
    <w:rsid w:val="00DD3AF3"/>
    <w:rsid w:val="00DD3B3C"/>
    <w:rsid w:val="00DD3B3D"/>
    <w:rsid w:val="00DD3D0C"/>
    <w:rsid w:val="00DD41FE"/>
    <w:rsid w:val="00DD49B2"/>
    <w:rsid w:val="00DD4C0D"/>
    <w:rsid w:val="00DD5078"/>
    <w:rsid w:val="00DD5535"/>
    <w:rsid w:val="00DD56BB"/>
    <w:rsid w:val="00DD5A8B"/>
    <w:rsid w:val="00DD5B0F"/>
    <w:rsid w:val="00DD5C09"/>
    <w:rsid w:val="00DD5C47"/>
    <w:rsid w:val="00DD5E89"/>
    <w:rsid w:val="00DD657B"/>
    <w:rsid w:val="00DD69D2"/>
    <w:rsid w:val="00DD74A5"/>
    <w:rsid w:val="00DD75DE"/>
    <w:rsid w:val="00DD7B33"/>
    <w:rsid w:val="00DD7C7B"/>
    <w:rsid w:val="00DD7FC5"/>
    <w:rsid w:val="00DE040D"/>
    <w:rsid w:val="00DE0469"/>
    <w:rsid w:val="00DE0D47"/>
    <w:rsid w:val="00DE1059"/>
    <w:rsid w:val="00DE106B"/>
    <w:rsid w:val="00DE14A2"/>
    <w:rsid w:val="00DE1697"/>
    <w:rsid w:val="00DE1899"/>
    <w:rsid w:val="00DE192F"/>
    <w:rsid w:val="00DE19DA"/>
    <w:rsid w:val="00DE1B35"/>
    <w:rsid w:val="00DE1D27"/>
    <w:rsid w:val="00DE1D36"/>
    <w:rsid w:val="00DE1F37"/>
    <w:rsid w:val="00DE2034"/>
    <w:rsid w:val="00DE21B3"/>
    <w:rsid w:val="00DE258B"/>
    <w:rsid w:val="00DE269B"/>
    <w:rsid w:val="00DE2F13"/>
    <w:rsid w:val="00DE31FE"/>
    <w:rsid w:val="00DE3296"/>
    <w:rsid w:val="00DE362E"/>
    <w:rsid w:val="00DE3DBA"/>
    <w:rsid w:val="00DE3F7F"/>
    <w:rsid w:val="00DE4248"/>
    <w:rsid w:val="00DE424C"/>
    <w:rsid w:val="00DE46C1"/>
    <w:rsid w:val="00DE484E"/>
    <w:rsid w:val="00DE488F"/>
    <w:rsid w:val="00DE4AF4"/>
    <w:rsid w:val="00DE4B4B"/>
    <w:rsid w:val="00DE4B65"/>
    <w:rsid w:val="00DE4BD9"/>
    <w:rsid w:val="00DE4C1E"/>
    <w:rsid w:val="00DE59A8"/>
    <w:rsid w:val="00DE67F7"/>
    <w:rsid w:val="00DE6D42"/>
    <w:rsid w:val="00DE6D9D"/>
    <w:rsid w:val="00DE6E41"/>
    <w:rsid w:val="00DE7002"/>
    <w:rsid w:val="00DE7490"/>
    <w:rsid w:val="00DE761B"/>
    <w:rsid w:val="00DE7776"/>
    <w:rsid w:val="00DE7B60"/>
    <w:rsid w:val="00DF0420"/>
    <w:rsid w:val="00DF04D2"/>
    <w:rsid w:val="00DF0574"/>
    <w:rsid w:val="00DF0593"/>
    <w:rsid w:val="00DF067A"/>
    <w:rsid w:val="00DF0831"/>
    <w:rsid w:val="00DF123A"/>
    <w:rsid w:val="00DF1254"/>
    <w:rsid w:val="00DF1365"/>
    <w:rsid w:val="00DF161E"/>
    <w:rsid w:val="00DF1CBA"/>
    <w:rsid w:val="00DF1CFC"/>
    <w:rsid w:val="00DF1D65"/>
    <w:rsid w:val="00DF2329"/>
    <w:rsid w:val="00DF23E4"/>
    <w:rsid w:val="00DF2514"/>
    <w:rsid w:val="00DF2F14"/>
    <w:rsid w:val="00DF30AD"/>
    <w:rsid w:val="00DF3589"/>
    <w:rsid w:val="00DF3BB6"/>
    <w:rsid w:val="00DF3DF8"/>
    <w:rsid w:val="00DF41F6"/>
    <w:rsid w:val="00DF4733"/>
    <w:rsid w:val="00DF4742"/>
    <w:rsid w:val="00DF4844"/>
    <w:rsid w:val="00DF499E"/>
    <w:rsid w:val="00DF4C0F"/>
    <w:rsid w:val="00DF4DA1"/>
    <w:rsid w:val="00DF53A0"/>
    <w:rsid w:val="00DF54BD"/>
    <w:rsid w:val="00DF5524"/>
    <w:rsid w:val="00DF5728"/>
    <w:rsid w:val="00DF5A20"/>
    <w:rsid w:val="00DF5AB2"/>
    <w:rsid w:val="00DF5DBE"/>
    <w:rsid w:val="00DF5F37"/>
    <w:rsid w:val="00DF6143"/>
    <w:rsid w:val="00DF61B0"/>
    <w:rsid w:val="00DF65CE"/>
    <w:rsid w:val="00DF68F2"/>
    <w:rsid w:val="00DF6C51"/>
    <w:rsid w:val="00DF6CBC"/>
    <w:rsid w:val="00DF6D21"/>
    <w:rsid w:val="00DF6E2C"/>
    <w:rsid w:val="00DF796D"/>
    <w:rsid w:val="00E00258"/>
    <w:rsid w:val="00E003D6"/>
    <w:rsid w:val="00E004DD"/>
    <w:rsid w:val="00E0053B"/>
    <w:rsid w:val="00E007FE"/>
    <w:rsid w:val="00E00F8E"/>
    <w:rsid w:val="00E012D0"/>
    <w:rsid w:val="00E0146E"/>
    <w:rsid w:val="00E0171C"/>
    <w:rsid w:val="00E01788"/>
    <w:rsid w:val="00E01933"/>
    <w:rsid w:val="00E01C2A"/>
    <w:rsid w:val="00E01CD4"/>
    <w:rsid w:val="00E01CE1"/>
    <w:rsid w:val="00E01E83"/>
    <w:rsid w:val="00E0227D"/>
    <w:rsid w:val="00E02313"/>
    <w:rsid w:val="00E02404"/>
    <w:rsid w:val="00E0240A"/>
    <w:rsid w:val="00E02639"/>
    <w:rsid w:val="00E02832"/>
    <w:rsid w:val="00E02D13"/>
    <w:rsid w:val="00E02DDE"/>
    <w:rsid w:val="00E02FC1"/>
    <w:rsid w:val="00E03214"/>
    <w:rsid w:val="00E03609"/>
    <w:rsid w:val="00E03634"/>
    <w:rsid w:val="00E03950"/>
    <w:rsid w:val="00E03961"/>
    <w:rsid w:val="00E03C12"/>
    <w:rsid w:val="00E03FD5"/>
    <w:rsid w:val="00E058C1"/>
    <w:rsid w:val="00E05945"/>
    <w:rsid w:val="00E05AD5"/>
    <w:rsid w:val="00E05F4D"/>
    <w:rsid w:val="00E06083"/>
    <w:rsid w:val="00E06183"/>
    <w:rsid w:val="00E06F92"/>
    <w:rsid w:val="00E071EC"/>
    <w:rsid w:val="00E0789C"/>
    <w:rsid w:val="00E07972"/>
    <w:rsid w:val="00E07AE2"/>
    <w:rsid w:val="00E07B4D"/>
    <w:rsid w:val="00E07E64"/>
    <w:rsid w:val="00E1067B"/>
    <w:rsid w:val="00E10959"/>
    <w:rsid w:val="00E109C6"/>
    <w:rsid w:val="00E10C84"/>
    <w:rsid w:val="00E10E5F"/>
    <w:rsid w:val="00E10EC6"/>
    <w:rsid w:val="00E10EED"/>
    <w:rsid w:val="00E1100D"/>
    <w:rsid w:val="00E11590"/>
    <w:rsid w:val="00E1169A"/>
    <w:rsid w:val="00E11851"/>
    <w:rsid w:val="00E1197D"/>
    <w:rsid w:val="00E11F4A"/>
    <w:rsid w:val="00E11F5B"/>
    <w:rsid w:val="00E123CB"/>
    <w:rsid w:val="00E1240E"/>
    <w:rsid w:val="00E12A43"/>
    <w:rsid w:val="00E12C9E"/>
    <w:rsid w:val="00E12D6D"/>
    <w:rsid w:val="00E12E11"/>
    <w:rsid w:val="00E12F22"/>
    <w:rsid w:val="00E1306E"/>
    <w:rsid w:val="00E13123"/>
    <w:rsid w:val="00E1327A"/>
    <w:rsid w:val="00E13652"/>
    <w:rsid w:val="00E13D03"/>
    <w:rsid w:val="00E13EAB"/>
    <w:rsid w:val="00E13EB8"/>
    <w:rsid w:val="00E1422A"/>
    <w:rsid w:val="00E1495F"/>
    <w:rsid w:val="00E14A88"/>
    <w:rsid w:val="00E14C0B"/>
    <w:rsid w:val="00E15062"/>
    <w:rsid w:val="00E1533D"/>
    <w:rsid w:val="00E1534E"/>
    <w:rsid w:val="00E154DE"/>
    <w:rsid w:val="00E155E3"/>
    <w:rsid w:val="00E159F4"/>
    <w:rsid w:val="00E15ABE"/>
    <w:rsid w:val="00E15D08"/>
    <w:rsid w:val="00E16004"/>
    <w:rsid w:val="00E1604C"/>
    <w:rsid w:val="00E160B6"/>
    <w:rsid w:val="00E16174"/>
    <w:rsid w:val="00E161D3"/>
    <w:rsid w:val="00E16556"/>
    <w:rsid w:val="00E1676A"/>
    <w:rsid w:val="00E1681D"/>
    <w:rsid w:val="00E16B03"/>
    <w:rsid w:val="00E16BF2"/>
    <w:rsid w:val="00E171AC"/>
    <w:rsid w:val="00E17B7D"/>
    <w:rsid w:val="00E17CE8"/>
    <w:rsid w:val="00E2016D"/>
    <w:rsid w:val="00E202DE"/>
    <w:rsid w:val="00E20379"/>
    <w:rsid w:val="00E20510"/>
    <w:rsid w:val="00E20772"/>
    <w:rsid w:val="00E2078F"/>
    <w:rsid w:val="00E207A9"/>
    <w:rsid w:val="00E20C9D"/>
    <w:rsid w:val="00E21428"/>
    <w:rsid w:val="00E216ED"/>
    <w:rsid w:val="00E21875"/>
    <w:rsid w:val="00E21C78"/>
    <w:rsid w:val="00E21D58"/>
    <w:rsid w:val="00E21DAA"/>
    <w:rsid w:val="00E21EF8"/>
    <w:rsid w:val="00E2265E"/>
    <w:rsid w:val="00E22976"/>
    <w:rsid w:val="00E230B6"/>
    <w:rsid w:val="00E238AC"/>
    <w:rsid w:val="00E23A18"/>
    <w:rsid w:val="00E241C5"/>
    <w:rsid w:val="00E24218"/>
    <w:rsid w:val="00E242E3"/>
    <w:rsid w:val="00E242F3"/>
    <w:rsid w:val="00E242F5"/>
    <w:rsid w:val="00E244B9"/>
    <w:rsid w:val="00E2484A"/>
    <w:rsid w:val="00E24D48"/>
    <w:rsid w:val="00E252A5"/>
    <w:rsid w:val="00E25430"/>
    <w:rsid w:val="00E25471"/>
    <w:rsid w:val="00E2550A"/>
    <w:rsid w:val="00E25A10"/>
    <w:rsid w:val="00E25AB2"/>
    <w:rsid w:val="00E25B05"/>
    <w:rsid w:val="00E25CA7"/>
    <w:rsid w:val="00E25E35"/>
    <w:rsid w:val="00E25F3D"/>
    <w:rsid w:val="00E26047"/>
    <w:rsid w:val="00E26304"/>
    <w:rsid w:val="00E2696C"/>
    <w:rsid w:val="00E26B1F"/>
    <w:rsid w:val="00E26C42"/>
    <w:rsid w:val="00E26C71"/>
    <w:rsid w:val="00E27036"/>
    <w:rsid w:val="00E274EE"/>
    <w:rsid w:val="00E27785"/>
    <w:rsid w:val="00E2787C"/>
    <w:rsid w:val="00E279F7"/>
    <w:rsid w:val="00E27E0E"/>
    <w:rsid w:val="00E30C3B"/>
    <w:rsid w:val="00E310B7"/>
    <w:rsid w:val="00E31225"/>
    <w:rsid w:val="00E31281"/>
    <w:rsid w:val="00E3160B"/>
    <w:rsid w:val="00E31674"/>
    <w:rsid w:val="00E31F84"/>
    <w:rsid w:val="00E32145"/>
    <w:rsid w:val="00E3230A"/>
    <w:rsid w:val="00E3244D"/>
    <w:rsid w:val="00E3349E"/>
    <w:rsid w:val="00E334CD"/>
    <w:rsid w:val="00E3354D"/>
    <w:rsid w:val="00E3381E"/>
    <w:rsid w:val="00E3388C"/>
    <w:rsid w:val="00E33A6D"/>
    <w:rsid w:val="00E33EDA"/>
    <w:rsid w:val="00E34119"/>
    <w:rsid w:val="00E343BE"/>
    <w:rsid w:val="00E348B1"/>
    <w:rsid w:val="00E34A5F"/>
    <w:rsid w:val="00E34D5D"/>
    <w:rsid w:val="00E34D95"/>
    <w:rsid w:val="00E35138"/>
    <w:rsid w:val="00E3518F"/>
    <w:rsid w:val="00E3525B"/>
    <w:rsid w:val="00E35C21"/>
    <w:rsid w:val="00E3617A"/>
    <w:rsid w:val="00E3646D"/>
    <w:rsid w:val="00E3646F"/>
    <w:rsid w:val="00E36E2B"/>
    <w:rsid w:val="00E3739A"/>
    <w:rsid w:val="00E4044C"/>
    <w:rsid w:val="00E40601"/>
    <w:rsid w:val="00E4075F"/>
    <w:rsid w:val="00E40C2B"/>
    <w:rsid w:val="00E40E00"/>
    <w:rsid w:val="00E40EFD"/>
    <w:rsid w:val="00E4118F"/>
    <w:rsid w:val="00E41BE7"/>
    <w:rsid w:val="00E42201"/>
    <w:rsid w:val="00E42354"/>
    <w:rsid w:val="00E42500"/>
    <w:rsid w:val="00E42763"/>
    <w:rsid w:val="00E427E7"/>
    <w:rsid w:val="00E43126"/>
    <w:rsid w:val="00E4327E"/>
    <w:rsid w:val="00E433F7"/>
    <w:rsid w:val="00E4370E"/>
    <w:rsid w:val="00E43B36"/>
    <w:rsid w:val="00E43BF9"/>
    <w:rsid w:val="00E43CE0"/>
    <w:rsid w:val="00E43CFD"/>
    <w:rsid w:val="00E44D3E"/>
    <w:rsid w:val="00E44F1A"/>
    <w:rsid w:val="00E4504B"/>
    <w:rsid w:val="00E454F2"/>
    <w:rsid w:val="00E456F7"/>
    <w:rsid w:val="00E45B7F"/>
    <w:rsid w:val="00E45B87"/>
    <w:rsid w:val="00E460C5"/>
    <w:rsid w:val="00E461EA"/>
    <w:rsid w:val="00E46A1F"/>
    <w:rsid w:val="00E46AA7"/>
    <w:rsid w:val="00E46E54"/>
    <w:rsid w:val="00E47061"/>
    <w:rsid w:val="00E4738D"/>
    <w:rsid w:val="00E4742B"/>
    <w:rsid w:val="00E475C9"/>
    <w:rsid w:val="00E477C5"/>
    <w:rsid w:val="00E478CA"/>
    <w:rsid w:val="00E4795D"/>
    <w:rsid w:val="00E47D21"/>
    <w:rsid w:val="00E47E54"/>
    <w:rsid w:val="00E501DB"/>
    <w:rsid w:val="00E506F8"/>
    <w:rsid w:val="00E50BE0"/>
    <w:rsid w:val="00E50D20"/>
    <w:rsid w:val="00E50EF1"/>
    <w:rsid w:val="00E5106A"/>
    <w:rsid w:val="00E511E2"/>
    <w:rsid w:val="00E518E5"/>
    <w:rsid w:val="00E51BA1"/>
    <w:rsid w:val="00E51C1F"/>
    <w:rsid w:val="00E51E87"/>
    <w:rsid w:val="00E51FBC"/>
    <w:rsid w:val="00E52066"/>
    <w:rsid w:val="00E520B5"/>
    <w:rsid w:val="00E52344"/>
    <w:rsid w:val="00E52398"/>
    <w:rsid w:val="00E52653"/>
    <w:rsid w:val="00E529BE"/>
    <w:rsid w:val="00E52D63"/>
    <w:rsid w:val="00E52E56"/>
    <w:rsid w:val="00E53111"/>
    <w:rsid w:val="00E53130"/>
    <w:rsid w:val="00E532BF"/>
    <w:rsid w:val="00E5363B"/>
    <w:rsid w:val="00E53D79"/>
    <w:rsid w:val="00E53ED3"/>
    <w:rsid w:val="00E5446C"/>
    <w:rsid w:val="00E544C1"/>
    <w:rsid w:val="00E5458C"/>
    <w:rsid w:val="00E547FA"/>
    <w:rsid w:val="00E54BD9"/>
    <w:rsid w:val="00E54F13"/>
    <w:rsid w:val="00E54FFF"/>
    <w:rsid w:val="00E555D8"/>
    <w:rsid w:val="00E55688"/>
    <w:rsid w:val="00E556E3"/>
    <w:rsid w:val="00E55AEA"/>
    <w:rsid w:val="00E56411"/>
    <w:rsid w:val="00E56704"/>
    <w:rsid w:val="00E56EC2"/>
    <w:rsid w:val="00E571AF"/>
    <w:rsid w:val="00E573B5"/>
    <w:rsid w:val="00E57452"/>
    <w:rsid w:val="00E5749F"/>
    <w:rsid w:val="00E5751B"/>
    <w:rsid w:val="00E57D19"/>
    <w:rsid w:val="00E57F00"/>
    <w:rsid w:val="00E60162"/>
    <w:rsid w:val="00E602E0"/>
    <w:rsid w:val="00E60852"/>
    <w:rsid w:val="00E60B10"/>
    <w:rsid w:val="00E60C8E"/>
    <w:rsid w:val="00E60ECF"/>
    <w:rsid w:val="00E6100E"/>
    <w:rsid w:val="00E61298"/>
    <w:rsid w:val="00E61552"/>
    <w:rsid w:val="00E61CE4"/>
    <w:rsid w:val="00E61E06"/>
    <w:rsid w:val="00E61F49"/>
    <w:rsid w:val="00E61FD5"/>
    <w:rsid w:val="00E6215D"/>
    <w:rsid w:val="00E624A4"/>
    <w:rsid w:val="00E62582"/>
    <w:rsid w:val="00E62B8F"/>
    <w:rsid w:val="00E62DD0"/>
    <w:rsid w:val="00E6306D"/>
    <w:rsid w:val="00E631E4"/>
    <w:rsid w:val="00E63421"/>
    <w:rsid w:val="00E63F40"/>
    <w:rsid w:val="00E6434D"/>
    <w:rsid w:val="00E6439E"/>
    <w:rsid w:val="00E644D1"/>
    <w:rsid w:val="00E646E2"/>
    <w:rsid w:val="00E64833"/>
    <w:rsid w:val="00E648D8"/>
    <w:rsid w:val="00E65238"/>
    <w:rsid w:val="00E656AC"/>
    <w:rsid w:val="00E658BD"/>
    <w:rsid w:val="00E65A29"/>
    <w:rsid w:val="00E65EB1"/>
    <w:rsid w:val="00E65FDE"/>
    <w:rsid w:val="00E667F7"/>
    <w:rsid w:val="00E667FD"/>
    <w:rsid w:val="00E66A55"/>
    <w:rsid w:val="00E66B8B"/>
    <w:rsid w:val="00E66BFF"/>
    <w:rsid w:val="00E66E3A"/>
    <w:rsid w:val="00E67470"/>
    <w:rsid w:val="00E679DE"/>
    <w:rsid w:val="00E67B68"/>
    <w:rsid w:val="00E67D43"/>
    <w:rsid w:val="00E70020"/>
    <w:rsid w:val="00E7003D"/>
    <w:rsid w:val="00E701DF"/>
    <w:rsid w:val="00E703FF"/>
    <w:rsid w:val="00E70828"/>
    <w:rsid w:val="00E7092E"/>
    <w:rsid w:val="00E709A8"/>
    <w:rsid w:val="00E70A71"/>
    <w:rsid w:val="00E70BAE"/>
    <w:rsid w:val="00E70EE8"/>
    <w:rsid w:val="00E71153"/>
    <w:rsid w:val="00E713E5"/>
    <w:rsid w:val="00E7153B"/>
    <w:rsid w:val="00E7153D"/>
    <w:rsid w:val="00E71C21"/>
    <w:rsid w:val="00E71F4D"/>
    <w:rsid w:val="00E7232B"/>
    <w:rsid w:val="00E72415"/>
    <w:rsid w:val="00E72451"/>
    <w:rsid w:val="00E72641"/>
    <w:rsid w:val="00E7290C"/>
    <w:rsid w:val="00E72F3B"/>
    <w:rsid w:val="00E73129"/>
    <w:rsid w:val="00E7328C"/>
    <w:rsid w:val="00E7348F"/>
    <w:rsid w:val="00E73531"/>
    <w:rsid w:val="00E74012"/>
    <w:rsid w:val="00E741FA"/>
    <w:rsid w:val="00E7460F"/>
    <w:rsid w:val="00E7485F"/>
    <w:rsid w:val="00E74AC6"/>
    <w:rsid w:val="00E74AF9"/>
    <w:rsid w:val="00E7517D"/>
    <w:rsid w:val="00E751AD"/>
    <w:rsid w:val="00E75401"/>
    <w:rsid w:val="00E7567B"/>
    <w:rsid w:val="00E757A0"/>
    <w:rsid w:val="00E757C6"/>
    <w:rsid w:val="00E758F5"/>
    <w:rsid w:val="00E75AB0"/>
    <w:rsid w:val="00E75C46"/>
    <w:rsid w:val="00E75FAB"/>
    <w:rsid w:val="00E76741"/>
    <w:rsid w:val="00E76B6F"/>
    <w:rsid w:val="00E76BA8"/>
    <w:rsid w:val="00E76CE1"/>
    <w:rsid w:val="00E77404"/>
    <w:rsid w:val="00E779E7"/>
    <w:rsid w:val="00E77D61"/>
    <w:rsid w:val="00E77E39"/>
    <w:rsid w:val="00E80012"/>
    <w:rsid w:val="00E80186"/>
    <w:rsid w:val="00E808EF"/>
    <w:rsid w:val="00E80C90"/>
    <w:rsid w:val="00E80F73"/>
    <w:rsid w:val="00E818B2"/>
    <w:rsid w:val="00E82549"/>
    <w:rsid w:val="00E82600"/>
    <w:rsid w:val="00E82B6C"/>
    <w:rsid w:val="00E82D89"/>
    <w:rsid w:val="00E83120"/>
    <w:rsid w:val="00E833AE"/>
    <w:rsid w:val="00E83706"/>
    <w:rsid w:val="00E8371F"/>
    <w:rsid w:val="00E837A7"/>
    <w:rsid w:val="00E83ABA"/>
    <w:rsid w:val="00E83AD0"/>
    <w:rsid w:val="00E83E4A"/>
    <w:rsid w:val="00E83F63"/>
    <w:rsid w:val="00E8415C"/>
    <w:rsid w:val="00E841C9"/>
    <w:rsid w:val="00E84AEC"/>
    <w:rsid w:val="00E84CFC"/>
    <w:rsid w:val="00E8565E"/>
    <w:rsid w:val="00E859EE"/>
    <w:rsid w:val="00E85AFA"/>
    <w:rsid w:val="00E85B35"/>
    <w:rsid w:val="00E86B34"/>
    <w:rsid w:val="00E86CDD"/>
    <w:rsid w:val="00E86E7C"/>
    <w:rsid w:val="00E87197"/>
    <w:rsid w:val="00E87283"/>
    <w:rsid w:val="00E87B5A"/>
    <w:rsid w:val="00E87BF6"/>
    <w:rsid w:val="00E87F38"/>
    <w:rsid w:val="00E9023A"/>
    <w:rsid w:val="00E90501"/>
    <w:rsid w:val="00E90850"/>
    <w:rsid w:val="00E9101B"/>
    <w:rsid w:val="00E91211"/>
    <w:rsid w:val="00E921B7"/>
    <w:rsid w:val="00E92209"/>
    <w:rsid w:val="00E9236C"/>
    <w:rsid w:val="00E92623"/>
    <w:rsid w:val="00E9294E"/>
    <w:rsid w:val="00E92978"/>
    <w:rsid w:val="00E92A10"/>
    <w:rsid w:val="00E92B85"/>
    <w:rsid w:val="00E92B93"/>
    <w:rsid w:val="00E93277"/>
    <w:rsid w:val="00E93816"/>
    <w:rsid w:val="00E93AF4"/>
    <w:rsid w:val="00E93FE6"/>
    <w:rsid w:val="00E9400C"/>
    <w:rsid w:val="00E94120"/>
    <w:rsid w:val="00E9431E"/>
    <w:rsid w:val="00E9439A"/>
    <w:rsid w:val="00E945CA"/>
    <w:rsid w:val="00E94834"/>
    <w:rsid w:val="00E949C1"/>
    <w:rsid w:val="00E94C10"/>
    <w:rsid w:val="00E94C17"/>
    <w:rsid w:val="00E953D3"/>
    <w:rsid w:val="00E955A3"/>
    <w:rsid w:val="00E95CF2"/>
    <w:rsid w:val="00E960A2"/>
    <w:rsid w:val="00E962E6"/>
    <w:rsid w:val="00E966A5"/>
    <w:rsid w:val="00E96865"/>
    <w:rsid w:val="00E96EEE"/>
    <w:rsid w:val="00E96F4F"/>
    <w:rsid w:val="00E97A5C"/>
    <w:rsid w:val="00E97C00"/>
    <w:rsid w:val="00E97C58"/>
    <w:rsid w:val="00E97D39"/>
    <w:rsid w:val="00E97E2F"/>
    <w:rsid w:val="00EA0096"/>
    <w:rsid w:val="00EA00C6"/>
    <w:rsid w:val="00EA0357"/>
    <w:rsid w:val="00EA0A30"/>
    <w:rsid w:val="00EA1008"/>
    <w:rsid w:val="00EA142E"/>
    <w:rsid w:val="00EA15B1"/>
    <w:rsid w:val="00EA15BA"/>
    <w:rsid w:val="00EA15DF"/>
    <w:rsid w:val="00EA1657"/>
    <w:rsid w:val="00EA16F0"/>
    <w:rsid w:val="00EA176D"/>
    <w:rsid w:val="00EA191D"/>
    <w:rsid w:val="00EA1B21"/>
    <w:rsid w:val="00EA1B32"/>
    <w:rsid w:val="00EA1BD0"/>
    <w:rsid w:val="00EA1D34"/>
    <w:rsid w:val="00EA2029"/>
    <w:rsid w:val="00EA2305"/>
    <w:rsid w:val="00EA2310"/>
    <w:rsid w:val="00EA2A0F"/>
    <w:rsid w:val="00EA2A32"/>
    <w:rsid w:val="00EA2C47"/>
    <w:rsid w:val="00EA2D17"/>
    <w:rsid w:val="00EA2F23"/>
    <w:rsid w:val="00EA34AF"/>
    <w:rsid w:val="00EA3724"/>
    <w:rsid w:val="00EA37CB"/>
    <w:rsid w:val="00EA3AF3"/>
    <w:rsid w:val="00EA3D7B"/>
    <w:rsid w:val="00EA3D9C"/>
    <w:rsid w:val="00EA3EDD"/>
    <w:rsid w:val="00EA3F25"/>
    <w:rsid w:val="00EA43A7"/>
    <w:rsid w:val="00EA4555"/>
    <w:rsid w:val="00EA46F5"/>
    <w:rsid w:val="00EA472F"/>
    <w:rsid w:val="00EA4BB7"/>
    <w:rsid w:val="00EA4BED"/>
    <w:rsid w:val="00EA5196"/>
    <w:rsid w:val="00EA5721"/>
    <w:rsid w:val="00EA575C"/>
    <w:rsid w:val="00EA5B17"/>
    <w:rsid w:val="00EA5EC5"/>
    <w:rsid w:val="00EA65DB"/>
    <w:rsid w:val="00EA669C"/>
    <w:rsid w:val="00EA66D4"/>
    <w:rsid w:val="00EA6A12"/>
    <w:rsid w:val="00EA70EF"/>
    <w:rsid w:val="00EA71E4"/>
    <w:rsid w:val="00EA7241"/>
    <w:rsid w:val="00EA72CB"/>
    <w:rsid w:val="00EA7756"/>
    <w:rsid w:val="00EA7B8B"/>
    <w:rsid w:val="00EA7CF5"/>
    <w:rsid w:val="00EB112D"/>
    <w:rsid w:val="00EB113B"/>
    <w:rsid w:val="00EB12F8"/>
    <w:rsid w:val="00EB17FA"/>
    <w:rsid w:val="00EB1B51"/>
    <w:rsid w:val="00EB1BB6"/>
    <w:rsid w:val="00EB1CA6"/>
    <w:rsid w:val="00EB2607"/>
    <w:rsid w:val="00EB266B"/>
    <w:rsid w:val="00EB2F0E"/>
    <w:rsid w:val="00EB310E"/>
    <w:rsid w:val="00EB332B"/>
    <w:rsid w:val="00EB33A7"/>
    <w:rsid w:val="00EB33CD"/>
    <w:rsid w:val="00EB360C"/>
    <w:rsid w:val="00EB3802"/>
    <w:rsid w:val="00EB380F"/>
    <w:rsid w:val="00EB3A1F"/>
    <w:rsid w:val="00EB3A8B"/>
    <w:rsid w:val="00EB3F6D"/>
    <w:rsid w:val="00EB422C"/>
    <w:rsid w:val="00EB447F"/>
    <w:rsid w:val="00EB47EC"/>
    <w:rsid w:val="00EB4842"/>
    <w:rsid w:val="00EB4AE9"/>
    <w:rsid w:val="00EB4C36"/>
    <w:rsid w:val="00EB5309"/>
    <w:rsid w:val="00EB535E"/>
    <w:rsid w:val="00EB5561"/>
    <w:rsid w:val="00EB565B"/>
    <w:rsid w:val="00EB5839"/>
    <w:rsid w:val="00EB59F9"/>
    <w:rsid w:val="00EB5D84"/>
    <w:rsid w:val="00EB6567"/>
    <w:rsid w:val="00EB6A89"/>
    <w:rsid w:val="00EB6B09"/>
    <w:rsid w:val="00EB6F23"/>
    <w:rsid w:val="00EB75B0"/>
    <w:rsid w:val="00EB77C0"/>
    <w:rsid w:val="00EB7A8F"/>
    <w:rsid w:val="00EB7B48"/>
    <w:rsid w:val="00EC00E7"/>
    <w:rsid w:val="00EC0586"/>
    <w:rsid w:val="00EC08BE"/>
    <w:rsid w:val="00EC0BAB"/>
    <w:rsid w:val="00EC0C38"/>
    <w:rsid w:val="00EC0F0E"/>
    <w:rsid w:val="00EC11ED"/>
    <w:rsid w:val="00EC125C"/>
    <w:rsid w:val="00EC147F"/>
    <w:rsid w:val="00EC14D2"/>
    <w:rsid w:val="00EC152C"/>
    <w:rsid w:val="00EC17D3"/>
    <w:rsid w:val="00EC1BBA"/>
    <w:rsid w:val="00EC1BD6"/>
    <w:rsid w:val="00EC1E04"/>
    <w:rsid w:val="00EC1FA4"/>
    <w:rsid w:val="00EC23FF"/>
    <w:rsid w:val="00EC26D4"/>
    <w:rsid w:val="00EC2DCB"/>
    <w:rsid w:val="00EC3024"/>
    <w:rsid w:val="00EC32B4"/>
    <w:rsid w:val="00EC3367"/>
    <w:rsid w:val="00EC3710"/>
    <w:rsid w:val="00EC39FF"/>
    <w:rsid w:val="00EC3B57"/>
    <w:rsid w:val="00EC3F7B"/>
    <w:rsid w:val="00EC4164"/>
    <w:rsid w:val="00EC50F4"/>
    <w:rsid w:val="00EC541E"/>
    <w:rsid w:val="00EC5C97"/>
    <w:rsid w:val="00EC617E"/>
    <w:rsid w:val="00EC6259"/>
    <w:rsid w:val="00EC6281"/>
    <w:rsid w:val="00EC628F"/>
    <w:rsid w:val="00EC62C9"/>
    <w:rsid w:val="00EC644C"/>
    <w:rsid w:val="00EC657E"/>
    <w:rsid w:val="00EC65CB"/>
    <w:rsid w:val="00EC66D9"/>
    <w:rsid w:val="00EC6EEE"/>
    <w:rsid w:val="00EC714E"/>
    <w:rsid w:val="00EC7243"/>
    <w:rsid w:val="00EC778A"/>
    <w:rsid w:val="00EC77B0"/>
    <w:rsid w:val="00EC7D7F"/>
    <w:rsid w:val="00EC7F46"/>
    <w:rsid w:val="00ED07D6"/>
    <w:rsid w:val="00ED113B"/>
    <w:rsid w:val="00ED14E6"/>
    <w:rsid w:val="00ED16A1"/>
    <w:rsid w:val="00ED17D0"/>
    <w:rsid w:val="00ED1973"/>
    <w:rsid w:val="00ED1B31"/>
    <w:rsid w:val="00ED1FF9"/>
    <w:rsid w:val="00ED2157"/>
    <w:rsid w:val="00ED241B"/>
    <w:rsid w:val="00ED2585"/>
    <w:rsid w:val="00ED26FC"/>
    <w:rsid w:val="00ED2999"/>
    <w:rsid w:val="00ED2DB3"/>
    <w:rsid w:val="00ED3035"/>
    <w:rsid w:val="00ED332B"/>
    <w:rsid w:val="00ED348F"/>
    <w:rsid w:val="00ED36E4"/>
    <w:rsid w:val="00ED39FA"/>
    <w:rsid w:val="00ED3B83"/>
    <w:rsid w:val="00ED3E1E"/>
    <w:rsid w:val="00ED4124"/>
    <w:rsid w:val="00ED4BB7"/>
    <w:rsid w:val="00ED52D1"/>
    <w:rsid w:val="00ED558F"/>
    <w:rsid w:val="00ED56B6"/>
    <w:rsid w:val="00ED5748"/>
    <w:rsid w:val="00ED5AF2"/>
    <w:rsid w:val="00ED60B7"/>
    <w:rsid w:val="00ED60E2"/>
    <w:rsid w:val="00ED6471"/>
    <w:rsid w:val="00ED68F3"/>
    <w:rsid w:val="00ED6B1B"/>
    <w:rsid w:val="00ED6F51"/>
    <w:rsid w:val="00ED750C"/>
    <w:rsid w:val="00ED76EB"/>
    <w:rsid w:val="00ED7773"/>
    <w:rsid w:val="00ED7D00"/>
    <w:rsid w:val="00EE018B"/>
    <w:rsid w:val="00EE02A8"/>
    <w:rsid w:val="00EE0374"/>
    <w:rsid w:val="00EE0E93"/>
    <w:rsid w:val="00EE0F15"/>
    <w:rsid w:val="00EE1036"/>
    <w:rsid w:val="00EE1B5D"/>
    <w:rsid w:val="00EE1F0D"/>
    <w:rsid w:val="00EE2440"/>
    <w:rsid w:val="00EE246C"/>
    <w:rsid w:val="00EE2681"/>
    <w:rsid w:val="00EE2708"/>
    <w:rsid w:val="00EE2A9C"/>
    <w:rsid w:val="00EE2C22"/>
    <w:rsid w:val="00EE2DBC"/>
    <w:rsid w:val="00EE2E1E"/>
    <w:rsid w:val="00EE2F38"/>
    <w:rsid w:val="00EE342C"/>
    <w:rsid w:val="00EE3437"/>
    <w:rsid w:val="00EE345B"/>
    <w:rsid w:val="00EE37D4"/>
    <w:rsid w:val="00EE38DD"/>
    <w:rsid w:val="00EE3C6B"/>
    <w:rsid w:val="00EE3E32"/>
    <w:rsid w:val="00EE3ED8"/>
    <w:rsid w:val="00EE40B0"/>
    <w:rsid w:val="00EE4263"/>
    <w:rsid w:val="00EE42ED"/>
    <w:rsid w:val="00EE44F2"/>
    <w:rsid w:val="00EE4508"/>
    <w:rsid w:val="00EE45C9"/>
    <w:rsid w:val="00EE4776"/>
    <w:rsid w:val="00EE48AF"/>
    <w:rsid w:val="00EE48BA"/>
    <w:rsid w:val="00EE4B6A"/>
    <w:rsid w:val="00EE4BC4"/>
    <w:rsid w:val="00EE4E25"/>
    <w:rsid w:val="00EE4E63"/>
    <w:rsid w:val="00EE4EE6"/>
    <w:rsid w:val="00EE4FCB"/>
    <w:rsid w:val="00EE5002"/>
    <w:rsid w:val="00EE5397"/>
    <w:rsid w:val="00EE5443"/>
    <w:rsid w:val="00EE56CB"/>
    <w:rsid w:val="00EE5826"/>
    <w:rsid w:val="00EE5881"/>
    <w:rsid w:val="00EE5A2A"/>
    <w:rsid w:val="00EE5AA2"/>
    <w:rsid w:val="00EE5B4D"/>
    <w:rsid w:val="00EE61FE"/>
    <w:rsid w:val="00EE62E9"/>
    <w:rsid w:val="00EE6475"/>
    <w:rsid w:val="00EE656F"/>
    <w:rsid w:val="00EE695D"/>
    <w:rsid w:val="00EE72C7"/>
    <w:rsid w:val="00EE79CF"/>
    <w:rsid w:val="00EE7CB8"/>
    <w:rsid w:val="00EE7FE9"/>
    <w:rsid w:val="00EF0D68"/>
    <w:rsid w:val="00EF1118"/>
    <w:rsid w:val="00EF1538"/>
    <w:rsid w:val="00EF166F"/>
    <w:rsid w:val="00EF1C69"/>
    <w:rsid w:val="00EF1E68"/>
    <w:rsid w:val="00EF1E7A"/>
    <w:rsid w:val="00EF1FBC"/>
    <w:rsid w:val="00EF29AF"/>
    <w:rsid w:val="00EF2BCC"/>
    <w:rsid w:val="00EF2C13"/>
    <w:rsid w:val="00EF2D9B"/>
    <w:rsid w:val="00EF2E8F"/>
    <w:rsid w:val="00EF3145"/>
    <w:rsid w:val="00EF33BF"/>
    <w:rsid w:val="00EF34DE"/>
    <w:rsid w:val="00EF3A5B"/>
    <w:rsid w:val="00EF3CE0"/>
    <w:rsid w:val="00EF3D4B"/>
    <w:rsid w:val="00EF3D6E"/>
    <w:rsid w:val="00EF4169"/>
    <w:rsid w:val="00EF419A"/>
    <w:rsid w:val="00EF457B"/>
    <w:rsid w:val="00EF45F7"/>
    <w:rsid w:val="00EF4926"/>
    <w:rsid w:val="00EF4AFB"/>
    <w:rsid w:val="00EF4DE0"/>
    <w:rsid w:val="00EF5158"/>
    <w:rsid w:val="00EF553F"/>
    <w:rsid w:val="00EF5586"/>
    <w:rsid w:val="00EF55BC"/>
    <w:rsid w:val="00EF5786"/>
    <w:rsid w:val="00EF5B4E"/>
    <w:rsid w:val="00EF5C63"/>
    <w:rsid w:val="00EF5CCA"/>
    <w:rsid w:val="00EF664E"/>
    <w:rsid w:val="00EF7113"/>
    <w:rsid w:val="00EF73BD"/>
    <w:rsid w:val="00EF7916"/>
    <w:rsid w:val="00F000C7"/>
    <w:rsid w:val="00F006AC"/>
    <w:rsid w:val="00F007A4"/>
    <w:rsid w:val="00F00975"/>
    <w:rsid w:val="00F00ACC"/>
    <w:rsid w:val="00F00EFA"/>
    <w:rsid w:val="00F0116D"/>
    <w:rsid w:val="00F018CC"/>
    <w:rsid w:val="00F01CA1"/>
    <w:rsid w:val="00F01D83"/>
    <w:rsid w:val="00F01F6F"/>
    <w:rsid w:val="00F023D2"/>
    <w:rsid w:val="00F0266B"/>
    <w:rsid w:val="00F026E0"/>
    <w:rsid w:val="00F028D5"/>
    <w:rsid w:val="00F029D1"/>
    <w:rsid w:val="00F02E14"/>
    <w:rsid w:val="00F03217"/>
    <w:rsid w:val="00F0391F"/>
    <w:rsid w:val="00F0435C"/>
    <w:rsid w:val="00F04442"/>
    <w:rsid w:val="00F045B8"/>
    <w:rsid w:val="00F049BA"/>
    <w:rsid w:val="00F04A2C"/>
    <w:rsid w:val="00F04C04"/>
    <w:rsid w:val="00F04F92"/>
    <w:rsid w:val="00F05237"/>
    <w:rsid w:val="00F0545C"/>
    <w:rsid w:val="00F05640"/>
    <w:rsid w:val="00F05809"/>
    <w:rsid w:val="00F05EAA"/>
    <w:rsid w:val="00F05FF0"/>
    <w:rsid w:val="00F06227"/>
    <w:rsid w:val="00F06247"/>
    <w:rsid w:val="00F06503"/>
    <w:rsid w:val="00F06A70"/>
    <w:rsid w:val="00F06FAF"/>
    <w:rsid w:val="00F074D9"/>
    <w:rsid w:val="00F07929"/>
    <w:rsid w:val="00F07DCE"/>
    <w:rsid w:val="00F07DF8"/>
    <w:rsid w:val="00F100CC"/>
    <w:rsid w:val="00F10187"/>
    <w:rsid w:val="00F10959"/>
    <w:rsid w:val="00F109F8"/>
    <w:rsid w:val="00F10A47"/>
    <w:rsid w:val="00F10CBB"/>
    <w:rsid w:val="00F10E87"/>
    <w:rsid w:val="00F11186"/>
    <w:rsid w:val="00F11768"/>
    <w:rsid w:val="00F1177F"/>
    <w:rsid w:val="00F119FF"/>
    <w:rsid w:val="00F11BA9"/>
    <w:rsid w:val="00F11DA0"/>
    <w:rsid w:val="00F11E90"/>
    <w:rsid w:val="00F11F3D"/>
    <w:rsid w:val="00F121BF"/>
    <w:rsid w:val="00F12942"/>
    <w:rsid w:val="00F12D4E"/>
    <w:rsid w:val="00F12D54"/>
    <w:rsid w:val="00F12DB5"/>
    <w:rsid w:val="00F130F8"/>
    <w:rsid w:val="00F131AE"/>
    <w:rsid w:val="00F13536"/>
    <w:rsid w:val="00F138D9"/>
    <w:rsid w:val="00F13C17"/>
    <w:rsid w:val="00F13C83"/>
    <w:rsid w:val="00F13D79"/>
    <w:rsid w:val="00F13EE1"/>
    <w:rsid w:val="00F13F70"/>
    <w:rsid w:val="00F13FC9"/>
    <w:rsid w:val="00F14833"/>
    <w:rsid w:val="00F14935"/>
    <w:rsid w:val="00F14B10"/>
    <w:rsid w:val="00F14CF2"/>
    <w:rsid w:val="00F14FAC"/>
    <w:rsid w:val="00F14FD0"/>
    <w:rsid w:val="00F15195"/>
    <w:rsid w:val="00F156C2"/>
    <w:rsid w:val="00F157E4"/>
    <w:rsid w:val="00F1596F"/>
    <w:rsid w:val="00F159F3"/>
    <w:rsid w:val="00F15A4D"/>
    <w:rsid w:val="00F15B8C"/>
    <w:rsid w:val="00F16250"/>
    <w:rsid w:val="00F16289"/>
    <w:rsid w:val="00F16841"/>
    <w:rsid w:val="00F1688F"/>
    <w:rsid w:val="00F1695F"/>
    <w:rsid w:val="00F16BC9"/>
    <w:rsid w:val="00F16BD2"/>
    <w:rsid w:val="00F16EE2"/>
    <w:rsid w:val="00F172AF"/>
    <w:rsid w:val="00F178F3"/>
    <w:rsid w:val="00F17A5F"/>
    <w:rsid w:val="00F17E52"/>
    <w:rsid w:val="00F2016C"/>
    <w:rsid w:val="00F20485"/>
    <w:rsid w:val="00F2050B"/>
    <w:rsid w:val="00F20627"/>
    <w:rsid w:val="00F20CD9"/>
    <w:rsid w:val="00F214FA"/>
    <w:rsid w:val="00F21603"/>
    <w:rsid w:val="00F21AC3"/>
    <w:rsid w:val="00F21C9C"/>
    <w:rsid w:val="00F21E6F"/>
    <w:rsid w:val="00F22459"/>
    <w:rsid w:val="00F22772"/>
    <w:rsid w:val="00F228EB"/>
    <w:rsid w:val="00F22952"/>
    <w:rsid w:val="00F22A99"/>
    <w:rsid w:val="00F22B6F"/>
    <w:rsid w:val="00F2368B"/>
    <w:rsid w:val="00F23BCE"/>
    <w:rsid w:val="00F23E2B"/>
    <w:rsid w:val="00F2489F"/>
    <w:rsid w:val="00F248F9"/>
    <w:rsid w:val="00F2498D"/>
    <w:rsid w:val="00F24AE5"/>
    <w:rsid w:val="00F254AB"/>
    <w:rsid w:val="00F25977"/>
    <w:rsid w:val="00F25BFF"/>
    <w:rsid w:val="00F25D32"/>
    <w:rsid w:val="00F25F1C"/>
    <w:rsid w:val="00F2608D"/>
    <w:rsid w:val="00F263C0"/>
    <w:rsid w:val="00F263F3"/>
    <w:rsid w:val="00F272A0"/>
    <w:rsid w:val="00F27606"/>
    <w:rsid w:val="00F278C0"/>
    <w:rsid w:val="00F27D46"/>
    <w:rsid w:val="00F303BB"/>
    <w:rsid w:val="00F303E9"/>
    <w:rsid w:val="00F30416"/>
    <w:rsid w:val="00F307A7"/>
    <w:rsid w:val="00F30876"/>
    <w:rsid w:val="00F3088B"/>
    <w:rsid w:val="00F30E4A"/>
    <w:rsid w:val="00F3103E"/>
    <w:rsid w:val="00F312C4"/>
    <w:rsid w:val="00F317CB"/>
    <w:rsid w:val="00F31A94"/>
    <w:rsid w:val="00F31B00"/>
    <w:rsid w:val="00F31C00"/>
    <w:rsid w:val="00F32360"/>
    <w:rsid w:val="00F323D2"/>
    <w:rsid w:val="00F32566"/>
    <w:rsid w:val="00F32878"/>
    <w:rsid w:val="00F32D79"/>
    <w:rsid w:val="00F32EBC"/>
    <w:rsid w:val="00F32EF7"/>
    <w:rsid w:val="00F32F40"/>
    <w:rsid w:val="00F32FA9"/>
    <w:rsid w:val="00F332BB"/>
    <w:rsid w:val="00F335CC"/>
    <w:rsid w:val="00F33A64"/>
    <w:rsid w:val="00F33AB0"/>
    <w:rsid w:val="00F33BB4"/>
    <w:rsid w:val="00F33BBA"/>
    <w:rsid w:val="00F33EEE"/>
    <w:rsid w:val="00F33F3F"/>
    <w:rsid w:val="00F340BD"/>
    <w:rsid w:val="00F3455C"/>
    <w:rsid w:val="00F3488E"/>
    <w:rsid w:val="00F34A53"/>
    <w:rsid w:val="00F35279"/>
    <w:rsid w:val="00F3534E"/>
    <w:rsid w:val="00F357D7"/>
    <w:rsid w:val="00F35993"/>
    <w:rsid w:val="00F35C7C"/>
    <w:rsid w:val="00F35C81"/>
    <w:rsid w:val="00F35E82"/>
    <w:rsid w:val="00F36001"/>
    <w:rsid w:val="00F36170"/>
    <w:rsid w:val="00F363EC"/>
    <w:rsid w:val="00F365C7"/>
    <w:rsid w:val="00F3660E"/>
    <w:rsid w:val="00F3693A"/>
    <w:rsid w:val="00F36CF4"/>
    <w:rsid w:val="00F371BD"/>
    <w:rsid w:val="00F371D1"/>
    <w:rsid w:val="00F372EA"/>
    <w:rsid w:val="00F378DE"/>
    <w:rsid w:val="00F37C3A"/>
    <w:rsid w:val="00F40224"/>
    <w:rsid w:val="00F40504"/>
    <w:rsid w:val="00F407E8"/>
    <w:rsid w:val="00F408A9"/>
    <w:rsid w:val="00F40915"/>
    <w:rsid w:val="00F40EEE"/>
    <w:rsid w:val="00F4103B"/>
    <w:rsid w:val="00F41473"/>
    <w:rsid w:val="00F414BF"/>
    <w:rsid w:val="00F41556"/>
    <w:rsid w:val="00F416F5"/>
    <w:rsid w:val="00F417DE"/>
    <w:rsid w:val="00F4181E"/>
    <w:rsid w:val="00F41E15"/>
    <w:rsid w:val="00F4270D"/>
    <w:rsid w:val="00F42837"/>
    <w:rsid w:val="00F42CA9"/>
    <w:rsid w:val="00F42D1E"/>
    <w:rsid w:val="00F43881"/>
    <w:rsid w:val="00F438A1"/>
    <w:rsid w:val="00F43EA7"/>
    <w:rsid w:val="00F4415F"/>
    <w:rsid w:val="00F44370"/>
    <w:rsid w:val="00F44479"/>
    <w:rsid w:val="00F44596"/>
    <w:rsid w:val="00F445DA"/>
    <w:rsid w:val="00F44A6D"/>
    <w:rsid w:val="00F44BA3"/>
    <w:rsid w:val="00F44BEB"/>
    <w:rsid w:val="00F44C3E"/>
    <w:rsid w:val="00F45314"/>
    <w:rsid w:val="00F454A2"/>
    <w:rsid w:val="00F4558D"/>
    <w:rsid w:val="00F45811"/>
    <w:rsid w:val="00F45848"/>
    <w:rsid w:val="00F458B8"/>
    <w:rsid w:val="00F45C13"/>
    <w:rsid w:val="00F45CE1"/>
    <w:rsid w:val="00F45EB0"/>
    <w:rsid w:val="00F461BA"/>
    <w:rsid w:val="00F4648C"/>
    <w:rsid w:val="00F464A5"/>
    <w:rsid w:val="00F465C9"/>
    <w:rsid w:val="00F4671F"/>
    <w:rsid w:val="00F4673B"/>
    <w:rsid w:val="00F46D97"/>
    <w:rsid w:val="00F470E8"/>
    <w:rsid w:val="00F471DC"/>
    <w:rsid w:val="00F47229"/>
    <w:rsid w:val="00F474A2"/>
    <w:rsid w:val="00F47566"/>
    <w:rsid w:val="00F4779C"/>
    <w:rsid w:val="00F477F7"/>
    <w:rsid w:val="00F47A91"/>
    <w:rsid w:val="00F47D49"/>
    <w:rsid w:val="00F47D85"/>
    <w:rsid w:val="00F503F4"/>
    <w:rsid w:val="00F5121E"/>
    <w:rsid w:val="00F514B5"/>
    <w:rsid w:val="00F51869"/>
    <w:rsid w:val="00F5191C"/>
    <w:rsid w:val="00F519B6"/>
    <w:rsid w:val="00F51FE8"/>
    <w:rsid w:val="00F521AD"/>
    <w:rsid w:val="00F5231B"/>
    <w:rsid w:val="00F52944"/>
    <w:rsid w:val="00F5297F"/>
    <w:rsid w:val="00F52B67"/>
    <w:rsid w:val="00F52FD5"/>
    <w:rsid w:val="00F5313F"/>
    <w:rsid w:val="00F534DF"/>
    <w:rsid w:val="00F53718"/>
    <w:rsid w:val="00F5388B"/>
    <w:rsid w:val="00F53BE2"/>
    <w:rsid w:val="00F54126"/>
    <w:rsid w:val="00F545FF"/>
    <w:rsid w:val="00F54BC1"/>
    <w:rsid w:val="00F54BDC"/>
    <w:rsid w:val="00F54D8C"/>
    <w:rsid w:val="00F55330"/>
    <w:rsid w:val="00F555EB"/>
    <w:rsid w:val="00F55911"/>
    <w:rsid w:val="00F55941"/>
    <w:rsid w:val="00F5595C"/>
    <w:rsid w:val="00F55CD5"/>
    <w:rsid w:val="00F55EC8"/>
    <w:rsid w:val="00F56107"/>
    <w:rsid w:val="00F5619B"/>
    <w:rsid w:val="00F563F0"/>
    <w:rsid w:val="00F56447"/>
    <w:rsid w:val="00F568B7"/>
    <w:rsid w:val="00F569D0"/>
    <w:rsid w:val="00F56E5E"/>
    <w:rsid w:val="00F56EDF"/>
    <w:rsid w:val="00F56F06"/>
    <w:rsid w:val="00F56F3D"/>
    <w:rsid w:val="00F5735B"/>
    <w:rsid w:val="00F573D8"/>
    <w:rsid w:val="00F577AA"/>
    <w:rsid w:val="00F60138"/>
    <w:rsid w:val="00F6032C"/>
    <w:rsid w:val="00F60392"/>
    <w:rsid w:val="00F60412"/>
    <w:rsid w:val="00F6049F"/>
    <w:rsid w:val="00F607C9"/>
    <w:rsid w:val="00F60E1F"/>
    <w:rsid w:val="00F60F0A"/>
    <w:rsid w:val="00F61383"/>
    <w:rsid w:val="00F614BC"/>
    <w:rsid w:val="00F61961"/>
    <w:rsid w:val="00F61D16"/>
    <w:rsid w:val="00F61D98"/>
    <w:rsid w:val="00F61EF5"/>
    <w:rsid w:val="00F620F4"/>
    <w:rsid w:val="00F628C1"/>
    <w:rsid w:val="00F62B6F"/>
    <w:rsid w:val="00F62BFC"/>
    <w:rsid w:val="00F638A3"/>
    <w:rsid w:val="00F63BB6"/>
    <w:rsid w:val="00F63DFC"/>
    <w:rsid w:val="00F6419A"/>
    <w:rsid w:val="00F64243"/>
    <w:rsid w:val="00F648B3"/>
    <w:rsid w:val="00F6499C"/>
    <w:rsid w:val="00F64BD5"/>
    <w:rsid w:val="00F64F4D"/>
    <w:rsid w:val="00F65B3A"/>
    <w:rsid w:val="00F65F6C"/>
    <w:rsid w:val="00F663D8"/>
    <w:rsid w:val="00F667A2"/>
    <w:rsid w:val="00F668C8"/>
    <w:rsid w:val="00F669C4"/>
    <w:rsid w:val="00F66C3B"/>
    <w:rsid w:val="00F66D60"/>
    <w:rsid w:val="00F66FAF"/>
    <w:rsid w:val="00F6716D"/>
    <w:rsid w:val="00F67315"/>
    <w:rsid w:val="00F67A4E"/>
    <w:rsid w:val="00F67CC6"/>
    <w:rsid w:val="00F702AC"/>
    <w:rsid w:val="00F703AB"/>
    <w:rsid w:val="00F7089F"/>
    <w:rsid w:val="00F70BEC"/>
    <w:rsid w:val="00F70D31"/>
    <w:rsid w:val="00F70D86"/>
    <w:rsid w:val="00F70E36"/>
    <w:rsid w:val="00F70F28"/>
    <w:rsid w:val="00F7102A"/>
    <w:rsid w:val="00F710D7"/>
    <w:rsid w:val="00F71143"/>
    <w:rsid w:val="00F71226"/>
    <w:rsid w:val="00F712B0"/>
    <w:rsid w:val="00F712E5"/>
    <w:rsid w:val="00F71578"/>
    <w:rsid w:val="00F71AF5"/>
    <w:rsid w:val="00F71B5C"/>
    <w:rsid w:val="00F71EB1"/>
    <w:rsid w:val="00F72C84"/>
    <w:rsid w:val="00F73276"/>
    <w:rsid w:val="00F73A85"/>
    <w:rsid w:val="00F73CBC"/>
    <w:rsid w:val="00F74173"/>
    <w:rsid w:val="00F7421E"/>
    <w:rsid w:val="00F7424B"/>
    <w:rsid w:val="00F74481"/>
    <w:rsid w:val="00F745A5"/>
    <w:rsid w:val="00F748B7"/>
    <w:rsid w:val="00F74908"/>
    <w:rsid w:val="00F74A84"/>
    <w:rsid w:val="00F7549E"/>
    <w:rsid w:val="00F754E7"/>
    <w:rsid w:val="00F75525"/>
    <w:rsid w:val="00F756EC"/>
    <w:rsid w:val="00F75A15"/>
    <w:rsid w:val="00F75A1C"/>
    <w:rsid w:val="00F75A4A"/>
    <w:rsid w:val="00F75DA5"/>
    <w:rsid w:val="00F76268"/>
    <w:rsid w:val="00F76600"/>
    <w:rsid w:val="00F767B9"/>
    <w:rsid w:val="00F76BCB"/>
    <w:rsid w:val="00F76CE4"/>
    <w:rsid w:val="00F76CF0"/>
    <w:rsid w:val="00F77054"/>
    <w:rsid w:val="00F77A8D"/>
    <w:rsid w:val="00F77D85"/>
    <w:rsid w:val="00F77E57"/>
    <w:rsid w:val="00F77EC3"/>
    <w:rsid w:val="00F80480"/>
    <w:rsid w:val="00F805B6"/>
    <w:rsid w:val="00F80C16"/>
    <w:rsid w:val="00F80E9D"/>
    <w:rsid w:val="00F8108E"/>
    <w:rsid w:val="00F81533"/>
    <w:rsid w:val="00F81705"/>
    <w:rsid w:val="00F81A0E"/>
    <w:rsid w:val="00F81A42"/>
    <w:rsid w:val="00F81A7C"/>
    <w:rsid w:val="00F81D9A"/>
    <w:rsid w:val="00F823F0"/>
    <w:rsid w:val="00F82597"/>
    <w:rsid w:val="00F8280C"/>
    <w:rsid w:val="00F82910"/>
    <w:rsid w:val="00F8298D"/>
    <w:rsid w:val="00F82B82"/>
    <w:rsid w:val="00F83016"/>
    <w:rsid w:val="00F836E1"/>
    <w:rsid w:val="00F839D3"/>
    <w:rsid w:val="00F83A70"/>
    <w:rsid w:val="00F83D74"/>
    <w:rsid w:val="00F83EAD"/>
    <w:rsid w:val="00F84436"/>
    <w:rsid w:val="00F845C9"/>
    <w:rsid w:val="00F84828"/>
    <w:rsid w:val="00F84BF1"/>
    <w:rsid w:val="00F84C9F"/>
    <w:rsid w:val="00F858E5"/>
    <w:rsid w:val="00F85CC7"/>
    <w:rsid w:val="00F85D20"/>
    <w:rsid w:val="00F861FB"/>
    <w:rsid w:val="00F866E9"/>
    <w:rsid w:val="00F86F4D"/>
    <w:rsid w:val="00F87303"/>
    <w:rsid w:val="00F878BE"/>
    <w:rsid w:val="00F87A09"/>
    <w:rsid w:val="00F87D6A"/>
    <w:rsid w:val="00F9011B"/>
    <w:rsid w:val="00F902C2"/>
    <w:rsid w:val="00F902C3"/>
    <w:rsid w:val="00F90CAB"/>
    <w:rsid w:val="00F91129"/>
    <w:rsid w:val="00F91161"/>
    <w:rsid w:val="00F91203"/>
    <w:rsid w:val="00F916FF"/>
    <w:rsid w:val="00F91839"/>
    <w:rsid w:val="00F91B16"/>
    <w:rsid w:val="00F9247D"/>
    <w:rsid w:val="00F92889"/>
    <w:rsid w:val="00F92BCC"/>
    <w:rsid w:val="00F93074"/>
    <w:rsid w:val="00F93150"/>
    <w:rsid w:val="00F9384D"/>
    <w:rsid w:val="00F938FA"/>
    <w:rsid w:val="00F93B90"/>
    <w:rsid w:val="00F93D06"/>
    <w:rsid w:val="00F93F6D"/>
    <w:rsid w:val="00F9417A"/>
    <w:rsid w:val="00F94458"/>
    <w:rsid w:val="00F945CA"/>
    <w:rsid w:val="00F94756"/>
    <w:rsid w:val="00F94C14"/>
    <w:rsid w:val="00F94C58"/>
    <w:rsid w:val="00F950B7"/>
    <w:rsid w:val="00F9513E"/>
    <w:rsid w:val="00F953D1"/>
    <w:rsid w:val="00F954BE"/>
    <w:rsid w:val="00F958B3"/>
    <w:rsid w:val="00F96005"/>
    <w:rsid w:val="00F960DB"/>
    <w:rsid w:val="00F9642D"/>
    <w:rsid w:val="00F96528"/>
    <w:rsid w:val="00F969ED"/>
    <w:rsid w:val="00F96A2D"/>
    <w:rsid w:val="00F973BF"/>
    <w:rsid w:val="00F973C0"/>
    <w:rsid w:val="00F97429"/>
    <w:rsid w:val="00F976F9"/>
    <w:rsid w:val="00F97787"/>
    <w:rsid w:val="00F97856"/>
    <w:rsid w:val="00F97889"/>
    <w:rsid w:val="00F97956"/>
    <w:rsid w:val="00F97CAC"/>
    <w:rsid w:val="00F97EF3"/>
    <w:rsid w:val="00FA0101"/>
    <w:rsid w:val="00FA0B2B"/>
    <w:rsid w:val="00FA17C1"/>
    <w:rsid w:val="00FA1A0D"/>
    <w:rsid w:val="00FA1E47"/>
    <w:rsid w:val="00FA1FDF"/>
    <w:rsid w:val="00FA23DA"/>
    <w:rsid w:val="00FA2615"/>
    <w:rsid w:val="00FA28EE"/>
    <w:rsid w:val="00FA2BA2"/>
    <w:rsid w:val="00FA2E7E"/>
    <w:rsid w:val="00FA2EF0"/>
    <w:rsid w:val="00FA30AB"/>
    <w:rsid w:val="00FA3408"/>
    <w:rsid w:val="00FA35AF"/>
    <w:rsid w:val="00FA3BC2"/>
    <w:rsid w:val="00FA3C79"/>
    <w:rsid w:val="00FA40AC"/>
    <w:rsid w:val="00FA4694"/>
    <w:rsid w:val="00FA47F7"/>
    <w:rsid w:val="00FA50D7"/>
    <w:rsid w:val="00FA5353"/>
    <w:rsid w:val="00FA5423"/>
    <w:rsid w:val="00FA5623"/>
    <w:rsid w:val="00FA5807"/>
    <w:rsid w:val="00FA5B72"/>
    <w:rsid w:val="00FA5C06"/>
    <w:rsid w:val="00FA5C62"/>
    <w:rsid w:val="00FA613B"/>
    <w:rsid w:val="00FA6409"/>
    <w:rsid w:val="00FA6581"/>
    <w:rsid w:val="00FA65E6"/>
    <w:rsid w:val="00FA6A52"/>
    <w:rsid w:val="00FA7213"/>
    <w:rsid w:val="00FA727A"/>
    <w:rsid w:val="00FA7568"/>
    <w:rsid w:val="00FA75A2"/>
    <w:rsid w:val="00FA7B20"/>
    <w:rsid w:val="00FA7DFB"/>
    <w:rsid w:val="00FA7E2C"/>
    <w:rsid w:val="00FA7ED2"/>
    <w:rsid w:val="00FB0178"/>
    <w:rsid w:val="00FB0972"/>
    <w:rsid w:val="00FB0A91"/>
    <w:rsid w:val="00FB0BA6"/>
    <w:rsid w:val="00FB0C4E"/>
    <w:rsid w:val="00FB0D38"/>
    <w:rsid w:val="00FB0DAD"/>
    <w:rsid w:val="00FB0E9A"/>
    <w:rsid w:val="00FB0F15"/>
    <w:rsid w:val="00FB0F85"/>
    <w:rsid w:val="00FB13C1"/>
    <w:rsid w:val="00FB19F4"/>
    <w:rsid w:val="00FB19F8"/>
    <w:rsid w:val="00FB1A28"/>
    <w:rsid w:val="00FB1AE2"/>
    <w:rsid w:val="00FB1FE9"/>
    <w:rsid w:val="00FB2659"/>
    <w:rsid w:val="00FB31E7"/>
    <w:rsid w:val="00FB34A2"/>
    <w:rsid w:val="00FB372D"/>
    <w:rsid w:val="00FB3C6D"/>
    <w:rsid w:val="00FB3F9F"/>
    <w:rsid w:val="00FB3FBE"/>
    <w:rsid w:val="00FB41EF"/>
    <w:rsid w:val="00FB49EC"/>
    <w:rsid w:val="00FB49F9"/>
    <w:rsid w:val="00FB4A10"/>
    <w:rsid w:val="00FB5127"/>
    <w:rsid w:val="00FB5444"/>
    <w:rsid w:val="00FB58C3"/>
    <w:rsid w:val="00FB592D"/>
    <w:rsid w:val="00FB5ACB"/>
    <w:rsid w:val="00FB5B94"/>
    <w:rsid w:val="00FB5CC8"/>
    <w:rsid w:val="00FB65AC"/>
    <w:rsid w:val="00FB686D"/>
    <w:rsid w:val="00FB6BE4"/>
    <w:rsid w:val="00FB6CEF"/>
    <w:rsid w:val="00FB7137"/>
    <w:rsid w:val="00FB7DA6"/>
    <w:rsid w:val="00FB7DFA"/>
    <w:rsid w:val="00FB7F85"/>
    <w:rsid w:val="00FB7FC3"/>
    <w:rsid w:val="00FC02B9"/>
    <w:rsid w:val="00FC039F"/>
    <w:rsid w:val="00FC0A18"/>
    <w:rsid w:val="00FC0E5E"/>
    <w:rsid w:val="00FC146E"/>
    <w:rsid w:val="00FC14FC"/>
    <w:rsid w:val="00FC160A"/>
    <w:rsid w:val="00FC16DD"/>
    <w:rsid w:val="00FC1ACE"/>
    <w:rsid w:val="00FC1BFA"/>
    <w:rsid w:val="00FC2250"/>
    <w:rsid w:val="00FC229D"/>
    <w:rsid w:val="00FC2319"/>
    <w:rsid w:val="00FC2EC8"/>
    <w:rsid w:val="00FC3103"/>
    <w:rsid w:val="00FC3105"/>
    <w:rsid w:val="00FC3236"/>
    <w:rsid w:val="00FC3985"/>
    <w:rsid w:val="00FC3AD8"/>
    <w:rsid w:val="00FC3C5F"/>
    <w:rsid w:val="00FC4447"/>
    <w:rsid w:val="00FC454A"/>
    <w:rsid w:val="00FC484D"/>
    <w:rsid w:val="00FC49BC"/>
    <w:rsid w:val="00FC4C7A"/>
    <w:rsid w:val="00FC4EE7"/>
    <w:rsid w:val="00FC50F7"/>
    <w:rsid w:val="00FC5629"/>
    <w:rsid w:val="00FC576C"/>
    <w:rsid w:val="00FC5A7D"/>
    <w:rsid w:val="00FC629A"/>
    <w:rsid w:val="00FC634C"/>
    <w:rsid w:val="00FC656D"/>
    <w:rsid w:val="00FC6854"/>
    <w:rsid w:val="00FC68EE"/>
    <w:rsid w:val="00FC68F6"/>
    <w:rsid w:val="00FC6905"/>
    <w:rsid w:val="00FC691B"/>
    <w:rsid w:val="00FC69CE"/>
    <w:rsid w:val="00FC69FF"/>
    <w:rsid w:val="00FC76F6"/>
    <w:rsid w:val="00FC77A8"/>
    <w:rsid w:val="00FC7B70"/>
    <w:rsid w:val="00FC7E0A"/>
    <w:rsid w:val="00FC7FAB"/>
    <w:rsid w:val="00FD04D9"/>
    <w:rsid w:val="00FD0515"/>
    <w:rsid w:val="00FD054E"/>
    <w:rsid w:val="00FD0AD6"/>
    <w:rsid w:val="00FD0C77"/>
    <w:rsid w:val="00FD1ABA"/>
    <w:rsid w:val="00FD1C74"/>
    <w:rsid w:val="00FD1E34"/>
    <w:rsid w:val="00FD2214"/>
    <w:rsid w:val="00FD22B0"/>
    <w:rsid w:val="00FD242D"/>
    <w:rsid w:val="00FD24C5"/>
    <w:rsid w:val="00FD2538"/>
    <w:rsid w:val="00FD2828"/>
    <w:rsid w:val="00FD2B44"/>
    <w:rsid w:val="00FD2E88"/>
    <w:rsid w:val="00FD38F0"/>
    <w:rsid w:val="00FD3955"/>
    <w:rsid w:val="00FD3CD6"/>
    <w:rsid w:val="00FD3E12"/>
    <w:rsid w:val="00FD401D"/>
    <w:rsid w:val="00FD4B91"/>
    <w:rsid w:val="00FD51D2"/>
    <w:rsid w:val="00FD58F0"/>
    <w:rsid w:val="00FD59DF"/>
    <w:rsid w:val="00FD5AE0"/>
    <w:rsid w:val="00FD63BD"/>
    <w:rsid w:val="00FD65BA"/>
    <w:rsid w:val="00FD6820"/>
    <w:rsid w:val="00FD68AF"/>
    <w:rsid w:val="00FD6ABF"/>
    <w:rsid w:val="00FD6F01"/>
    <w:rsid w:val="00FD6F18"/>
    <w:rsid w:val="00FD71D0"/>
    <w:rsid w:val="00FD7235"/>
    <w:rsid w:val="00FD742D"/>
    <w:rsid w:val="00FD74BA"/>
    <w:rsid w:val="00FD78AE"/>
    <w:rsid w:val="00FD78F4"/>
    <w:rsid w:val="00FD7E20"/>
    <w:rsid w:val="00FD7EBB"/>
    <w:rsid w:val="00FE0691"/>
    <w:rsid w:val="00FE091F"/>
    <w:rsid w:val="00FE0AD3"/>
    <w:rsid w:val="00FE0E3F"/>
    <w:rsid w:val="00FE1766"/>
    <w:rsid w:val="00FE18ED"/>
    <w:rsid w:val="00FE2D42"/>
    <w:rsid w:val="00FE3292"/>
    <w:rsid w:val="00FE32F9"/>
    <w:rsid w:val="00FE38D6"/>
    <w:rsid w:val="00FE39C7"/>
    <w:rsid w:val="00FE4079"/>
    <w:rsid w:val="00FE4351"/>
    <w:rsid w:val="00FE449F"/>
    <w:rsid w:val="00FE44B4"/>
    <w:rsid w:val="00FE451D"/>
    <w:rsid w:val="00FE4B0D"/>
    <w:rsid w:val="00FE4D2C"/>
    <w:rsid w:val="00FE52EC"/>
    <w:rsid w:val="00FE53A9"/>
    <w:rsid w:val="00FE5560"/>
    <w:rsid w:val="00FE571A"/>
    <w:rsid w:val="00FE58A5"/>
    <w:rsid w:val="00FE5B7D"/>
    <w:rsid w:val="00FE5CEC"/>
    <w:rsid w:val="00FE5DFF"/>
    <w:rsid w:val="00FE60E5"/>
    <w:rsid w:val="00FE6454"/>
    <w:rsid w:val="00FE64DE"/>
    <w:rsid w:val="00FE687D"/>
    <w:rsid w:val="00FE72A6"/>
    <w:rsid w:val="00FE741B"/>
    <w:rsid w:val="00FE7749"/>
    <w:rsid w:val="00FE7B4F"/>
    <w:rsid w:val="00FE7BDE"/>
    <w:rsid w:val="00FE7DE3"/>
    <w:rsid w:val="00FF0137"/>
    <w:rsid w:val="00FF0168"/>
    <w:rsid w:val="00FF04D7"/>
    <w:rsid w:val="00FF06B0"/>
    <w:rsid w:val="00FF06D7"/>
    <w:rsid w:val="00FF076D"/>
    <w:rsid w:val="00FF0BF0"/>
    <w:rsid w:val="00FF0CED"/>
    <w:rsid w:val="00FF105E"/>
    <w:rsid w:val="00FF12CB"/>
    <w:rsid w:val="00FF1D7F"/>
    <w:rsid w:val="00FF21B9"/>
    <w:rsid w:val="00FF21E4"/>
    <w:rsid w:val="00FF269F"/>
    <w:rsid w:val="00FF27BE"/>
    <w:rsid w:val="00FF2C9B"/>
    <w:rsid w:val="00FF2F9F"/>
    <w:rsid w:val="00FF3001"/>
    <w:rsid w:val="00FF3215"/>
    <w:rsid w:val="00FF34FF"/>
    <w:rsid w:val="00FF3562"/>
    <w:rsid w:val="00FF37B3"/>
    <w:rsid w:val="00FF39DB"/>
    <w:rsid w:val="00FF3DA5"/>
    <w:rsid w:val="00FF3DC8"/>
    <w:rsid w:val="00FF3F11"/>
    <w:rsid w:val="00FF400D"/>
    <w:rsid w:val="00FF4264"/>
    <w:rsid w:val="00FF4534"/>
    <w:rsid w:val="00FF477D"/>
    <w:rsid w:val="00FF4F1B"/>
    <w:rsid w:val="00FF50F7"/>
    <w:rsid w:val="00FF5373"/>
    <w:rsid w:val="00FF56CD"/>
    <w:rsid w:val="00FF580A"/>
    <w:rsid w:val="00FF5FEF"/>
    <w:rsid w:val="00FF639A"/>
    <w:rsid w:val="00FF6424"/>
    <w:rsid w:val="00FF6A3D"/>
    <w:rsid w:val="00FF6B69"/>
    <w:rsid w:val="00FF6E80"/>
    <w:rsid w:val="00FF703B"/>
    <w:rsid w:val="00FF7760"/>
    <w:rsid w:val="00FF77F0"/>
    <w:rsid w:val="00FF7E50"/>
    <w:rsid w:val="182CD067"/>
    <w:rsid w:val="268999D3"/>
    <w:rsid w:val="3468687E"/>
    <w:rsid w:val="552E0AD5"/>
    <w:rsid w:val="5D5E9258"/>
    <w:rsid w:val="6A3351F2"/>
    <w:rsid w:val="792170A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33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0D2DBC"/>
    <w:pPr>
      <w:spacing w:before="120" w:after="120"/>
      <w:jc w:val="both"/>
    </w:pPr>
    <w:rPr>
      <w:rFonts w:ascii="Calibri" w:hAnsi="Calibri"/>
    </w:rPr>
  </w:style>
  <w:style w:type="paragraph" w:styleId="Titolo1">
    <w:name w:val="heading 1"/>
    <w:aliases w:val="toc 1,Titolo 1 (3E),StileMessaggioDiPostaElettronica11,TOC 11,TOC 111,TOC 12,Capitolo,1.Titolo 1,1 ghost,g,SAHeading 1,rlhead1,fjb1,t1,level 1,Level 1 Head,H1,heading 1,Titolo 1.gf,Capitolo1,Capitolo2,Capitolo3,Capitolo4,Capitolo5,Capitolo6,11"/>
    <w:basedOn w:val="Normale"/>
    <w:next w:val="Normale"/>
    <w:link w:val="Titolo1Carattere"/>
    <w:uiPriority w:val="9"/>
    <w:qFormat/>
    <w:rsid w:val="005A2F5B"/>
    <w:pPr>
      <w:keepNext/>
      <w:keepLines/>
      <w:pageBreakBefore/>
      <w:spacing w:before="240" w:line="276" w:lineRule="auto"/>
      <w:ind w:left="360" w:hanging="360"/>
      <w:jc w:val="left"/>
      <w:outlineLvl w:val="0"/>
    </w:pPr>
    <w:rPr>
      <w:rFonts w:asciiTheme="minorHAnsi" w:hAnsiTheme="minorHAnsi" w:cstheme="minorHAnsi"/>
      <w:b/>
      <w:bCs/>
      <w:caps/>
      <w:kern w:val="32"/>
    </w:rPr>
  </w:style>
  <w:style w:type="paragraph" w:styleId="Titolo2">
    <w:name w:val="heading 2"/>
    <w:aliases w:val="H2,Attribute Heading 2,h2,h2 + CG Times (WN),Non Grassetto,CAPITOLO,PAR 1,Heading 2 Hidden,t2,2 headline,h,ITT t2,PA Major Section,TE Heading 2,Livello 2,R2,H21,h:2,h:2app,Subsection,2nd level,Header 2,Chapter Title,2 Heading,2ndOrd (A.),ah1,A"/>
    <w:basedOn w:val="Titolo1"/>
    <w:next w:val="Normale"/>
    <w:link w:val="Titolo2Carattere"/>
    <w:uiPriority w:val="9"/>
    <w:qFormat/>
    <w:rsid w:val="00554842"/>
    <w:pPr>
      <w:pageBreakBefore w:val="0"/>
      <w:numPr>
        <w:ilvl w:val="1"/>
        <w:numId w:val="29"/>
      </w:numPr>
      <w:outlineLvl w:val="1"/>
    </w:pPr>
  </w:style>
  <w:style w:type="paragraph" w:styleId="Titolo3">
    <w:name w:val="heading 3"/>
    <w:aliases w:val="H3,h3,(Alt+3),§,3 bullet,b,Heading 14,ITT t3,PA Minor Section,TE Heading,t3,3rd level,h31,h32,h33,h34,h35,h36,h37,h38,h39,h310,h311,h312,h313,h314,Section,§§,3 Heading,3rdOrd (1.),Unnumbered Head,uh,UH,Third-Order Headi,Table Attribute Heading"/>
    <w:basedOn w:val="Titolo2"/>
    <w:next w:val="Normale"/>
    <w:link w:val="Titolo3Carattere"/>
    <w:uiPriority w:val="9"/>
    <w:qFormat/>
    <w:rsid w:val="00554842"/>
    <w:pPr>
      <w:numPr>
        <w:ilvl w:val="2"/>
      </w:numPr>
      <w:outlineLvl w:val="2"/>
    </w:pPr>
  </w:style>
  <w:style w:type="paragraph" w:styleId="Titolo4">
    <w:name w:val="heading 4"/>
    <w:aliases w:val="h4,4 dash,d,3,I4,l4,l4+toc4,Numbered List,H4,a.,4 dash1,31,h41,a.1,4 dash2,d2,32,h42,a.2,4 dash3,d3,33,h43,a.3,4 dash4,d4,34,h44,a.4,Sub sub heading,4 dash5,d5,35,h45,a.5,Sub sub heading1,4 dash6,d6,36,h46,a.6,Sub sub heading2,4 dash7,d7,37"/>
    <w:basedOn w:val="Titolo3"/>
    <w:next w:val="Normale"/>
    <w:link w:val="Titolo4Carattere"/>
    <w:autoRedefine/>
    <w:qFormat/>
    <w:rsid w:val="00541967"/>
    <w:pPr>
      <w:numPr>
        <w:ilvl w:val="3"/>
      </w:numPr>
      <w:outlineLvl w:val="3"/>
    </w:pPr>
  </w:style>
  <w:style w:type="paragraph" w:styleId="Titolo5">
    <w:name w:val="heading 5"/>
    <w:aliases w:val="5 sub-bullet,sb,4,h5,Second Subheading,Ref Heading 2,rh2,Ref Heading 21,rh21,H51,h51,Second Subheading1,Ref Heading 22,rh22,H52,Ref Heading 23,rh23,H53,h52,Second Subheading2,Ref Heading 24,rh24,H54,Ref Heading 25,rh25,H55,h53,rh26,H56,H57,H5"/>
    <w:basedOn w:val="Normale"/>
    <w:next w:val="Normale"/>
    <w:link w:val="Titolo5Carattere"/>
    <w:autoRedefine/>
    <w:qFormat/>
    <w:rsid w:val="00403D00"/>
    <w:pPr>
      <w:keepNext/>
      <w:spacing w:before="0"/>
      <w:ind w:left="720" w:hanging="360"/>
      <w:jc w:val="left"/>
      <w:outlineLvl w:val="4"/>
    </w:pPr>
    <w:rPr>
      <w:rFonts w:eastAsia="Verdana"/>
    </w:rPr>
  </w:style>
  <w:style w:type="paragraph" w:styleId="Titolo6">
    <w:name w:val="heading 6"/>
    <w:aliases w:val="sub-dash,sd,5,H6,Ref Heading 3,rh3,h6,Third Subheading,Ref Heading 31,rh31,Ref Heading 32,rh32,h61,Third Subheading1,Ref Heading 33,rh33,Ref Heading 34,rh34,h62,Third Subheading2,Ref Heading 35,rh35,Ref Heading 36,rh36,Ref Heading 37,rh37,rh38"/>
    <w:basedOn w:val="Normale"/>
    <w:next w:val="Normale"/>
    <w:link w:val="Titolo6Carattere"/>
    <w:qFormat/>
    <w:rsid w:val="00A04C4E"/>
    <w:pPr>
      <w:keepNext/>
      <w:spacing w:line="264" w:lineRule="auto"/>
      <w:ind w:left="1152" w:hanging="1152"/>
      <w:jc w:val="center"/>
      <w:outlineLvl w:val="5"/>
    </w:pPr>
    <w:rPr>
      <w:b/>
    </w:rPr>
  </w:style>
  <w:style w:type="paragraph" w:styleId="Titolo7">
    <w:name w:val="heading 7"/>
    <w:aliases w:val="ITT t7,PA Appendix Major,Figure"/>
    <w:basedOn w:val="Normale"/>
    <w:next w:val="Normale"/>
    <w:link w:val="Titolo7Carattere"/>
    <w:qFormat/>
    <w:rsid w:val="00A04C4E"/>
    <w:pPr>
      <w:spacing w:before="240" w:after="60"/>
      <w:ind w:left="1296" w:hanging="1296"/>
      <w:outlineLvl w:val="6"/>
    </w:pPr>
  </w:style>
  <w:style w:type="paragraph" w:styleId="Titolo8">
    <w:name w:val="heading 8"/>
    <w:aliases w:val="ITT t8,PA Appendix Minor"/>
    <w:basedOn w:val="Normale"/>
    <w:next w:val="Normale"/>
    <w:link w:val="Titolo8Carattere"/>
    <w:qFormat/>
    <w:rsid w:val="00A04C4E"/>
    <w:pPr>
      <w:keepNext/>
      <w:tabs>
        <w:tab w:val="left" w:pos="567"/>
      </w:tabs>
      <w:ind w:left="1440" w:hanging="1440"/>
      <w:outlineLvl w:val="7"/>
    </w:pPr>
    <w:rPr>
      <w:b/>
    </w:rPr>
  </w:style>
  <w:style w:type="paragraph" w:styleId="Titolo9">
    <w:name w:val="heading 9"/>
    <w:aliases w:val="Appendix,ITT t9,App Heading"/>
    <w:basedOn w:val="Normale"/>
    <w:next w:val="Normale"/>
    <w:link w:val="Titolo9Carattere"/>
    <w:qFormat/>
    <w:rsid w:val="00A04C4E"/>
    <w:pPr>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1">
    <w:name w:val="testo1"/>
    <w:basedOn w:val="Normale"/>
    <w:rsid w:val="00A04C4E"/>
    <w:pPr>
      <w:spacing w:after="240"/>
      <w:ind w:left="284"/>
    </w:pPr>
  </w:style>
  <w:style w:type="paragraph" w:styleId="Rientrocorpodeltesto2">
    <w:name w:val="Body Text Indent 2"/>
    <w:basedOn w:val="Normale"/>
    <w:rsid w:val="00A04C4E"/>
    <w:pPr>
      <w:ind w:left="709"/>
    </w:pPr>
  </w:style>
  <w:style w:type="paragraph" w:customStyle="1" w:styleId="testo3">
    <w:name w:val="testo3"/>
    <w:basedOn w:val="Rientronormale"/>
    <w:rsid w:val="00A04C4E"/>
    <w:pPr>
      <w:ind w:left="1276"/>
    </w:pPr>
    <w:rPr>
      <w:sz w:val="22"/>
    </w:rPr>
  </w:style>
  <w:style w:type="paragraph" w:styleId="Rientronormale">
    <w:name w:val="Normal Indent"/>
    <w:basedOn w:val="Normale"/>
    <w:rsid w:val="00A04C4E"/>
    <w:pPr>
      <w:ind w:left="708"/>
    </w:pPr>
  </w:style>
  <w:style w:type="paragraph" w:styleId="Corpotesto">
    <w:name w:val="Body Text"/>
    <w:aliases w:val="bt,Para,BODY TEXT,body text,t,Block text,Text,heading_txt,bodytxy2,EHPT,Body Text2,bt1,bodytext,BT,txt1,T1,Title 1,EDStext,sp,bullet title,sbs,block text,Resume Text,bt4,body text4,bt5,body text5,body text1,tx,text,Justified,contents"/>
    <w:basedOn w:val="Normale"/>
    <w:link w:val="CorpotestoCarattere"/>
    <w:rsid w:val="00A04C4E"/>
  </w:style>
  <w:style w:type="character" w:styleId="Enfasicorsivo">
    <w:name w:val="Emphasis"/>
    <w:uiPriority w:val="20"/>
    <w:rsid w:val="00A04C4E"/>
    <w:rPr>
      <w:i/>
      <w:iCs/>
    </w:rPr>
  </w:style>
  <w:style w:type="paragraph" w:customStyle="1" w:styleId="TESTO">
    <w:name w:val="TESTO"/>
    <w:rsid w:val="00A04C4E"/>
    <w:pPr>
      <w:widowControl w:val="0"/>
      <w:jc w:val="both"/>
    </w:pPr>
    <w:rPr>
      <w:rFonts w:ascii="Book Antiqua" w:hAnsi="Book Antiqua"/>
      <w:sz w:val="26"/>
    </w:rPr>
  </w:style>
  <w:style w:type="paragraph" w:styleId="Testonotaapidipagina">
    <w:name w:val="footnote text"/>
    <w:basedOn w:val="Normale"/>
    <w:link w:val="TestonotaapidipaginaCarattere"/>
    <w:semiHidden/>
    <w:rsid w:val="00A04C4E"/>
  </w:style>
  <w:style w:type="character" w:styleId="Rimandonotaapidipagina">
    <w:name w:val="footnote reference"/>
    <w:rsid w:val="00A04C4E"/>
    <w:rPr>
      <w:vertAlign w:val="superscript"/>
    </w:rPr>
  </w:style>
  <w:style w:type="paragraph" w:customStyle="1" w:styleId="STSPuntoElenco2">
    <w:name w:val="STS_PuntoElenco2"/>
    <w:basedOn w:val="STSPuntoElenco"/>
    <w:rsid w:val="00A04C4E"/>
    <w:pPr>
      <w:ind w:left="964"/>
    </w:pPr>
  </w:style>
  <w:style w:type="paragraph" w:customStyle="1" w:styleId="STSPuntoElenco">
    <w:name w:val="STS_PuntoElenco"/>
    <w:basedOn w:val="CorpoSTS"/>
    <w:rsid w:val="00A04C4E"/>
    <w:pPr>
      <w:tabs>
        <w:tab w:val="left" w:pos="0"/>
      </w:tabs>
      <w:spacing w:before="40" w:after="40"/>
      <w:ind w:left="737" w:hanging="340"/>
    </w:pPr>
  </w:style>
  <w:style w:type="paragraph" w:customStyle="1" w:styleId="CorpoSTS">
    <w:name w:val="CorpoSTS"/>
    <w:link w:val="CorpoSTSCarattere"/>
    <w:rsid w:val="00A04C4E"/>
    <w:pPr>
      <w:keepNext/>
      <w:keepLines/>
      <w:overflowPunct w:val="0"/>
      <w:autoSpaceDE w:val="0"/>
      <w:autoSpaceDN w:val="0"/>
      <w:adjustRightInd w:val="0"/>
      <w:spacing w:line="300" w:lineRule="atLeast"/>
      <w:ind w:firstLine="425"/>
      <w:jc w:val="both"/>
      <w:textAlignment w:val="baseline"/>
    </w:pPr>
    <w:rPr>
      <w:rFonts w:ascii="Tahoma" w:hAnsi="Tahoma"/>
      <w:kern w:val="28"/>
      <w:sz w:val="22"/>
    </w:rPr>
  </w:style>
  <w:style w:type="paragraph" w:styleId="Sommario1">
    <w:name w:val="toc 1"/>
    <w:basedOn w:val="Normale"/>
    <w:next w:val="Normale"/>
    <w:autoRedefine/>
    <w:uiPriority w:val="39"/>
    <w:rsid w:val="00B36927"/>
    <w:pPr>
      <w:spacing w:before="0" w:after="0"/>
      <w:jc w:val="left"/>
    </w:pPr>
    <w:rPr>
      <w:b/>
      <w:bCs/>
      <w:caps/>
      <w:szCs w:val="24"/>
    </w:rPr>
  </w:style>
  <w:style w:type="paragraph" w:customStyle="1" w:styleId="testo4">
    <w:name w:val="testo4"/>
    <w:basedOn w:val="testo3"/>
    <w:rsid w:val="00A04C4E"/>
    <w:pPr>
      <w:ind w:left="1418"/>
    </w:pPr>
  </w:style>
  <w:style w:type="character" w:styleId="Enfasigrassetto">
    <w:name w:val="Strong"/>
    <w:uiPriority w:val="22"/>
    <w:qFormat/>
    <w:rsid w:val="00A04C4E"/>
    <w:rPr>
      <w:b/>
      <w:bCs/>
    </w:rPr>
  </w:style>
  <w:style w:type="paragraph" w:styleId="NormaleWeb">
    <w:name w:val="Normal (Web)"/>
    <w:basedOn w:val="Normale"/>
    <w:uiPriority w:val="99"/>
    <w:rsid w:val="00A04C4E"/>
    <w:pPr>
      <w:spacing w:after="240" w:line="360" w:lineRule="atLeast"/>
    </w:pPr>
    <w:rPr>
      <w:rFonts w:ascii="Arial Unicode MS" w:eastAsia="Arial Unicode MS" w:hAnsi="Arial Unicode MS" w:cs="Arial Unicode MS"/>
      <w:color w:val="000000"/>
      <w:lang w:val="en-GB" w:eastAsia="en-US"/>
    </w:rPr>
  </w:style>
  <w:style w:type="paragraph" w:customStyle="1" w:styleId="usoboll1">
    <w:name w:val="usoboll1"/>
    <w:basedOn w:val="Normale"/>
    <w:link w:val="usoboll1Carattere"/>
    <w:rsid w:val="00A04C4E"/>
    <w:pPr>
      <w:widowControl w:val="0"/>
      <w:spacing w:line="482" w:lineRule="atLeast"/>
    </w:pPr>
  </w:style>
  <w:style w:type="paragraph" w:styleId="Corpodeltesto2">
    <w:name w:val="Body Text 2"/>
    <w:basedOn w:val="Normale"/>
    <w:link w:val="Corpodeltesto2Carattere"/>
    <w:uiPriority w:val="99"/>
    <w:rsid w:val="00A04C4E"/>
    <w:rPr>
      <w:u w:val="single"/>
    </w:rPr>
  </w:style>
  <w:style w:type="paragraph" w:customStyle="1" w:styleId="clunk">
    <w:name w:val="clunk"/>
    <w:basedOn w:val="Normale"/>
    <w:rsid w:val="00A04C4E"/>
    <w:pPr>
      <w:tabs>
        <w:tab w:val="left" w:pos="860"/>
        <w:tab w:val="right" w:pos="1380"/>
        <w:tab w:val="right" w:pos="1740"/>
      </w:tabs>
      <w:ind w:left="920" w:hanging="360"/>
    </w:pPr>
    <w:rPr>
      <w:color w:val="000000"/>
    </w:rPr>
  </w:style>
  <w:style w:type="paragraph" w:customStyle="1" w:styleId="firstclunk">
    <w:name w:val="firstclunk"/>
    <w:basedOn w:val="clunk"/>
    <w:next w:val="clunk"/>
    <w:rsid w:val="00A04C4E"/>
    <w:pPr>
      <w:ind w:left="922"/>
    </w:pPr>
  </w:style>
  <w:style w:type="paragraph" w:styleId="Testodelblocco">
    <w:name w:val="Block Text"/>
    <w:basedOn w:val="Normale"/>
    <w:rsid w:val="00A04C4E"/>
    <w:pPr>
      <w:ind w:left="360" w:right="-250"/>
    </w:pPr>
    <w:rPr>
      <w:rFonts w:ascii="Book Antiqua" w:hAnsi="Book Antiqua"/>
    </w:rPr>
  </w:style>
  <w:style w:type="paragraph" w:styleId="Titolo">
    <w:name w:val="Title"/>
    <w:basedOn w:val="Normale"/>
    <w:next w:val="Normale"/>
    <w:rsid w:val="00A04C4E"/>
    <w:pPr>
      <w:jc w:val="center"/>
    </w:pPr>
    <w:rPr>
      <w:rFonts w:ascii="GeoSlab703 Lt BT" w:hAnsi="GeoSlab703 Lt BT"/>
      <w:b/>
      <w:sz w:val="36"/>
    </w:rPr>
  </w:style>
  <w:style w:type="paragraph" w:styleId="Sottotitolo">
    <w:name w:val="Subtitle"/>
    <w:basedOn w:val="Normale"/>
    <w:rsid w:val="00A04C4E"/>
    <w:pPr>
      <w:jc w:val="center"/>
    </w:pPr>
    <w:rPr>
      <w:rFonts w:ascii="Book Antiqua" w:hAnsi="Book Antiqua"/>
      <w:b/>
      <w:i/>
      <w:sz w:val="22"/>
      <w:lang w:val="en-GB"/>
    </w:rPr>
  </w:style>
  <w:style w:type="character" w:customStyle="1" w:styleId="body1">
    <w:name w:val="body1"/>
    <w:rsid w:val="00A04C4E"/>
    <w:rPr>
      <w:rFonts w:ascii="Arial" w:hAnsi="Arial" w:cs="Arial" w:hint="default"/>
      <w:color w:val="333333"/>
      <w:spacing w:val="320"/>
      <w:sz w:val="24"/>
      <w:szCs w:val="24"/>
    </w:rPr>
  </w:style>
  <w:style w:type="paragraph" w:styleId="Corpodeltesto3">
    <w:name w:val="Body Text 3"/>
    <w:basedOn w:val="Normale"/>
    <w:link w:val="Corpodeltesto3Carattere"/>
    <w:rsid w:val="00A04C4E"/>
    <w:rPr>
      <w:sz w:val="16"/>
    </w:rPr>
  </w:style>
  <w:style w:type="paragraph" w:styleId="Rientrocorpodeltesto3">
    <w:name w:val="Body Text Indent 3"/>
    <w:basedOn w:val="Normale"/>
    <w:rsid w:val="00A04C4E"/>
    <w:pPr>
      <w:ind w:left="705"/>
    </w:pPr>
  </w:style>
  <w:style w:type="paragraph" w:customStyle="1" w:styleId="rigatabella">
    <w:name w:val="riga tabella"/>
    <w:basedOn w:val="Normale"/>
    <w:rsid w:val="00A04C4E"/>
    <w:pPr>
      <w:keepNext/>
      <w:keepLines/>
      <w:overflowPunct w:val="0"/>
      <w:autoSpaceDE w:val="0"/>
      <w:autoSpaceDN w:val="0"/>
      <w:adjustRightInd w:val="0"/>
      <w:textAlignment w:val="baseline"/>
    </w:pPr>
    <w:rPr>
      <w:rFonts w:ascii="Tahoma" w:hAnsi="Tahoma"/>
      <w:kern w:val="22"/>
      <w:sz w:val="18"/>
    </w:rPr>
  </w:style>
  <w:style w:type="character" w:styleId="Rimandocommento">
    <w:name w:val="annotation reference"/>
    <w:uiPriority w:val="99"/>
    <w:rsid w:val="00A04C4E"/>
    <w:rPr>
      <w:sz w:val="16"/>
    </w:rPr>
  </w:style>
  <w:style w:type="paragraph" w:customStyle="1" w:styleId="Testatatabella">
    <w:name w:val="Testata tabella"/>
    <w:basedOn w:val="Normale"/>
    <w:next w:val="rigatabella"/>
    <w:rsid w:val="00A04C4E"/>
    <w:pPr>
      <w:keepNext/>
      <w:keepLines/>
      <w:shd w:val="pct5" w:color="auto" w:fill="FFFFFF"/>
      <w:overflowPunct w:val="0"/>
      <w:autoSpaceDE w:val="0"/>
      <w:autoSpaceDN w:val="0"/>
      <w:adjustRightInd w:val="0"/>
      <w:jc w:val="center"/>
      <w:textAlignment w:val="baseline"/>
    </w:pPr>
    <w:rPr>
      <w:rFonts w:ascii="Tahoma" w:hAnsi="Tahoma"/>
      <w:b/>
      <w:color w:val="800000"/>
      <w:kern w:val="24"/>
    </w:rPr>
  </w:style>
  <w:style w:type="paragraph" w:customStyle="1" w:styleId="CorpoTemplate">
    <w:name w:val="CorpoTemplate"/>
    <w:rsid w:val="00A04C4E"/>
    <w:pPr>
      <w:overflowPunct w:val="0"/>
      <w:autoSpaceDE w:val="0"/>
      <w:autoSpaceDN w:val="0"/>
      <w:adjustRightInd w:val="0"/>
      <w:spacing w:line="360" w:lineRule="atLeast"/>
      <w:ind w:firstLine="426"/>
      <w:jc w:val="both"/>
      <w:textAlignment w:val="baseline"/>
    </w:pPr>
    <w:rPr>
      <w:rFonts w:ascii="Arial" w:hAnsi="Arial"/>
      <w:kern w:val="28"/>
      <w:sz w:val="24"/>
    </w:rPr>
  </w:style>
  <w:style w:type="paragraph" w:styleId="Sommario2">
    <w:name w:val="toc 2"/>
    <w:basedOn w:val="Sommario1"/>
    <w:next w:val="Normale"/>
    <w:autoRedefine/>
    <w:uiPriority w:val="39"/>
    <w:rsid w:val="00B36927"/>
    <w:rPr>
      <w:rFonts w:asciiTheme="minorHAnsi" w:hAnsiTheme="minorHAnsi"/>
      <w:caps w:val="0"/>
      <w:szCs w:val="20"/>
    </w:rPr>
  </w:style>
  <w:style w:type="paragraph" w:styleId="Sommario3">
    <w:name w:val="toc 3"/>
    <w:basedOn w:val="Normale"/>
    <w:next w:val="Normale"/>
    <w:autoRedefine/>
    <w:uiPriority w:val="39"/>
    <w:rsid w:val="00B36927"/>
    <w:pPr>
      <w:spacing w:before="0" w:after="0"/>
      <w:ind w:left="200"/>
      <w:jc w:val="left"/>
    </w:pPr>
    <w:rPr>
      <w:rFonts w:asciiTheme="minorHAnsi" w:hAnsiTheme="minorHAnsi"/>
    </w:rPr>
  </w:style>
  <w:style w:type="paragraph" w:styleId="Sommario4">
    <w:name w:val="toc 4"/>
    <w:basedOn w:val="Normale"/>
    <w:next w:val="Normale"/>
    <w:autoRedefine/>
    <w:uiPriority w:val="39"/>
    <w:rsid w:val="00B36927"/>
    <w:pPr>
      <w:spacing w:before="0" w:after="0"/>
      <w:ind w:left="400"/>
      <w:jc w:val="left"/>
    </w:pPr>
    <w:rPr>
      <w:rFonts w:asciiTheme="minorHAnsi" w:hAnsiTheme="minorHAnsi"/>
    </w:rPr>
  </w:style>
  <w:style w:type="paragraph" w:styleId="Sommario5">
    <w:name w:val="toc 5"/>
    <w:basedOn w:val="Normale"/>
    <w:next w:val="Normale"/>
    <w:autoRedefine/>
    <w:uiPriority w:val="39"/>
    <w:rsid w:val="00A04C4E"/>
    <w:pPr>
      <w:spacing w:before="0" w:after="0"/>
      <w:ind w:left="600"/>
      <w:jc w:val="left"/>
    </w:pPr>
    <w:rPr>
      <w:rFonts w:asciiTheme="minorHAnsi" w:hAnsiTheme="minorHAnsi"/>
    </w:rPr>
  </w:style>
  <w:style w:type="paragraph" w:styleId="Sommario6">
    <w:name w:val="toc 6"/>
    <w:basedOn w:val="Normale"/>
    <w:next w:val="Normale"/>
    <w:autoRedefine/>
    <w:uiPriority w:val="39"/>
    <w:rsid w:val="00A04C4E"/>
    <w:pPr>
      <w:spacing w:before="0" w:after="0"/>
      <w:ind w:left="800"/>
      <w:jc w:val="left"/>
    </w:pPr>
    <w:rPr>
      <w:rFonts w:asciiTheme="minorHAnsi" w:hAnsiTheme="minorHAnsi"/>
    </w:rPr>
  </w:style>
  <w:style w:type="paragraph" w:styleId="Sommario7">
    <w:name w:val="toc 7"/>
    <w:basedOn w:val="Normale"/>
    <w:next w:val="Normale"/>
    <w:autoRedefine/>
    <w:uiPriority w:val="39"/>
    <w:rsid w:val="00A04C4E"/>
    <w:pPr>
      <w:spacing w:before="0" w:after="0"/>
      <w:ind w:left="1000"/>
      <w:jc w:val="left"/>
    </w:pPr>
    <w:rPr>
      <w:rFonts w:asciiTheme="minorHAnsi" w:hAnsiTheme="minorHAnsi"/>
    </w:rPr>
  </w:style>
  <w:style w:type="paragraph" w:styleId="Sommario8">
    <w:name w:val="toc 8"/>
    <w:basedOn w:val="Normale"/>
    <w:next w:val="Normale"/>
    <w:autoRedefine/>
    <w:uiPriority w:val="39"/>
    <w:rsid w:val="00A04C4E"/>
    <w:pPr>
      <w:spacing w:before="0" w:after="0"/>
      <w:ind w:left="1200"/>
      <w:jc w:val="left"/>
    </w:pPr>
    <w:rPr>
      <w:rFonts w:asciiTheme="minorHAnsi" w:hAnsiTheme="minorHAnsi"/>
    </w:rPr>
  </w:style>
  <w:style w:type="paragraph" w:styleId="Sommario9">
    <w:name w:val="toc 9"/>
    <w:basedOn w:val="Normale"/>
    <w:next w:val="Normale"/>
    <w:autoRedefine/>
    <w:uiPriority w:val="39"/>
    <w:rsid w:val="00A04C4E"/>
    <w:pPr>
      <w:spacing w:before="0" w:after="0"/>
      <w:ind w:left="1400"/>
      <w:jc w:val="left"/>
    </w:pPr>
    <w:rPr>
      <w:rFonts w:asciiTheme="minorHAnsi" w:hAnsiTheme="minorHAnsi"/>
    </w:rPr>
  </w:style>
  <w:style w:type="paragraph" w:styleId="Intestazione">
    <w:name w:val="header"/>
    <w:aliases w:val="Even"/>
    <w:basedOn w:val="Normale"/>
    <w:link w:val="IntestazioneCarattere"/>
    <w:rsid w:val="00A04C4E"/>
    <w:pPr>
      <w:tabs>
        <w:tab w:val="center" w:pos="4819"/>
        <w:tab w:val="right" w:pos="9638"/>
      </w:tabs>
    </w:pPr>
  </w:style>
  <w:style w:type="paragraph" w:styleId="Pidipagina">
    <w:name w:val="footer"/>
    <w:basedOn w:val="Normale"/>
    <w:link w:val="PidipaginaCarattere"/>
    <w:rsid w:val="00A04C4E"/>
    <w:pPr>
      <w:tabs>
        <w:tab w:val="center" w:pos="4819"/>
        <w:tab w:val="right" w:pos="9638"/>
      </w:tabs>
    </w:pPr>
  </w:style>
  <w:style w:type="character" w:styleId="Numeropagina">
    <w:name w:val="page number"/>
    <w:basedOn w:val="Carpredefinitoparagrafo"/>
    <w:rsid w:val="00A04C4E"/>
  </w:style>
  <w:style w:type="paragraph" w:styleId="Rientrocorpodeltesto">
    <w:name w:val="Body Text Indent"/>
    <w:basedOn w:val="Normale"/>
    <w:rsid w:val="00A04C4E"/>
    <w:pPr>
      <w:ind w:left="284"/>
    </w:pPr>
  </w:style>
  <w:style w:type="paragraph" w:customStyle="1" w:styleId="trattino">
    <w:name w:val="trattino"/>
    <w:basedOn w:val="Normale"/>
    <w:rsid w:val="00A04C4E"/>
    <w:pPr>
      <w:tabs>
        <w:tab w:val="num" w:pos="360"/>
      </w:tabs>
      <w:ind w:left="1418" w:hanging="284"/>
    </w:pPr>
    <w:rPr>
      <w:color w:val="000000"/>
    </w:rPr>
  </w:style>
  <w:style w:type="character" w:styleId="Collegamentoipertestuale">
    <w:name w:val="Hyperlink"/>
    <w:uiPriority w:val="99"/>
    <w:rsid w:val="00A04C4E"/>
    <w:rPr>
      <w:color w:val="0000FF"/>
      <w:u w:val="single"/>
    </w:rPr>
  </w:style>
  <w:style w:type="paragraph" w:customStyle="1" w:styleId="usobollo">
    <w:name w:val="usobollo"/>
    <w:basedOn w:val="Normale"/>
    <w:rsid w:val="00A04C4E"/>
    <w:pPr>
      <w:spacing w:line="567" w:lineRule="atLeast"/>
    </w:pPr>
    <w:rPr>
      <w:rFonts w:ascii="Tms Rmn" w:hAnsi="Tms Rmn"/>
      <w:sz w:val="26"/>
    </w:rPr>
  </w:style>
  <w:style w:type="character" w:styleId="Collegamentovisitato">
    <w:name w:val="FollowedHyperlink"/>
    <w:rsid w:val="00A04C4E"/>
    <w:rPr>
      <w:color w:val="800080"/>
      <w:u w:val="single"/>
    </w:rPr>
  </w:style>
  <w:style w:type="paragraph" w:styleId="Mappadocumento">
    <w:name w:val="Document Map"/>
    <w:basedOn w:val="Normale"/>
    <w:semiHidden/>
    <w:rsid w:val="00A04C4E"/>
    <w:pPr>
      <w:shd w:val="clear" w:color="auto" w:fill="000080"/>
      <w:spacing w:line="560" w:lineRule="atLeast"/>
    </w:pPr>
    <w:rPr>
      <w:rFonts w:ascii="Tahoma" w:hAnsi="Tahoma"/>
      <w:sz w:val="22"/>
    </w:rPr>
  </w:style>
  <w:style w:type="paragraph" w:customStyle="1" w:styleId="rigavuota">
    <w:name w:val="riga vuota"/>
    <w:basedOn w:val="Corpotesto"/>
    <w:next w:val="Corpotesto"/>
    <w:rsid w:val="00A04C4E"/>
    <w:pPr>
      <w:keepNext/>
      <w:ind w:left="284"/>
    </w:pPr>
    <w:rPr>
      <w:rFonts w:ascii="Verdana" w:hAnsi="Verdana"/>
      <w:sz w:val="16"/>
    </w:rPr>
  </w:style>
  <w:style w:type="character" w:customStyle="1" w:styleId="small">
    <w:name w:val="small"/>
    <w:basedOn w:val="Carpredefinitoparagrafo"/>
    <w:rsid w:val="00A04C4E"/>
  </w:style>
  <w:style w:type="paragraph" w:customStyle="1" w:styleId="paragrafo">
    <w:name w:val="paragrafo"/>
    <w:basedOn w:val="Normale"/>
    <w:link w:val="paragrafoCarattere"/>
    <w:rsid w:val="00A04C4E"/>
    <w:rPr>
      <w:rFonts w:ascii="Century Schoolbook" w:hAnsi="Century Schoolbook"/>
      <w:sz w:val="22"/>
    </w:rPr>
  </w:style>
  <w:style w:type="paragraph" w:styleId="Testocommento">
    <w:name w:val="annotation text"/>
    <w:basedOn w:val="Normale"/>
    <w:link w:val="TestocommentoCarattere"/>
    <w:rsid w:val="00A04C4E"/>
  </w:style>
  <w:style w:type="paragraph" w:customStyle="1" w:styleId="BalloonText1">
    <w:name w:val="Balloon Text1"/>
    <w:basedOn w:val="Normale"/>
    <w:semiHidden/>
    <w:rsid w:val="00A04C4E"/>
    <w:rPr>
      <w:rFonts w:ascii="Tahoma" w:hAnsi="Tahoma" w:cs="Tahoma"/>
      <w:sz w:val="16"/>
      <w:szCs w:val="16"/>
    </w:rPr>
  </w:style>
  <w:style w:type="character" w:customStyle="1" w:styleId="AAReference">
    <w:name w:val="AA Reference"/>
    <w:rsid w:val="00A04C4E"/>
    <w:rPr>
      <w:rFonts w:ascii="Arial" w:hAnsi="Arial"/>
      <w:dstrike w:val="0"/>
      <w:noProof w:val="0"/>
      <w:color w:val="auto"/>
      <w:spacing w:val="0"/>
      <w:w w:val="100"/>
      <w:position w:val="0"/>
      <w:sz w:val="14"/>
      <w:vertAlign w:val="baseline"/>
      <w:lang w:val="en-US"/>
    </w:rPr>
  </w:style>
  <w:style w:type="paragraph" w:styleId="Testofumetto">
    <w:name w:val="Balloon Text"/>
    <w:basedOn w:val="Normale"/>
    <w:link w:val="TestofumettoCarattere"/>
    <w:uiPriority w:val="99"/>
    <w:semiHidden/>
    <w:rsid w:val="00A04C4E"/>
    <w:rPr>
      <w:rFonts w:ascii="Tahoma" w:hAnsi="Tahoma" w:cs="Tahoma"/>
      <w:sz w:val="16"/>
      <w:szCs w:val="16"/>
    </w:rPr>
  </w:style>
  <w:style w:type="paragraph" w:customStyle="1" w:styleId="stiletrebuchetms10ptgiustificato">
    <w:name w:val="stiletrebuchetms10ptgiustificato"/>
    <w:basedOn w:val="Normale"/>
    <w:rsid w:val="00A04C4E"/>
    <w:pPr>
      <w:spacing w:before="100" w:beforeAutospacing="1" w:after="100" w:afterAutospacing="1"/>
    </w:pPr>
  </w:style>
  <w:style w:type="paragraph" w:styleId="Soggettocommento">
    <w:name w:val="annotation subject"/>
    <w:basedOn w:val="Testocommento"/>
    <w:next w:val="Testocommento"/>
    <w:link w:val="SoggettocommentoCarattere"/>
    <w:uiPriority w:val="99"/>
    <w:semiHidden/>
    <w:rsid w:val="00A04C4E"/>
    <w:rPr>
      <w:b/>
      <w:bCs/>
    </w:rPr>
  </w:style>
  <w:style w:type="paragraph" w:customStyle="1" w:styleId="CharCharCarattereCharCharCarattereCarattereCarattereCharCharCarattereCharChar">
    <w:name w:val="Char Char Carattere Char Char Carattere Carattere Carattere Char Char Carattere Char Char"/>
    <w:basedOn w:val="Normale"/>
    <w:rsid w:val="00A04C4E"/>
    <w:pPr>
      <w:ind w:left="567"/>
    </w:pPr>
    <w:rPr>
      <w:rFonts w:ascii="Arial" w:hAnsi="Arial"/>
    </w:rPr>
  </w:style>
  <w:style w:type="paragraph" w:customStyle="1" w:styleId="CT-Testo">
    <w:name w:val="CT - Testo"/>
    <w:basedOn w:val="Normale"/>
    <w:link w:val="CT-TestoCarattere"/>
    <w:rsid w:val="00461A82"/>
    <w:pPr>
      <w:overflowPunct w:val="0"/>
      <w:autoSpaceDE w:val="0"/>
      <w:autoSpaceDN w:val="0"/>
      <w:adjustRightInd w:val="0"/>
      <w:spacing w:line="240" w:lineRule="atLeast"/>
      <w:textAlignment w:val="baseline"/>
    </w:pPr>
    <w:rPr>
      <w:sz w:val="22"/>
    </w:rPr>
  </w:style>
  <w:style w:type="character" w:customStyle="1" w:styleId="CT-TestoCarattere">
    <w:name w:val="CT - Testo Carattere"/>
    <w:link w:val="CT-Testo"/>
    <w:rsid w:val="00461A82"/>
    <w:rPr>
      <w:rFonts w:ascii="Trebuchet MS" w:hAnsi="Trebuchet MS"/>
      <w:sz w:val="22"/>
      <w:szCs w:val="24"/>
      <w:lang w:val="it-IT" w:eastAsia="it-IT" w:bidi="ar-SA"/>
    </w:rPr>
  </w:style>
  <w:style w:type="paragraph" w:customStyle="1" w:styleId="CarattereCarattereCarattere">
    <w:name w:val="Carattere Carattere Carattere"/>
    <w:basedOn w:val="Normale"/>
    <w:rsid w:val="006B6E3F"/>
    <w:pPr>
      <w:ind w:left="567"/>
    </w:pPr>
    <w:rPr>
      <w:rFonts w:ascii="Arial" w:hAnsi="Arial"/>
    </w:rPr>
  </w:style>
  <w:style w:type="paragraph" w:customStyle="1" w:styleId="StileCorpodeltesto3TrebuchetMS14ptNonGrassettoNessu">
    <w:name w:val="Stile Corpo del testo 3 + Trebuchet MS 14 pt Non Grassetto Nessu..."/>
    <w:basedOn w:val="Corpodeltesto3"/>
    <w:rsid w:val="00643C87"/>
    <w:pPr>
      <w:ind w:right="-535"/>
    </w:pPr>
    <w:rPr>
      <w:sz w:val="28"/>
    </w:rPr>
  </w:style>
  <w:style w:type="paragraph" w:styleId="Numeroelenco">
    <w:name w:val="List Number"/>
    <w:basedOn w:val="Normale"/>
    <w:link w:val="NumeroelencoCarattere"/>
    <w:rsid w:val="0065194B"/>
    <w:pPr>
      <w:spacing w:line="520" w:lineRule="exact"/>
    </w:pPr>
  </w:style>
  <w:style w:type="paragraph" w:customStyle="1" w:styleId="Paragrafoelenco1">
    <w:name w:val="Paragrafo elenco1"/>
    <w:basedOn w:val="Normale"/>
    <w:link w:val="Paragrafoelenco1Carattere"/>
    <w:uiPriority w:val="34"/>
    <w:rsid w:val="0065194B"/>
    <w:pPr>
      <w:ind w:left="720"/>
      <w:contextualSpacing/>
    </w:pPr>
  </w:style>
  <w:style w:type="paragraph" w:customStyle="1" w:styleId="AAFrameAddress">
    <w:name w:val="AA Frame Address"/>
    <w:basedOn w:val="Titolo1"/>
    <w:rsid w:val="004D3234"/>
    <w:pPr>
      <w:pageBreakBefore w:val="0"/>
      <w:framePr w:w="2812" w:h="1701" w:hSpace="142" w:vSpace="142" w:wrap="around" w:vAnchor="page" w:hAnchor="page" w:x="8024" w:y="2723"/>
      <w:numPr>
        <w:numId w:val="1"/>
      </w:numPr>
      <w:shd w:val="clear" w:color="FFFFFF" w:fill="auto"/>
      <w:tabs>
        <w:tab w:val="left" w:pos="1134"/>
      </w:tabs>
      <w:spacing w:after="90"/>
    </w:pPr>
    <w:rPr>
      <w:rFonts w:cs="Times New Roman"/>
      <w:bCs w:val="0"/>
      <w:noProof/>
      <w:kern w:val="0"/>
      <w:sz w:val="24"/>
      <w:lang w:val="en-US"/>
    </w:rPr>
  </w:style>
  <w:style w:type="paragraph" w:customStyle="1" w:styleId="AANumbering">
    <w:name w:val="AA Numbering"/>
    <w:basedOn w:val="Normale"/>
    <w:rsid w:val="00A171B6"/>
    <w:pPr>
      <w:numPr>
        <w:numId w:val="2"/>
      </w:numPr>
      <w:tabs>
        <w:tab w:val="left" w:pos="1134"/>
      </w:tabs>
      <w:ind w:left="0" w:firstLine="0"/>
    </w:pPr>
    <w:rPr>
      <w:lang w:val="en-US"/>
    </w:rPr>
  </w:style>
  <w:style w:type="character" w:customStyle="1" w:styleId="hps">
    <w:name w:val="hps"/>
    <w:basedOn w:val="Carpredefinitoparagrafo"/>
    <w:rsid w:val="0088624F"/>
  </w:style>
  <w:style w:type="paragraph" w:customStyle="1" w:styleId="alparagraph">
    <w:name w:val="alparagraph"/>
    <w:basedOn w:val="Normale"/>
    <w:rsid w:val="00603FCC"/>
    <w:pPr>
      <w:spacing w:after="240" w:line="336" w:lineRule="auto"/>
    </w:pPr>
  </w:style>
  <w:style w:type="numbering" w:customStyle="1" w:styleId="Style1">
    <w:name w:val="Style1"/>
    <w:uiPriority w:val="99"/>
    <w:rsid w:val="00861C86"/>
    <w:pPr>
      <w:numPr>
        <w:numId w:val="3"/>
      </w:numPr>
    </w:pPr>
  </w:style>
  <w:style w:type="paragraph" w:customStyle="1" w:styleId="Revisione1">
    <w:name w:val="Revisione1"/>
    <w:hidden/>
    <w:uiPriority w:val="99"/>
    <w:semiHidden/>
    <w:rsid w:val="005023EA"/>
    <w:rPr>
      <w:sz w:val="24"/>
      <w:szCs w:val="24"/>
    </w:rPr>
  </w:style>
  <w:style w:type="paragraph" w:customStyle="1" w:styleId="Paragrafoelenco2">
    <w:name w:val="Paragrafo elenco2"/>
    <w:basedOn w:val="Normale"/>
    <w:link w:val="Paragrafoelenco2Carattere"/>
    <w:rsid w:val="00056BF9"/>
    <w:pPr>
      <w:ind w:left="720"/>
      <w:contextualSpacing/>
    </w:pPr>
  </w:style>
  <w:style w:type="paragraph" w:customStyle="1" w:styleId="1">
    <w:name w:val="1"/>
    <w:basedOn w:val="Normale"/>
    <w:rsid w:val="00BA2F2E"/>
    <w:pPr>
      <w:ind w:left="567"/>
    </w:pPr>
    <w:rPr>
      <w:rFonts w:ascii="Arial" w:hAnsi="Arial"/>
    </w:rPr>
  </w:style>
  <w:style w:type="paragraph" w:styleId="Numeroelenco2">
    <w:name w:val="List Number 2"/>
    <w:basedOn w:val="Normale"/>
    <w:rsid w:val="00A61E58"/>
    <w:pPr>
      <w:widowControl w:val="0"/>
      <w:numPr>
        <w:numId w:val="4"/>
      </w:numPr>
      <w:autoSpaceDE w:val="0"/>
      <w:autoSpaceDN w:val="0"/>
      <w:adjustRightInd w:val="0"/>
      <w:spacing w:line="520" w:lineRule="exact"/>
    </w:pPr>
    <w:rPr>
      <w:rFonts w:cs="Trebuchet MS"/>
    </w:rPr>
  </w:style>
  <w:style w:type="table" w:styleId="Grigliatabella">
    <w:name w:val="Table Grid"/>
    <w:basedOn w:val="Tabellanormale"/>
    <w:rsid w:val="006D4C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sivo">
    <w:name w:val="Corsivo"/>
    <w:rsid w:val="00D113B4"/>
    <w:rPr>
      <w:rFonts w:ascii="Trebuchet MS" w:hAnsi="Trebuchet MS"/>
      <w:i/>
      <w:sz w:val="20"/>
    </w:rPr>
  </w:style>
  <w:style w:type="paragraph" w:styleId="Paragrafoelenco">
    <w:name w:val="List Paragraph"/>
    <w:aliases w:val="Normale + Elenco puntato,List Paragraph 2 liv,Paragrafo elenco 2,Head 3,Elenco numerato,lp1,TGSol List Paragraph,TMS List Paragraph,Elenco Bullet point,Elenchi puntati,Elenco2,List Paragraph2,Bullet edison,List Paragraph3"/>
    <w:basedOn w:val="Normale"/>
    <w:link w:val="ParagrafoelencoCarattere"/>
    <w:uiPriority w:val="1"/>
    <w:qFormat/>
    <w:rsid w:val="006E0488"/>
    <w:pPr>
      <w:ind w:left="1429" w:hanging="360"/>
    </w:pPr>
  </w:style>
  <w:style w:type="paragraph" w:customStyle="1" w:styleId="StileTrebuchetMS10ptGiustificato0">
    <w:name w:val="Stile Trebuchet MS 10 pt Giustificato"/>
    <w:basedOn w:val="Normale"/>
    <w:link w:val="StileTrebuchetMS10ptGiustificatoCarattere"/>
    <w:rsid w:val="00913843"/>
    <w:pPr>
      <w:spacing w:line="280" w:lineRule="exact"/>
    </w:pPr>
  </w:style>
  <w:style w:type="paragraph" w:customStyle="1" w:styleId="StileTitolo1TrebuchetMS14ptNonGrassettoGiustificato">
    <w:name w:val="Stile Titolo 1 + Trebuchet MS 14 pt Non Grassetto Giustificato ..."/>
    <w:basedOn w:val="Titolo1"/>
    <w:next w:val="StileTrebuchetMS10ptGiustificato0"/>
    <w:rsid w:val="00913843"/>
    <w:pPr>
      <w:tabs>
        <w:tab w:val="num" w:pos="360"/>
        <w:tab w:val="left" w:pos="851"/>
      </w:tabs>
      <w:spacing w:before="60"/>
      <w:ind w:left="0" w:firstLine="0"/>
    </w:pPr>
    <w:rPr>
      <w:rFonts w:cs="Times New Roman"/>
      <w:b w:val="0"/>
      <w:bCs w:val="0"/>
      <w:sz w:val="28"/>
    </w:rPr>
  </w:style>
  <w:style w:type="paragraph" w:customStyle="1" w:styleId="StileTitolo2TrebuchetMS12ptNonGrassettoGiustificato">
    <w:name w:val="Stile Titolo 2 + Trebuchet MS 12 pt Non Grassetto Giustificato"/>
    <w:basedOn w:val="Titolo2"/>
    <w:next w:val="StileTrebuchetMS10ptGiustificato0"/>
    <w:rsid w:val="00913843"/>
    <w:pPr>
      <w:keepLines w:val="0"/>
      <w:tabs>
        <w:tab w:val="num" w:pos="360"/>
      </w:tabs>
      <w:spacing w:after="60"/>
    </w:pPr>
    <w:rPr>
      <w:b w:val="0"/>
      <w:sz w:val="24"/>
    </w:rPr>
  </w:style>
  <w:style w:type="paragraph" w:customStyle="1" w:styleId="StileTitolo3TrebuchetMS10ptNonGrassettoCorsivoGiust">
    <w:name w:val="Stile Titolo 3 + Trebuchet MS 10 pt Non Grassetto Corsivo Giust..."/>
    <w:basedOn w:val="StileTrebuchetMS10ptGiustificato0"/>
    <w:rsid w:val="00913843"/>
    <w:pPr>
      <w:tabs>
        <w:tab w:val="num" w:pos="360"/>
      </w:tabs>
      <w:ind w:left="360" w:hanging="720"/>
    </w:pPr>
    <w:rPr>
      <w:b/>
      <w:bCs/>
      <w:i/>
      <w:iCs/>
    </w:rPr>
  </w:style>
  <w:style w:type="character" w:customStyle="1" w:styleId="StileTrebuchetMS10ptGiustificatoCarattere">
    <w:name w:val="Stile Trebuchet MS 10 pt Giustificato Carattere"/>
    <w:link w:val="StileTrebuchetMS10ptGiustificato0"/>
    <w:rsid w:val="00913843"/>
    <w:rPr>
      <w:rFonts w:ascii="Trebuchet MS" w:hAnsi="Trebuchet MS"/>
    </w:rPr>
  </w:style>
  <w:style w:type="paragraph" w:customStyle="1" w:styleId="paragrafoelenco10">
    <w:name w:val="paragrafoelenco1"/>
    <w:basedOn w:val="Normale"/>
    <w:rsid w:val="00F21E6F"/>
    <w:pPr>
      <w:spacing w:before="100" w:beforeAutospacing="1" w:after="100" w:afterAutospacing="1"/>
    </w:pPr>
    <w:rPr>
      <w:rFonts w:eastAsia="Calibri"/>
    </w:rPr>
  </w:style>
  <w:style w:type="paragraph" w:styleId="Numeroelenco3">
    <w:name w:val="List Number 3"/>
    <w:basedOn w:val="Normale"/>
    <w:rsid w:val="006F77AC"/>
    <w:pPr>
      <w:numPr>
        <w:numId w:val="5"/>
      </w:numPr>
      <w:contextualSpacing/>
    </w:pPr>
  </w:style>
  <w:style w:type="character" w:customStyle="1" w:styleId="Titolo2Carattere">
    <w:name w:val="Titolo 2 Carattere"/>
    <w:aliases w:val="H2 Carattere,Attribute Heading 2 Carattere,h2 Carattere,h2 + CG Times (WN) Carattere,Non Grassetto Carattere,CAPITOLO Carattere,PAR 1 Carattere,Heading 2 Hidden Carattere,t2 Carattere,2 headline Carattere,h Carattere,ITT t2 Carattere"/>
    <w:link w:val="Titolo2"/>
    <w:uiPriority w:val="9"/>
    <w:rsid w:val="00554842"/>
    <w:rPr>
      <w:rFonts w:asciiTheme="minorHAnsi" w:hAnsiTheme="minorHAnsi" w:cstheme="minorHAnsi"/>
      <w:b/>
      <w:bCs/>
      <w:caps/>
      <w:kern w:val="32"/>
    </w:rPr>
  </w:style>
  <w:style w:type="character" w:customStyle="1" w:styleId="TestonotaapidipaginaCarattere">
    <w:name w:val="Testo nota a piè di pagina Carattere"/>
    <w:link w:val="Testonotaapidipagina"/>
    <w:semiHidden/>
    <w:rsid w:val="005B14D9"/>
  </w:style>
  <w:style w:type="character" w:customStyle="1" w:styleId="IntestazioneCarattere">
    <w:name w:val="Intestazione Carattere"/>
    <w:aliases w:val="Even Carattere"/>
    <w:link w:val="Intestazione"/>
    <w:rsid w:val="005B14D9"/>
    <w:rPr>
      <w:sz w:val="24"/>
      <w:szCs w:val="24"/>
    </w:rPr>
  </w:style>
  <w:style w:type="character" w:customStyle="1" w:styleId="PidipaginaCarattere">
    <w:name w:val="Piè di pagina Carattere"/>
    <w:link w:val="Pidipagina"/>
    <w:uiPriority w:val="99"/>
    <w:rsid w:val="00181E07"/>
    <w:rPr>
      <w:sz w:val="24"/>
      <w:szCs w:val="24"/>
      <w:lang w:val="it-IT" w:eastAsia="it-IT"/>
    </w:rPr>
  </w:style>
  <w:style w:type="paragraph" w:styleId="Primorientrocorpodeltesto">
    <w:name w:val="Body Text First Indent"/>
    <w:basedOn w:val="Corpotesto"/>
    <w:link w:val="PrimorientrocorpodeltestoCarattere"/>
    <w:rsid w:val="00E7328C"/>
    <w:pPr>
      <w:ind w:firstLine="210"/>
      <w:jc w:val="left"/>
    </w:pPr>
    <w:rPr>
      <w:szCs w:val="24"/>
    </w:rPr>
  </w:style>
  <w:style w:type="character" w:customStyle="1" w:styleId="CorpotestoCarattere">
    <w:name w:val="Corpo testo Carattere"/>
    <w:aliases w:val="bt Carattere,Para Carattere,BODY TEXT Carattere,body text Carattere,t Carattere,Block text Carattere,Text Carattere,heading_txt Carattere,bodytxy2 Carattere,EHPT Carattere,Body Text2 Carattere,bt1 Carattere,bodytext Carattere"/>
    <w:link w:val="Corpotesto"/>
    <w:rsid w:val="00E7328C"/>
    <w:rPr>
      <w:sz w:val="24"/>
      <w:lang w:val="it-IT" w:eastAsia="it-IT"/>
    </w:rPr>
  </w:style>
  <w:style w:type="character" w:customStyle="1" w:styleId="PrimorientrocorpodeltestoCarattere">
    <w:name w:val="Primo rientro corpo del testo Carattere"/>
    <w:basedOn w:val="CorpotestoCarattere"/>
    <w:link w:val="Primorientrocorpodeltesto"/>
    <w:rsid w:val="00E7328C"/>
    <w:rPr>
      <w:sz w:val="24"/>
      <w:lang w:val="it-IT" w:eastAsia="it-IT"/>
    </w:rPr>
  </w:style>
  <w:style w:type="paragraph" w:styleId="Didascalia">
    <w:name w:val="caption"/>
    <w:basedOn w:val="Normale"/>
    <w:next w:val="Normale"/>
    <w:rsid w:val="00E7328C"/>
    <w:rPr>
      <w:rFonts w:ascii="Book Antiqua" w:hAnsi="Book Antiqua"/>
      <w:b/>
      <w:bCs/>
    </w:rPr>
  </w:style>
  <w:style w:type="paragraph" w:customStyle="1" w:styleId="ablockpara">
    <w:name w:val="ablockpara"/>
    <w:basedOn w:val="Normale"/>
    <w:rsid w:val="00E7328C"/>
    <w:rPr>
      <w:rFonts w:ascii="Book Antiqua" w:hAnsi="Book Antiqua"/>
      <w:sz w:val="22"/>
      <w:szCs w:val="22"/>
    </w:rPr>
  </w:style>
  <w:style w:type="character" w:customStyle="1" w:styleId="Corpodeltesto">
    <w:name w:val="Corpo del testo_"/>
    <w:link w:val="Corpodeltesto20"/>
    <w:rsid w:val="007D7AB5"/>
    <w:rPr>
      <w:rFonts w:ascii="Palatino Linotype" w:eastAsia="Palatino Linotype" w:hAnsi="Palatino Linotype" w:cs="Palatino Linotype"/>
      <w:sz w:val="21"/>
      <w:szCs w:val="21"/>
      <w:shd w:val="clear" w:color="auto" w:fill="FFFFFF"/>
    </w:rPr>
  </w:style>
  <w:style w:type="paragraph" w:customStyle="1" w:styleId="Corpodeltesto20">
    <w:name w:val="Corpo del testo2"/>
    <w:basedOn w:val="Normale"/>
    <w:link w:val="Corpodeltesto"/>
    <w:rsid w:val="007D7AB5"/>
    <w:pPr>
      <w:widowControl w:val="0"/>
      <w:shd w:val="clear" w:color="auto" w:fill="FFFFFF"/>
      <w:spacing w:before="180" w:after="60" w:line="275" w:lineRule="exact"/>
      <w:ind w:hanging="360"/>
    </w:pPr>
    <w:rPr>
      <w:rFonts w:ascii="Palatino Linotype" w:eastAsia="Palatino Linotype" w:hAnsi="Palatino Linotype"/>
      <w:sz w:val="21"/>
      <w:szCs w:val="21"/>
    </w:rPr>
  </w:style>
  <w:style w:type="character" w:customStyle="1" w:styleId="Notaapidipagina">
    <w:name w:val="Nota a piè di pagina"/>
    <w:rsid w:val="007D7AB5"/>
    <w:rPr>
      <w:rFonts w:ascii="Palatino Linotype" w:eastAsia="Palatino Linotype" w:hAnsi="Palatino Linotype" w:cs="Palatino Linotype"/>
      <w:b w:val="0"/>
      <w:bCs w:val="0"/>
      <w:i w:val="0"/>
      <w:iCs w:val="0"/>
      <w:smallCaps w:val="0"/>
      <w:strike w:val="0"/>
      <w:color w:val="000000"/>
      <w:spacing w:val="0"/>
      <w:w w:val="100"/>
      <w:position w:val="0"/>
      <w:sz w:val="19"/>
      <w:szCs w:val="19"/>
      <w:u w:val="none"/>
    </w:rPr>
  </w:style>
  <w:style w:type="character" w:customStyle="1" w:styleId="Corpodeltesto95ptGrassetto">
    <w:name w:val="Corpo del testo + 9;5 pt;Grassetto"/>
    <w:rsid w:val="007D7AB5"/>
    <w:rPr>
      <w:rFonts w:ascii="Book Antiqua" w:eastAsia="Book Antiqua" w:hAnsi="Book Antiqua" w:cs="Book Antiqua"/>
      <w:b/>
      <w:bCs/>
      <w:i w:val="0"/>
      <w:iCs w:val="0"/>
      <w:smallCaps w:val="0"/>
      <w:strike w:val="0"/>
      <w:color w:val="000000"/>
      <w:spacing w:val="0"/>
      <w:w w:val="100"/>
      <w:position w:val="0"/>
      <w:sz w:val="19"/>
      <w:szCs w:val="19"/>
      <w:u w:val="none"/>
      <w:shd w:val="clear" w:color="auto" w:fill="FFFFFF"/>
      <w:lang w:val="it-IT"/>
    </w:rPr>
  </w:style>
  <w:style w:type="character" w:customStyle="1" w:styleId="Corpodeltesto95pt">
    <w:name w:val="Corpo del testo + 9;5 pt"/>
    <w:rsid w:val="007D7AB5"/>
    <w:rPr>
      <w:rFonts w:ascii="Book Antiqua" w:eastAsia="Book Antiqua" w:hAnsi="Book Antiqua" w:cs="Book Antiqua"/>
      <w:b w:val="0"/>
      <w:bCs w:val="0"/>
      <w:i w:val="0"/>
      <w:iCs w:val="0"/>
      <w:smallCaps w:val="0"/>
      <w:strike w:val="0"/>
      <w:color w:val="000000"/>
      <w:spacing w:val="0"/>
      <w:w w:val="100"/>
      <w:position w:val="0"/>
      <w:sz w:val="19"/>
      <w:szCs w:val="19"/>
      <w:u w:val="none"/>
      <w:shd w:val="clear" w:color="auto" w:fill="FFFFFF"/>
      <w:lang w:val="it-IT"/>
    </w:rPr>
  </w:style>
  <w:style w:type="character" w:customStyle="1" w:styleId="Corpodeltesto1">
    <w:name w:val="Corpo del testo1"/>
    <w:rsid w:val="007E0E4D"/>
    <w:rPr>
      <w:rFonts w:ascii="Palatino Linotype" w:eastAsia="Palatino Linotype" w:hAnsi="Palatino Linotype" w:cs="Palatino Linotype"/>
      <w:b w:val="0"/>
      <w:bCs w:val="0"/>
      <w:i w:val="0"/>
      <w:iCs w:val="0"/>
      <w:smallCaps w:val="0"/>
      <w:strike w:val="0"/>
      <w:color w:val="000000"/>
      <w:spacing w:val="0"/>
      <w:w w:val="100"/>
      <w:position w:val="0"/>
      <w:sz w:val="21"/>
      <w:szCs w:val="21"/>
      <w:u w:val="single"/>
      <w:shd w:val="clear" w:color="auto" w:fill="FFFFFF"/>
      <w:lang w:val="it-IT"/>
    </w:rPr>
  </w:style>
  <w:style w:type="paragraph" w:customStyle="1" w:styleId="Stile1">
    <w:name w:val="Stile1"/>
    <w:basedOn w:val="Primorientrocorpodeltesto"/>
    <w:link w:val="Stile1Carattere"/>
    <w:rsid w:val="00AE3A31"/>
    <w:pPr>
      <w:numPr>
        <w:numId w:val="6"/>
      </w:numPr>
      <w:jc w:val="both"/>
      <w:outlineLvl w:val="0"/>
    </w:pPr>
    <w:rPr>
      <w:b/>
      <w:szCs w:val="20"/>
    </w:rPr>
  </w:style>
  <w:style w:type="character" w:customStyle="1" w:styleId="Stile1Carattere">
    <w:name w:val="Stile1 Carattere"/>
    <w:link w:val="Stile1"/>
    <w:rsid w:val="00AE3A31"/>
    <w:rPr>
      <w:rFonts w:ascii="Calibri" w:hAnsi="Calibri"/>
      <w:b/>
    </w:rPr>
  </w:style>
  <w:style w:type="character" w:customStyle="1" w:styleId="Corpodeltesto9ptGrassetto">
    <w:name w:val="Corpo del testo + 9 pt;Grassetto"/>
    <w:rsid w:val="00EE3437"/>
    <w:rPr>
      <w:rFonts w:ascii="Book Antiqua" w:eastAsia="Book Antiqua" w:hAnsi="Book Antiqua" w:cs="Book Antiqua"/>
      <w:b/>
      <w:bCs/>
      <w:i w:val="0"/>
      <w:iCs w:val="0"/>
      <w:smallCaps w:val="0"/>
      <w:strike w:val="0"/>
      <w:color w:val="000000"/>
      <w:spacing w:val="0"/>
      <w:w w:val="100"/>
      <w:position w:val="0"/>
      <w:sz w:val="18"/>
      <w:szCs w:val="18"/>
      <w:u w:val="none"/>
      <w:shd w:val="clear" w:color="auto" w:fill="FFFFFF"/>
      <w:lang w:val="it-IT"/>
    </w:rPr>
  </w:style>
  <w:style w:type="character" w:customStyle="1" w:styleId="Corpodeltesto9ptGrassettoNoncorsivo">
    <w:name w:val="Corpo del testo + 9 pt;Grassetto;Non corsivo"/>
    <w:rsid w:val="00EE3437"/>
    <w:rPr>
      <w:rFonts w:ascii="Book Antiqua" w:eastAsia="Book Antiqua" w:hAnsi="Book Antiqua" w:cs="Book Antiqua"/>
      <w:b/>
      <w:bCs/>
      <w:i/>
      <w:iCs/>
      <w:smallCaps w:val="0"/>
      <w:strike w:val="0"/>
      <w:color w:val="000000"/>
      <w:spacing w:val="0"/>
      <w:w w:val="100"/>
      <w:position w:val="0"/>
      <w:sz w:val="18"/>
      <w:szCs w:val="18"/>
      <w:u w:val="none"/>
      <w:shd w:val="clear" w:color="auto" w:fill="FFFFFF"/>
      <w:lang w:val="it-IT"/>
    </w:rPr>
  </w:style>
  <w:style w:type="paragraph" w:customStyle="1" w:styleId="ABLOCKPARA0">
    <w:name w:val="A BLOCK PARA"/>
    <w:basedOn w:val="Normale"/>
    <w:rsid w:val="00EE3437"/>
    <w:rPr>
      <w:rFonts w:ascii="Book Antiqua" w:hAnsi="Book Antiqua"/>
      <w:sz w:val="22"/>
    </w:rPr>
  </w:style>
  <w:style w:type="character" w:customStyle="1" w:styleId="CorpodeltestoNoncorsivo">
    <w:name w:val="Corpo del testo + Non corsivo"/>
    <w:rsid w:val="00EE3437"/>
    <w:rPr>
      <w:rFonts w:ascii="Book Antiqua" w:eastAsia="Book Antiqua" w:hAnsi="Book Antiqua" w:cs="Book Antiqua"/>
      <w:b w:val="0"/>
      <w:bCs w:val="0"/>
      <w:i/>
      <w:iCs/>
      <w:smallCaps w:val="0"/>
      <w:strike w:val="0"/>
      <w:color w:val="000000"/>
      <w:spacing w:val="0"/>
      <w:w w:val="100"/>
      <w:position w:val="0"/>
      <w:sz w:val="21"/>
      <w:szCs w:val="21"/>
      <w:u w:val="none"/>
      <w:shd w:val="clear" w:color="auto" w:fill="FFFFFF"/>
    </w:rPr>
  </w:style>
  <w:style w:type="character" w:customStyle="1" w:styleId="Intestazione3">
    <w:name w:val="Intestazione #3_"/>
    <w:link w:val="Intestazione30"/>
    <w:rsid w:val="00076154"/>
    <w:rPr>
      <w:rFonts w:ascii="Georgia" w:eastAsia="Georgia" w:hAnsi="Georgia" w:cs="Georgia"/>
      <w:spacing w:val="10"/>
      <w:sz w:val="26"/>
      <w:szCs w:val="26"/>
      <w:shd w:val="clear" w:color="auto" w:fill="FFFFFF"/>
    </w:rPr>
  </w:style>
  <w:style w:type="paragraph" w:customStyle="1" w:styleId="Intestazione30">
    <w:name w:val="Intestazione #3"/>
    <w:basedOn w:val="Normale"/>
    <w:link w:val="Intestazione3"/>
    <w:rsid w:val="00076154"/>
    <w:pPr>
      <w:widowControl w:val="0"/>
      <w:shd w:val="clear" w:color="auto" w:fill="FFFFFF"/>
      <w:spacing w:before="480" w:line="0" w:lineRule="atLeast"/>
      <w:ind w:hanging="720"/>
      <w:outlineLvl w:val="2"/>
    </w:pPr>
    <w:rPr>
      <w:rFonts w:ascii="Georgia" w:eastAsia="Georgia" w:hAnsi="Georgia"/>
      <w:spacing w:val="10"/>
      <w:sz w:val="26"/>
      <w:szCs w:val="26"/>
    </w:rPr>
  </w:style>
  <w:style w:type="paragraph" w:customStyle="1" w:styleId="Stile2">
    <w:name w:val="Stile2"/>
    <w:basedOn w:val="Stile1"/>
    <w:link w:val="Stile2Carattere"/>
    <w:uiPriority w:val="99"/>
    <w:rsid w:val="00382855"/>
    <w:pPr>
      <w:keepNext/>
      <w:numPr>
        <w:ilvl w:val="1"/>
      </w:numPr>
      <w:outlineLvl w:val="1"/>
    </w:pPr>
  </w:style>
  <w:style w:type="paragraph" w:customStyle="1" w:styleId="Stile3">
    <w:name w:val="Stile3"/>
    <w:basedOn w:val="Stile2"/>
    <w:link w:val="Stile3Carattere"/>
    <w:uiPriority w:val="99"/>
    <w:rsid w:val="00080032"/>
    <w:pPr>
      <w:numPr>
        <w:ilvl w:val="2"/>
      </w:numPr>
      <w:spacing w:before="240"/>
    </w:pPr>
    <w:rPr>
      <w:lang w:val="en-US"/>
    </w:rPr>
  </w:style>
  <w:style w:type="character" w:customStyle="1" w:styleId="Stile2Carattere">
    <w:name w:val="Stile2 Carattere"/>
    <w:basedOn w:val="Stile1Carattere"/>
    <w:link w:val="Stile2"/>
    <w:uiPriority w:val="99"/>
    <w:rsid w:val="00382855"/>
    <w:rPr>
      <w:rFonts w:ascii="Calibri" w:hAnsi="Calibri"/>
      <w:b/>
    </w:rPr>
  </w:style>
  <w:style w:type="paragraph" w:customStyle="1" w:styleId="Stile4">
    <w:name w:val="Stile4"/>
    <w:basedOn w:val="Stile3"/>
    <w:link w:val="Stile4Carattere"/>
    <w:rsid w:val="00951A99"/>
    <w:pPr>
      <w:numPr>
        <w:ilvl w:val="3"/>
        <w:numId w:val="11"/>
      </w:numPr>
    </w:pPr>
    <w:rPr>
      <w:rFonts w:eastAsiaTheme="minorHAnsi"/>
    </w:rPr>
  </w:style>
  <w:style w:type="character" w:customStyle="1" w:styleId="Stile3Carattere">
    <w:name w:val="Stile3 Carattere"/>
    <w:basedOn w:val="Stile2Carattere"/>
    <w:link w:val="Stile3"/>
    <w:uiPriority w:val="99"/>
    <w:rsid w:val="00080032"/>
    <w:rPr>
      <w:rFonts w:ascii="Calibri" w:hAnsi="Calibri"/>
      <w:b/>
      <w:lang w:val="en-US"/>
    </w:rPr>
  </w:style>
  <w:style w:type="character" w:customStyle="1" w:styleId="Heading2Char39">
    <w:name w:val="Heading 2 Char39"/>
    <w:aliases w:val="H2 Char39,Attribute Heading 2 Char39,h2 Char39,h2 + CG Times (WN) Char39,Non Grassetto Char39,CAPITOLO Char39,PAR 1 Char39,Heading 2 Hidden Char39,t2 Char39,Func Header Char39,Paragrafo Char39,(1.1 Char39,1.2 Char39,1.3 etc) Char39"/>
    <w:uiPriority w:val="99"/>
    <w:semiHidden/>
    <w:locked/>
    <w:rsid w:val="000B3210"/>
    <w:rPr>
      <w:rFonts w:ascii="Cambria" w:hAnsi="Cambria" w:cs="Times New Roman"/>
      <w:b/>
      <w:bCs/>
      <w:i/>
      <w:iCs/>
      <w:sz w:val="28"/>
      <w:szCs w:val="28"/>
    </w:rPr>
  </w:style>
  <w:style w:type="character" w:customStyle="1" w:styleId="Stile4Carattere">
    <w:name w:val="Stile4 Carattere"/>
    <w:basedOn w:val="Stile3Carattere"/>
    <w:link w:val="Stile4"/>
    <w:rsid w:val="00951A99"/>
    <w:rPr>
      <w:rFonts w:ascii="Calibri" w:eastAsiaTheme="minorHAnsi" w:hAnsi="Calibri"/>
      <w:b/>
      <w:lang w:val="en-US"/>
    </w:rPr>
  </w:style>
  <w:style w:type="paragraph" w:customStyle="1" w:styleId="Stile5">
    <w:name w:val="Stile5"/>
    <w:basedOn w:val="Paragrafoelenco2"/>
    <w:link w:val="Stile5Carattere"/>
    <w:rsid w:val="00D54A54"/>
    <w:pPr>
      <w:numPr>
        <w:ilvl w:val="4"/>
        <w:numId w:val="12"/>
      </w:numPr>
    </w:pPr>
    <w:rPr>
      <w:b/>
    </w:rPr>
  </w:style>
  <w:style w:type="paragraph" w:customStyle="1" w:styleId="Stile6">
    <w:name w:val="Stile6"/>
    <w:basedOn w:val="paragrafo"/>
    <w:link w:val="Stile6Carattere"/>
    <w:rsid w:val="00B9245D"/>
    <w:pPr>
      <w:keepNext/>
      <w:keepLines/>
      <w:numPr>
        <w:numId w:val="7"/>
      </w:numPr>
      <w:outlineLvl w:val="0"/>
    </w:pPr>
    <w:rPr>
      <w:rFonts w:ascii="Trebuchet MS" w:hAnsi="Trebuchet MS"/>
      <w:b/>
      <w:sz w:val="24"/>
      <w:szCs w:val="24"/>
    </w:rPr>
  </w:style>
  <w:style w:type="character" w:customStyle="1" w:styleId="Paragrafoelenco2Carattere">
    <w:name w:val="Paragrafo elenco2 Carattere"/>
    <w:link w:val="Paragrafoelenco2"/>
    <w:rsid w:val="00704F2E"/>
    <w:rPr>
      <w:sz w:val="24"/>
      <w:szCs w:val="24"/>
      <w:lang w:val="it-IT" w:eastAsia="it-IT"/>
    </w:rPr>
  </w:style>
  <w:style w:type="character" w:customStyle="1" w:styleId="Stile5Carattere">
    <w:name w:val="Stile5 Carattere"/>
    <w:link w:val="Stile5"/>
    <w:rsid w:val="00D54A54"/>
    <w:rPr>
      <w:rFonts w:ascii="Calibri" w:hAnsi="Calibri"/>
      <w:b/>
    </w:rPr>
  </w:style>
  <w:style w:type="paragraph" w:customStyle="1" w:styleId="normale0">
    <w:name w:val="normale"/>
    <w:basedOn w:val="Normale"/>
    <w:rsid w:val="00B94F26"/>
    <w:pPr>
      <w:spacing w:before="100" w:beforeAutospacing="1" w:after="100" w:afterAutospacing="1"/>
    </w:pPr>
  </w:style>
  <w:style w:type="character" w:customStyle="1" w:styleId="Paragrafoelenco1Carattere">
    <w:name w:val="Paragrafo elenco1 Carattere"/>
    <w:link w:val="Paragrafoelenco1"/>
    <w:uiPriority w:val="34"/>
    <w:rsid w:val="00704F2E"/>
    <w:rPr>
      <w:sz w:val="24"/>
      <w:szCs w:val="24"/>
      <w:lang w:val="it-IT" w:eastAsia="it-IT"/>
    </w:rPr>
  </w:style>
  <w:style w:type="character" w:customStyle="1" w:styleId="Stile6Carattere">
    <w:name w:val="Stile6 Carattere"/>
    <w:link w:val="Stile6"/>
    <w:rsid w:val="00B9245D"/>
    <w:rPr>
      <w:rFonts w:ascii="Trebuchet MS" w:hAnsi="Trebuchet MS"/>
      <w:b/>
      <w:sz w:val="24"/>
      <w:szCs w:val="24"/>
    </w:rPr>
  </w:style>
  <w:style w:type="paragraph" w:customStyle="1" w:styleId="Default">
    <w:name w:val="Default"/>
    <w:rsid w:val="00A973D0"/>
    <w:pPr>
      <w:autoSpaceDE w:val="0"/>
      <w:autoSpaceDN w:val="0"/>
      <w:adjustRightInd w:val="0"/>
    </w:pPr>
    <w:rPr>
      <w:rFonts w:ascii="Trebuchet MS" w:hAnsi="Trebuchet MS" w:cs="Trebuchet MS"/>
      <w:color w:val="000000"/>
      <w:sz w:val="24"/>
      <w:szCs w:val="24"/>
      <w:lang w:val="en-US" w:eastAsia="en-US"/>
    </w:rPr>
  </w:style>
  <w:style w:type="paragraph" w:customStyle="1" w:styleId="Elencopuntatopunto">
    <w:name w:val="Elenco puntato (punto)"/>
    <w:basedOn w:val="Normale"/>
    <w:rsid w:val="00413751"/>
    <w:pPr>
      <w:widowControl w:val="0"/>
      <w:numPr>
        <w:numId w:val="8"/>
      </w:numPr>
    </w:pPr>
  </w:style>
  <w:style w:type="paragraph" w:customStyle="1" w:styleId="Testots">
    <w:name w:val="Testo.ts"/>
    <w:basedOn w:val="Normale"/>
    <w:next w:val="Normale"/>
    <w:rsid w:val="00527F1E"/>
    <w:pPr>
      <w:spacing w:before="130" w:after="130"/>
    </w:pPr>
    <w:rPr>
      <w:sz w:val="22"/>
      <w:lang w:eastAsia="en-US"/>
    </w:rPr>
  </w:style>
  <w:style w:type="paragraph" w:customStyle="1" w:styleId="testo0">
    <w:name w:val="testo"/>
    <w:basedOn w:val="Normale"/>
    <w:link w:val="testoCarattere"/>
    <w:rsid w:val="002C567B"/>
  </w:style>
  <w:style w:type="character" w:customStyle="1" w:styleId="testoCarattere">
    <w:name w:val="testo Carattere"/>
    <w:link w:val="testo0"/>
    <w:rsid w:val="002C567B"/>
    <w:rPr>
      <w:sz w:val="24"/>
      <w:lang w:val="it-IT" w:eastAsia="it-IT"/>
    </w:rPr>
  </w:style>
  <w:style w:type="character" w:customStyle="1" w:styleId="eh9j5ed">
    <w:name w:val="eh9j5ed"/>
    <w:basedOn w:val="Carpredefinitoparagrafo"/>
    <w:rsid w:val="0078650D"/>
  </w:style>
  <w:style w:type="paragraph" w:styleId="Titolosommario">
    <w:name w:val="TOC Heading"/>
    <w:basedOn w:val="Titolo1"/>
    <w:next w:val="Normale"/>
    <w:uiPriority w:val="39"/>
    <w:unhideWhenUsed/>
    <w:qFormat/>
    <w:rsid w:val="0007284A"/>
    <w:pPr>
      <w:pageBreakBefore w:val="0"/>
      <w:ind w:left="0" w:firstLine="0"/>
      <w:outlineLvl w:val="9"/>
    </w:pPr>
    <w:rPr>
      <w:rFonts w:asciiTheme="majorHAnsi" w:eastAsiaTheme="majorEastAsia" w:hAnsiTheme="majorHAnsi" w:cstheme="majorBidi"/>
      <w:color w:val="365F91" w:themeColor="accent1" w:themeShade="BF"/>
      <w:kern w:val="0"/>
      <w:sz w:val="28"/>
      <w:szCs w:val="28"/>
      <w:lang w:val="en-US" w:eastAsia="en-US"/>
    </w:rPr>
  </w:style>
  <w:style w:type="paragraph" w:customStyle="1" w:styleId="Style4">
    <w:name w:val="Style4"/>
    <w:basedOn w:val="Stile4"/>
    <w:link w:val="Style4Char"/>
    <w:rsid w:val="002616A7"/>
  </w:style>
  <w:style w:type="character" w:customStyle="1" w:styleId="Style4Char">
    <w:name w:val="Style4 Char"/>
    <w:basedOn w:val="Stile4Carattere"/>
    <w:link w:val="Style4"/>
    <w:rsid w:val="002616A7"/>
    <w:rPr>
      <w:rFonts w:ascii="Calibri" w:eastAsiaTheme="minorHAnsi" w:hAnsi="Calibri"/>
      <w:b/>
      <w:lang w:val="en-US"/>
    </w:rPr>
  </w:style>
  <w:style w:type="paragraph" w:styleId="Revisione">
    <w:name w:val="Revision"/>
    <w:hidden/>
    <w:uiPriority w:val="99"/>
    <w:semiHidden/>
    <w:rsid w:val="00B02E20"/>
    <w:rPr>
      <w:rFonts w:ascii="Trebuchet MS" w:hAnsi="Trebuchet MS"/>
    </w:rPr>
  </w:style>
  <w:style w:type="character" w:customStyle="1" w:styleId="apple-converted-space">
    <w:name w:val="apple-converted-space"/>
    <w:basedOn w:val="Carpredefinitoparagrafo"/>
    <w:rsid w:val="00A17FFB"/>
  </w:style>
  <w:style w:type="character" w:customStyle="1" w:styleId="TestocommentoCarattere">
    <w:name w:val="Testo commento Carattere"/>
    <w:basedOn w:val="Carpredefinitoparagrafo"/>
    <w:link w:val="Testocommento"/>
    <w:rsid w:val="00BE7F28"/>
    <w:rPr>
      <w:rFonts w:ascii="Trebuchet MS" w:hAnsi="Trebuchet MS"/>
    </w:rPr>
  </w:style>
  <w:style w:type="paragraph" w:customStyle="1" w:styleId="requisito">
    <w:name w:val="requisito"/>
    <w:basedOn w:val="Normale"/>
    <w:link w:val="requisitoCarattere"/>
    <w:rsid w:val="008C0B4D"/>
    <w:pPr>
      <w:numPr>
        <w:numId w:val="9"/>
      </w:numPr>
      <w:spacing w:after="60"/>
    </w:pPr>
    <w:rPr>
      <w:szCs w:val="24"/>
    </w:rPr>
  </w:style>
  <w:style w:type="character" w:customStyle="1" w:styleId="requisitoCarattere">
    <w:name w:val="requisito Carattere"/>
    <w:basedOn w:val="Carpredefinitoparagrafo"/>
    <w:link w:val="requisito"/>
    <w:rsid w:val="008C0B4D"/>
    <w:rPr>
      <w:rFonts w:ascii="Calibri" w:hAnsi="Calibri"/>
      <w:szCs w:val="24"/>
    </w:rPr>
  </w:style>
  <w:style w:type="paragraph" w:customStyle="1" w:styleId="Puntoelencorequisito">
    <w:name w:val="Punto elenco requisito"/>
    <w:basedOn w:val="requisito"/>
    <w:link w:val="PuntoelencorequisitoCarattere"/>
    <w:uiPriority w:val="99"/>
    <w:rsid w:val="00A2272D"/>
    <w:pPr>
      <w:numPr>
        <w:numId w:val="0"/>
      </w:numPr>
    </w:pPr>
  </w:style>
  <w:style w:type="character" w:customStyle="1" w:styleId="PuntoelencorequisitoCarattere">
    <w:name w:val="Punto elenco requisito Carattere"/>
    <w:basedOn w:val="requisitoCarattere"/>
    <w:link w:val="Puntoelencorequisito"/>
    <w:uiPriority w:val="99"/>
    <w:rsid w:val="00A2272D"/>
    <w:rPr>
      <w:rFonts w:ascii="Trebuchet MS" w:hAnsi="Trebuchet MS"/>
      <w:szCs w:val="24"/>
    </w:rPr>
  </w:style>
  <w:style w:type="paragraph" w:customStyle="1" w:styleId="AOHead1">
    <w:name w:val="AOHead1"/>
    <w:basedOn w:val="Normale"/>
    <w:next w:val="Normale"/>
    <w:rsid w:val="00F35C81"/>
    <w:pPr>
      <w:keepNext/>
      <w:numPr>
        <w:numId w:val="10"/>
      </w:numPr>
      <w:spacing w:before="600" w:line="240" w:lineRule="atLeast"/>
      <w:outlineLvl w:val="0"/>
    </w:pPr>
    <w:rPr>
      <w:b/>
      <w:caps/>
      <w:kern w:val="28"/>
      <w:sz w:val="22"/>
      <w:lang w:val="en-GB" w:eastAsia="en-US"/>
    </w:rPr>
  </w:style>
  <w:style w:type="paragraph" w:customStyle="1" w:styleId="AOHead2">
    <w:name w:val="AOHead2"/>
    <w:basedOn w:val="Normale"/>
    <w:next w:val="Normale"/>
    <w:rsid w:val="00F35C81"/>
    <w:pPr>
      <w:keepNext/>
      <w:numPr>
        <w:ilvl w:val="1"/>
        <w:numId w:val="10"/>
      </w:numPr>
      <w:spacing w:before="240" w:line="260" w:lineRule="atLeast"/>
      <w:outlineLvl w:val="1"/>
    </w:pPr>
    <w:rPr>
      <w:rFonts w:ascii="Times New Roman" w:hAnsi="Times New Roman"/>
      <w:b/>
      <w:sz w:val="22"/>
      <w:lang w:val="en-GB" w:eastAsia="en-US"/>
    </w:rPr>
  </w:style>
  <w:style w:type="paragraph" w:customStyle="1" w:styleId="AOHead3">
    <w:name w:val="AOHead3"/>
    <w:basedOn w:val="Normale"/>
    <w:next w:val="Normale"/>
    <w:rsid w:val="00F35C81"/>
    <w:pPr>
      <w:numPr>
        <w:ilvl w:val="2"/>
        <w:numId w:val="10"/>
      </w:numPr>
      <w:spacing w:before="240" w:line="260" w:lineRule="atLeast"/>
      <w:outlineLvl w:val="2"/>
    </w:pPr>
    <w:rPr>
      <w:rFonts w:ascii="Times New Roman" w:hAnsi="Times New Roman"/>
      <w:sz w:val="22"/>
      <w:lang w:val="en-GB" w:eastAsia="en-US"/>
    </w:rPr>
  </w:style>
  <w:style w:type="paragraph" w:customStyle="1" w:styleId="AOHead4">
    <w:name w:val="AOHead4"/>
    <w:basedOn w:val="Normale"/>
    <w:next w:val="Normale"/>
    <w:rsid w:val="00F35C81"/>
    <w:pPr>
      <w:numPr>
        <w:ilvl w:val="3"/>
        <w:numId w:val="10"/>
      </w:numPr>
      <w:spacing w:before="240" w:line="260" w:lineRule="atLeast"/>
      <w:outlineLvl w:val="3"/>
    </w:pPr>
    <w:rPr>
      <w:rFonts w:ascii="Times New Roman" w:hAnsi="Times New Roman"/>
      <w:sz w:val="22"/>
      <w:lang w:val="en-GB" w:eastAsia="en-US"/>
    </w:rPr>
  </w:style>
  <w:style w:type="paragraph" w:customStyle="1" w:styleId="AOHead5">
    <w:name w:val="AOHead5"/>
    <w:basedOn w:val="Normale"/>
    <w:next w:val="Normale"/>
    <w:rsid w:val="00F35C81"/>
    <w:pPr>
      <w:numPr>
        <w:ilvl w:val="4"/>
        <w:numId w:val="10"/>
      </w:numPr>
      <w:spacing w:before="240" w:line="260" w:lineRule="atLeast"/>
      <w:outlineLvl w:val="4"/>
    </w:pPr>
    <w:rPr>
      <w:rFonts w:ascii="Times New Roman" w:hAnsi="Times New Roman"/>
      <w:sz w:val="22"/>
      <w:lang w:val="en-GB" w:eastAsia="en-US"/>
    </w:rPr>
  </w:style>
  <w:style w:type="paragraph" w:customStyle="1" w:styleId="AOHead6">
    <w:name w:val="AOHead6"/>
    <w:basedOn w:val="Normale"/>
    <w:next w:val="Normale"/>
    <w:rsid w:val="00F35C81"/>
    <w:pPr>
      <w:numPr>
        <w:ilvl w:val="5"/>
        <w:numId w:val="10"/>
      </w:numPr>
      <w:spacing w:before="240" w:line="260" w:lineRule="atLeast"/>
      <w:outlineLvl w:val="5"/>
    </w:pPr>
    <w:rPr>
      <w:rFonts w:ascii="Times New Roman" w:hAnsi="Times New Roman"/>
      <w:sz w:val="22"/>
      <w:lang w:val="en-GB" w:eastAsia="en-US"/>
    </w:rPr>
  </w:style>
  <w:style w:type="paragraph" w:customStyle="1" w:styleId="AOAltHead2">
    <w:name w:val="AOAltHead2"/>
    <w:basedOn w:val="AOHead2"/>
    <w:next w:val="Normale"/>
    <w:rsid w:val="00F35C81"/>
    <w:pPr>
      <w:keepNext w:val="0"/>
    </w:pPr>
    <w:rPr>
      <w:b w:val="0"/>
    </w:rPr>
  </w:style>
  <w:style w:type="paragraph" w:customStyle="1" w:styleId="SPCtitolo3">
    <w:name w:val="SPC titolo 3"/>
    <w:basedOn w:val="Titolo3"/>
    <w:link w:val="SPCtitolo3Carattere"/>
    <w:rsid w:val="00A14599"/>
    <w:pPr>
      <w:spacing w:before="600"/>
      <w:ind w:left="1225" w:hanging="505"/>
    </w:pPr>
    <w:rPr>
      <w:rFonts w:eastAsiaTheme="majorEastAsia" w:cstheme="majorBidi"/>
      <w:bCs w:val="0"/>
      <w:color w:val="000000" w:themeColor="text1"/>
      <w:sz w:val="24"/>
    </w:rPr>
  </w:style>
  <w:style w:type="character" w:customStyle="1" w:styleId="SPCtitolo3Carattere">
    <w:name w:val="SPC titolo 3 Carattere"/>
    <w:basedOn w:val="Carpredefinitoparagrafo"/>
    <w:link w:val="SPCtitolo3"/>
    <w:rsid w:val="00A14599"/>
    <w:rPr>
      <w:rFonts w:asciiTheme="minorHAnsi" w:eastAsiaTheme="majorEastAsia" w:hAnsiTheme="minorHAnsi" w:cstheme="majorBidi"/>
      <w:b/>
      <w:caps/>
      <w:color w:val="000000" w:themeColor="text1"/>
      <w:kern w:val="32"/>
      <w:sz w:val="24"/>
    </w:rPr>
  </w:style>
  <w:style w:type="table" w:customStyle="1" w:styleId="Tabellagriglia4-colore11">
    <w:name w:val="Tabella griglia 4 - colore 11"/>
    <w:basedOn w:val="Tabellanormale"/>
    <w:uiPriority w:val="49"/>
    <w:rsid w:val="00A11B8F"/>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lagriglia1chiara-colore11">
    <w:name w:val="Tabella griglia 1 chiara - colore 11"/>
    <w:basedOn w:val="Tabellanormale"/>
    <w:uiPriority w:val="46"/>
    <w:rsid w:val="00EE40B0"/>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essunaspaziatura">
    <w:name w:val="No Spacing"/>
    <w:uiPriority w:val="1"/>
    <w:rsid w:val="00013BFE"/>
    <w:pPr>
      <w:jc w:val="both"/>
    </w:pPr>
    <w:rPr>
      <w:rFonts w:ascii="Trebuchet MS" w:hAnsi="Trebuchet MS"/>
    </w:rPr>
  </w:style>
  <w:style w:type="paragraph" w:customStyle="1" w:styleId="AOSchHead">
    <w:name w:val="AOSchHead"/>
    <w:basedOn w:val="Normale"/>
    <w:next w:val="Normale"/>
    <w:rsid w:val="000632B0"/>
    <w:pPr>
      <w:pageBreakBefore/>
      <w:numPr>
        <w:numId w:val="13"/>
      </w:numPr>
      <w:spacing w:before="240" w:line="260" w:lineRule="atLeast"/>
      <w:jc w:val="center"/>
      <w:outlineLvl w:val="0"/>
    </w:pPr>
    <w:rPr>
      <w:rFonts w:ascii="Times New Roman" w:hAnsi="Times New Roman"/>
      <w:caps/>
      <w:sz w:val="22"/>
      <w:lang w:val="en-GB" w:eastAsia="en-US"/>
    </w:rPr>
  </w:style>
  <w:style w:type="paragraph" w:customStyle="1" w:styleId="AOSchPartHead">
    <w:name w:val="AOSchPartHead"/>
    <w:basedOn w:val="AOSchHead"/>
    <w:next w:val="Normale"/>
    <w:rsid w:val="000632B0"/>
    <w:pPr>
      <w:pageBreakBefore w:val="0"/>
      <w:numPr>
        <w:ilvl w:val="1"/>
      </w:numPr>
    </w:pPr>
  </w:style>
  <w:style w:type="paragraph" w:customStyle="1" w:styleId="Titolocopertina">
    <w:name w:val="Titolo copertina"/>
    <w:basedOn w:val="Normale"/>
    <w:rsid w:val="00B075D3"/>
    <w:pPr>
      <w:widowControl w:val="0"/>
      <w:spacing w:line="480" w:lineRule="auto"/>
      <w:ind w:left="709"/>
    </w:pPr>
    <w:rPr>
      <w:caps/>
      <w:color w:val="0000FF"/>
      <w:kern w:val="32"/>
      <w:sz w:val="28"/>
      <w:szCs w:val="28"/>
    </w:rPr>
  </w:style>
  <w:style w:type="character" w:customStyle="1" w:styleId="WW8Num24z2">
    <w:name w:val="WW8Num24z2"/>
    <w:rsid w:val="00B3532F"/>
    <w:rPr>
      <w:rFonts w:ascii="Wingdings" w:hAnsi="Wingdings" w:cs="Wingdings" w:hint="default"/>
    </w:rPr>
  </w:style>
  <w:style w:type="character" w:customStyle="1" w:styleId="ParagrafoelencoCarattere">
    <w:name w:val="Paragrafo elenco Carattere"/>
    <w:aliases w:val="Normale + Elenco puntato Carattere,List Paragraph 2 liv Carattere,Paragrafo elenco 2 Carattere,Head 3 Carattere,Elenco numerato Carattere,lp1 Carattere,TGSol List Paragraph Carattere,TMS List Paragraph Carattere"/>
    <w:link w:val="Paragrafoelenco"/>
    <w:uiPriority w:val="34"/>
    <w:qFormat/>
    <w:rsid w:val="006E0488"/>
    <w:rPr>
      <w:rFonts w:ascii="Calibri" w:hAnsi="Calibri"/>
    </w:rPr>
  </w:style>
  <w:style w:type="character" w:customStyle="1" w:styleId="inplacedisplayid6591700siteid361">
    <w:name w:val="inplacedisplayid6591700siteid361"/>
    <w:basedOn w:val="Carpredefinitoparagrafo"/>
    <w:rsid w:val="00D72744"/>
    <w:rPr>
      <w:rFonts w:ascii="Arial" w:hAnsi="Arial" w:cs="Arial" w:hint="default"/>
      <w:color w:val="000000"/>
      <w:sz w:val="18"/>
      <w:szCs w:val="18"/>
    </w:rPr>
  </w:style>
  <w:style w:type="character" w:styleId="AcronimoHTML">
    <w:name w:val="HTML Acronym"/>
    <w:basedOn w:val="Carpredefinitoparagrafo"/>
    <w:uiPriority w:val="99"/>
    <w:semiHidden/>
    <w:unhideWhenUsed/>
    <w:rsid w:val="00004662"/>
  </w:style>
  <w:style w:type="paragraph" w:customStyle="1" w:styleId="RelazioneCorpoDelTesto">
    <w:name w:val="Relazione.CorpoDelTesto"/>
    <w:basedOn w:val="Normale"/>
    <w:link w:val="RelazioneCorpoDelTestoCarattere"/>
    <w:rsid w:val="009B606D"/>
    <w:pPr>
      <w:widowControl w:val="0"/>
      <w:suppressAutoHyphens/>
      <w:spacing w:line="288" w:lineRule="auto"/>
      <w:ind w:left="142"/>
    </w:pPr>
    <w:rPr>
      <w:rFonts w:cs="Calibri"/>
      <w:sz w:val="22"/>
    </w:rPr>
  </w:style>
  <w:style w:type="character" w:customStyle="1" w:styleId="RelazioneCorpoDelTestoCarattere">
    <w:name w:val="Relazione.CorpoDelTesto Carattere"/>
    <w:link w:val="RelazioneCorpoDelTesto"/>
    <w:rsid w:val="009B606D"/>
    <w:rPr>
      <w:rFonts w:ascii="Calibri" w:hAnsi="Calibri" w:cs="Calibri"/>
      <w:sz w:val="22"/>
    </w:rPr>
  </w:style>
  <w:style w:type="numbering" w:customStyle="1" w:styleId="Stile7">
    <w:name w:val="Stile7"/>
    <w:uiPriority w:val="99"/>
    <w:rsid w:val="0070349D"/>
    <w:pPr>
      <w:numPr>
        <w:numId w:val="14"/>
      </w:numPr>
    </w:pPr>
  </w:style>
  <w:style w:type="paragraph" w:customStyle="1" w:styleId="StyleStile2Linespacingsingle1">
    <w:name w:val="Style Stile2 + Line spacing:  single1"/>
    <w:basedOn w:val="Stile2"/>
    <w:autoRedefine/>
    <w:rsid w:val="0031320E"/>
    <w:pPr>
      <w:keepNext w:val="0"/>
      <w:numPr>
        <w:ilvl w:val="0"/>
        <w:numId w:val="0"/>
      </w:numPr>
      <w:spacing w:line="360" w:lineRule="auto"/>
    </w:pPr>
    <w:rPr>
      <w:rFonts w:ascii="Trebuchet MS" w:hAnsi="Trebuchet MS" w:cs="Calibri"/>
      <w:bCs/>
      <w:noProof/>
      <w:color w:val="FF0000"/>
      <w:sz w:val="24"/>
      <w:szCs w:val="24"/>
    </w:rPr>
  </w:style>
  <w:style w:type="paragraph" w:styleId="Puntoelenco">
    <w:name w:val="List Bullet"/>
    <w:basedOn w:val="Normale"/>
    <w:rsid w:val="00703399"/>
    <w:pPr>
      <w:numPr>
        <w:numId w:val="15"/>
      </w:numPr>
      <w:spacing w:before="0" w:after="0" w:line="300" w:lineRule="exact"/>
    </w:pPr>
    <w:rPr>
      <w:rFonts w:ascii="Trebuchet MS" w:hAnsi="Trebuchet MS"/>
      <w:szCs w:val="24"/>
    </w:rPr>
  </w:style>
  <w:style w:type="character" w:customStyle="1" w:styleId="CorpoSTSCarattere">
    <w:name w:val="CorpoSTS Carattere"/>
    <w:link w:val="CorpoSTS"/>
    <w:locked/>
    <w:rsid w:val="00703399"/>
    <w:rPr>
      <w:rFonts w:ascii="Tahoma" w:hAnsi="Tahoma"/>
      <w:kern w:val="28"/>
      <w:sz w:val="22"/>
    </w:rPr>
  </w:style>
  <w:style w:type="paragraph" w:styleId="Puntoelenco2">
    <w:name w:val="List Bullet 2"/>
    <w:basedOn w:val="Normale"/>
    <w:rsid w:val="00703399"/>
    <w:pPr>
      <w:numPr>
        <w:numId w:val="16"/>
      </w:numPr>
      <w:spacing w:line="276" w:lineRule="auto"/>
      <w:contextualSpacing/>
      <w:jc w:val="left"/>
    </w:pPr>
    <w:rPr>
      <w:rFonts w:ascii="Times New Roman" w:hAnsi="Times New Roman"/>
      <w:sz w:val="24"/>
      <w:szCs w:val="24"/>
    </w:rPr>
  </w:style>
  <w:style w:type="paragraph" w:customStyle="1" w:styleId="PuntoNumero">
    <w:name w:val="Punto Numero"/>
    <w:basedOn w:val="CorpoSTS"/>
    <w:rsid w:val="00703399"/>
    <w:pPr>
      <w:keepNext w:val="0"/>
      <w:keepLines w:val="0"/>
      <w:numPr>
        <w:numId w:val="17"/>
      </w:numPr>
      <w:tabs>
        <w:tab w:val="left" w:pos="426"/>
      </w:tabs>
      <w:overflowPunct/>
      <w:autoSpaceDE/>
      <w:autoSpaceDN/>
      <w:adjustRightInd/>
      <w:spacing w:before="240"/>
      <w:ind w:left="426"/>
      <w:textAlignment w:val="auto"/>
    </w:pPr>
    <w:rPr>
      <w:rFonts w:ascii="Verdana" w:hAnsi="Verdana"/>
      <w:sz w:val="20"/>
    </w:rPr>
  </w:style>
  <w:style w:type="paragraph" w:customStyle="1" w:styleId="TabellaColoriTITOLO1">
    <w:name w:val="Tabella Colori TITOLO 1"/>
    <w:basedOn w:val="Normale"/>
    <w:rsid w:val="00703399"/>
    <w:pPr>
      <w:keepNext/>
      <w:shd w:val="clear" w:color="auto" w:fill="BFBFBF"/>
      <w:spacing w:before="0" w:after="0" w:line="240" w:lineRule="exact"/>
      <w:jc w:val="center"/>
    </w:pPr>
    <w:rPr>
      <w:rFonts w:ascii="Verdana" w:hAnsi="Verdana"/>
      <w:b/>
      <w:kern w:val="28"/>
    </w:rPr>
  </w:style>
  <w:style w:type="paragraph" w:customStyle="1" w:styleId="ColonnaTabella">
    <w:name w:val="Colonna Tabella"/>
    <w:basedOn w:val="rigatabella"/>
    <w:qFormat/>
    <w:rsid w:val="00703399"/>
    <w:pPr>
      <w:overflowPunct/>
      <w:autoSpaceDE/>
      <w:autoSpaceDN/>
      <w:adjustRightInd/>
      <w:spacing w:before="0" w:after="0"/>
      <w:jc w:val="center"/>
      <w:textAlignment w:val="auto"/>
    </w:pPr>
    <w:rPr>
      <w:rFonts w:ascii="Verdana" w:hAnsi="Verdana"/>
      <w:b/>
      <w:szCs w:val="18"/>
    </w:rPr>
  </w:style>
  <w:style w:type="paragraph" w:customStyle="1" w:styleId="rigatabellaelenco">
    <w:name w:val="riga tabella elenco"/>
    <w:basedOn w:val="rigatabella"/>
    <w:rsid w:val="00703399"/>
    <w:pPr>
      <w:numPr>
        <w:numId w:val="18"/>
      </w:numPr>
      <w:overflowPunct/>
      <w:autoSpaceDE/>
      <w:autoSpaceDN/>
      <w:adjustRightInd/>
      <w:spacing w:before="0" w:after="0"/>
      <w:textAlignment w:val="auto"/>
    </w:pPr>
    <w:rPr>
      <w:rFonts w:ascii="Verdana" w:eastAsia="Batang" w:hAnsi="Verdana" w:cs="Arial"/>
      <w:kern w:val="16"/>
      <w:sz w:val="16"/>
      <w:szCs w:val="24"/>
    </w:rPr>
  </w:style>
  <w:style w:type="character" w:customStyle="1" w:styleId="TestofumettoCarattere">
    <w:name w:val="Testo fumetto Carattere"/>
    <w:link w:val="Testofumetto"/>
    <w:uiPriority w:val="99"/>
    <w:semiHidden/>
    <w:locked/>
    <w:rsid w:val="00703399"/>
    <w:rPr>
      <w:rFonts w:ascii="Tahoma" w:hAnsi="Tahoma" w:cs="Tahoma"/>
      <w:sz w:val="16"/>
      <w:szCs w:val="16"/>
    </w:rPr>
  </w:style>
  <w:style w:type="paragraph" w:styleId="Testonotadichiusura">
    <w:name w:val="endnote text"/>
    <w:basedOn w:val="CorpoSTS"/>
    <w:link w:val="TestonotadichiusuraCarattere"/>
    <w:semiHidden/>
    <w:rsid w:val="00703399"/>
    <w:pPr>
      <w:keepNext w:val="0"/>
      <w:keepLines w:val="0"/>
      <w:overflowPunct/>
      <w:autoSpaceDE/>
      <w:autoSpaceDN/>
      <w:adjustRightInd/>
      <w:spacing w:before="240"/>
      <w:ind w:firstLine="0"/>
      <w:textAlignment w:val="auto"/>
    </w:pPr>
    <w:rPr>
      <w:rFonts w:ascii="Verdana" w:hAnsi="Verdana"/>
      <w:sz w:val="20"/>
    </w:rPr>
  </w:style>
  <w:style w:type="character" w:customStyle="1" w:styleId="TestonotadichiusuraCarattere">
    <w:name w:val="Testo nota di chiusura Carattere"/>
    <w:basedOn w:val="Carpredefinitoparagrafo"/>
    <w:link w:val="Testonotadichiusura"/>
    <w:semiHidden/>
    <w:rsid w:val="00703399"/>
    <w:rPr>
      <w:rFonts w:ascii="Verdana" w:hAnsi="Verdana"/>
      <w:kern w:val="28"/>
    </w:rPr>
  </w:style>
  <w:style w:type="character" w:styleId="Rimandonotadichiusura">
    <w:name w:val="endnote reference"/>
    <w:basedOn w:val="Carpredefinitoparagrafo"/>
    <w:uiPriority w:val="99"/>
    <w:rsid w:val="00703399"/>
    <w:rPr>
      <w:vertAlign w:val="superscript"/>
    </w:rPr>
  </w:style>
  <w:style w:type="paragraph" w:customStyle="1" w:styleId="Puntolettera2">
    <w:name w:val="Punto lettera 2"/>
    <w:basedOn w:val="CorpoSTS"/>
    <w:rsid w:val="00703399"/>
    <w:pPr>
      <w:keepNext w:val="0"/>
      <w:keepLines w:val="0"/>
      <w:numPr>
        <w:numId w:val="19"/>
      </w:numPr>
      <w:tabs>
        <w:tab w:val="left" w:pos="1276"/>
      </w:tabs>
      <w:overflowPunct/>
      <w:autoSpaceDE/>
      <w:autoSpaceDN/>
      <w:adjustRightInd/>
      <w:spacing w:before="120"/>
      <w:textAlignment w:val="auto"/>
    </w:pPr>
    <w:rPr>
      <w:rFonts w:ascii="Verdana" w:hAnsi="Verdana"/>
      <w:sz w:val="20"/>
    </w:rPr>
  </w:style>
  <w:style w:type="character" w:styleId="Testosegnaposto">
    <w:name w:val="Placeholder Text"/>
    <w:basedOn w:val="Carpredefinitoparagrafo"/>
    <w:uiPriority w:val="99"/>
    <w:semiHidden/>
    <w:rsid w:val="00BC2874"/>
    <w:rPr>
      <w:color w:val="808080"/>
    </w:rPr>
  </w:style>
  <w:style w:type="character" w:customStyle="1" w:styleId="Titolo4Carattere">
    <w:name w:val="Titolo 4 Carattere"/>
    <w:aliases w:val="h4 Carattere,4 dash Carattere,d Carattere,3 Carattere,I4 Carattere,l4 Carattere,l4+toc4 Carattere,Numbered List Carattere,H4 Carattere,a. Carattere,4 dash1 Carattere,31 Carattere,h41 Carattere,a.1 Carattere,4 dash2 Carattere"/>
    <w:basedOn w:val="Carpredefinitoparagrafo"/>
    <w:link w:val="Titolo4"/>
    <w:rsid w:val="00541967"/>
    <w:rPr>
      <w:rFonts w:asciiTheme="minorHAnsi" w:hAnsiTheme="minorHAnsi" w:cstheme="minorHAnsi"/>
      <w:b/>
      <w:bCs/>
      <w:caps/>
      <w:kern w:val="32"/>
    </w:rPr>
  </w:style>
  <w:style w:type="character" w:customStyle="1" w:styleId="Titolo5Carattere">
    <w:name w:val="Titolo 5 Carattere"/>
    <w:aliases w:val="5 sub-bullet Carattere,sb Carattere,4 Carattere,h5 Carattere,Second Subheading Carattere,Ref Heading 2 Carattere,rh2 Carattere,Ref Heading 21 Carattere,rh21 Carattere,H51 Carattere,h51 Carattere,Second Subheading1 Carattere"/>
    <w:basedOn w:val="Carpredefinitoparagrafo"/>
    <w:link w:val="Titolo5"/>
    <w:rsid w:val="00403D00"/>
    <w:rPr>
      <w:rFonts w:ascii="Calibri" w:eastAsia="Verdana" w:hAnsi="Calibri"/>
    </w:rPr>
  </w:style>
  <w:style w:type="character" w:customStyle="1" w:styleId="Titolo3Carattere">
    <w:name w:val="Titolo 3 Carattere"/>
    <w:aliases w:val="H3 Carattere,h3 Carattere,(Alt+3) Carattere,§ Carattere,3 bullet Carattere,b Carattere,Heading 14 Carattere,ITT t3 Carattere,PA Minor Section Carattere,TE Heading Carattere,t3 Carattere,3rd level Carattere,h31 Carattere,h32 Carattere"/>
    <w:basedOn w:val="Carpredefinitoparagrafo"/>
    <w:link w:val="Titolo3"/>
    <w:uiPriority w:val="9"/>
    <w:rsid w:val="00554842"/>
    <w:rPr>
      <w:rFonts w:asciiTheme="minorHAnsi" w:hAnsiTheme="minorHAnsi" w:cstheme="minorHAnsi"/>
      <w:b/>
      <w:bCs/>
      <w:caps/>
      <w:kern w:val="32"/>
    </w:rPr>
  </w:style>
  <w:style w:type="character" w:customStyle="1" w:styleId="Normale1Char">
    <w:name w:val="Normale1 Char"/>
    <w:link w:val="Normale1"/>
    <w:uiPriority w:val="99"/>
    <w:locked/>
    <w:rsid w:val="003C7307"/>
    <w:rPr>
      <w:sz w:val="24"/>
    </w:rPr>
  </w:style>
  <w:style w:type="paragraph" w:customStyle="1" w:styleId="Normale1">
    <w:name w:val="Normale1"/>
    <w:basedOn w:val="Normale"/>
    <w:link w:val="Normale1Char"/>
    <w:uiPriority w:val="99"/>
    <w:rsid w:val="003C7307"/>
    <w:pPr>
      <w:spacing w:before="0"/>
    </w:pPr>
    <w:rPr>
      <w:rFonts w:ascii="Times New Roman" w:hAnsi="Times New Roman"/>
      <w:sz w:val="24"/>
    </w:rPr>
  </w:style>
  <w:style w:type="character" w:customStyle="1" w:styleId="CorsivobluCarattere">
    <w:name w:val="Corsivo blu Carattere"/>
    <w:rsid w:val="00512C56"/>
    <w:rPr>
      <w:rFonts w:ascii="Trebuchet MS" w:hAnsi="Trebuchet MS" w:cs="Trebuchet MS"/>
      <w:i/>
      <w:color w:val="0000FF"/>
      <w:lang w:val="it-IT" w:eastAsia="ar-SA" w:bidi="ar-SA"/>
    </w:rPr>
  </w:style>
  <w:style w:type="paragraph" w:customStyle="1" w:styleId="NormaleFili">
    <w:name w:val="Normale Fili"/>
    <w:basedOn w:val="Normale"/>
    <w:link w:val="NormaleFiliCarattere"/>
    <w:rsid w:val="00F028D5"/>
  </w:style>
  <w:style w:type="character" w:customStyle="1" w:styleId="NormaleFiliCarattere">
    <w:name w:val="Normale Fili Carattere"/>
    <w:link w:val="NormaleFili"/>
    <w:rsid w:val="00F028D5"/>
    <w:rPr>
      <w:rFonts w:ascii="Calibri" w:hAnsi="Calibri"/>
    </w:rPr>
  </w:style>
  <w:style w:type="paragraph" w:customStyle="1" w:styleId="elencocorto">
    <w:name w:val="elenco corto"/>
    <w:basedOn w:val="Normale"/>
    <w:link w:val="elencocortoCarattere"/>
    <w:autoRedefine/>
    <w:rsid w:val="00B95B6E"/>
    <w:pPr>
      <w:widowControl w:val="0"/>
      <w:numPr>
        <w:numId w:val="20"/>
      </w:numPr>
      <w:suppressAutoHyphens/>
      <w:spacing w:before="0" w:after="0" w:line="276" w:lineRule="auto"/>
    </w:pPr>
    <w:rPr>
      <w:rFonts w:cs="Calibri"/>
      <w:szCs w:val="24"/>
      <w:lang w:eastAsia="x-none"/>
    </w:rPr>
  </w:style>
  <w:style w:type="character" w:customStyle="1" w:styleId="elencocortoCarattere">
    <w:name w:val="elenco corto Carattere"/>
    <w:link w:val="elencocorto"/>
    <w:rsid w:val="00B95B6E"/>
    <w:rPr>
      <w:rFonts w:ascii="Calibri" w:hAnsi="Calibri" w:cs="Calibri"/>
      <w:szCs w:val="24"/>
      <w:lang w:eastAsia="x-none"/>
    </w:rPr>
  </w:style>
  <w:style w:type="character" w:customStyle="1" w:styleId="StileCalibri12pt">
    <w:name w:val="Stile Calibri 12 pt"/>
    <w:rsid w:val="00CB11DE"/>
    <w:rPr>
      <w:rFonts w:ascii="Calibri" w:hAnsi="Calibri" w:hint="default"/>
      <w:sz w:val="24"/>
    </w:rPr>
  </w:style>
  <w:style w:type="character" w:customStyle="1" w:styleId="WW8Num1z0">
    <w:name w:val="WW8Num1z0"/>
    <w:rsid w:val="00AE75E4"/>
    <w:rPr>
      <w:rFonts w:cs="Times New Roman"/>
    </w:rPr>
  </w:style>
  <w:style w:type="character" w:customStyle="1" w:styleId="WW8Num2z0">
    <w:name w:val="WW8Num2z0"/>
    <w:rsid w:val="00AE75E4"/>
    <w:rPr>
      <w:rFonts w:ascii="StarSymbol" w:hAnsi="StarSymbol" w:cs="StarSymbol"/>
      <w:sz w:val="18"/>
    </w:rPr>
  </w:style>
  <w:style w:type="character" w:customStyle="1" w:styleId="WW8Num3z0">
    <w:name w:val="WW8Num3z0"/>
    <w:rsid w:val="00AE75E4"/>
    <w:rPr>
      <w:rFonts w:cs="Times New Roman"/>
    </w:rPr>
  </w:style>
  <w:style w:type="character" w:customStyle="1" w:styleId="WW8Num4z0">
    <w:name w:val="WW8Num4z0"/>
    <w:rsid w:val="00AE75E4"/>
    <w:rPr>
      <w:rFonts w:ascii="Symbol" w:hAnsi="Symbol" w:cs="Symbol"/>
      <w:color w:val="auto"/>
    </w:rPr>
  </w:style>
  <w:style w:type="character" w:customStyle="1" w:styleId="WW8Num5z0">
    <w:name w:val="WW8Num5z0"/>
    <w:rsid w:val="00AE75E4"/>
    <w:rPr>
      <w:rFonts w:ascii="Symbol" w:hAnsi="Symbol" w:cs="Symbol"/>
      <w:color w:val="auto"/>
    </w:rPr>
  </w:style>
  <w:style w:type="character" w:customStyle="1" w:styleId="WW8Num6z0">
    <w:name w:val="WW8Num6z0"/>
    <w:rsid w:val="00AE75E4"/>
    <w:rPr>
      <w:rFonts w:ascii="Symbol" w:hAnsi="Symbol" w:cs="Symbol"/>
    </w:rPr>
  </w:style>
  <w:style w:type="character" w:customStyle="1" w:styleId="WW8Num7z0">
    <w:name w:val="WW8Num7z0"/>
    <w:rsid w:val="00AE75E4"/>
    <w:rPr>
      <w:rFonts w:ascii="Symbol" w:hAnsi="Symbol" w:cs="Symbol"/>
    </w:rPr>
  </w:style>
  <w:style w:type="character" w:customStyle="1" w:styleId="WW8Num8z0">
    <w:name w:val="WW8Num8z0"/>
    <w:rsid w:val="00AE75E4"/>
    <w:rPr>
      <w:rFonts w:ascii="Symbol" w:hAnsi="Symbol" w:cs="Symbol"/>
    </w:rPr>
  </w:style>
  <w:style w:type="character" w:customStyle="1" w:styleId="WW8Num8z1">
    <w:name w:val="WW8Num8z1"/>
    <w:rsid w:val="00AE75E4"/>
    <w:rPr>
      <w:rFonts w:ascii="OpenSymbol" w:hAnsi="OpenSymbol" w:cs="OpenSymbol"/>
    </w:rPr>
  </w:style>
  <w:style w:type="character" w:customStyle="1" w:styleId="WW8Num9z0">
    <w:name w:val="WW8Num9z0"/>
    <w:rsid w:val="00AE75E4"/>
    <w:rPr>
      <w:rFonts w:ascii="Symbol" w:hAnsi="Symbol" w:cs="Symbol"/>
    </w:rPr>
  </w:style>
  <w:style w:type="character" w:customStyle="1" w:styleId="WW8Num10z0">
    <w:name w:val="WW8Num10z0"/>
    <w:rsid w:val="00AE75E4"/>
    <w:rPr>
      <w:rFonts w:cs="Times New Roman"/>
    </w:rPr>
  </w:style>
  <w:style w:type="character" w:customStyle="1" w:styleId="WW8Num11z0">
    <w:name w:val="WW8Num11z0"/>
    <w:rsid w:val="00AE75E4"/>
    <w:rPr>
      <w:rFonts w:ascii="Symbol" w:hAnsi="Symbol" w:cs="Symbol"/>
    </w:rPr>
  </w:style>
  <w:style w:type="character" w:customStyle="1" w:styleId="WW8Num12z0">
    <w:name w:val="WW8Num12z0"/>
    <w:rsid w:val="00AE75E4"/>
    <w:rPr>
      <w:rFonts w:cs="Times New Roman"/>
    </w:rPr>
  </w:style>
  <w:style w:type="character" w:customStyle="1" w:styleId="WW8Num13z0">
    <w:name w:val="WW8Num13z0"/>
    <w:rsid w:val="00AE75E4"/>
    <w:rPr>
      <w:rFonts w:ascii="Times" w:hAnsi="Times" w:cs="Times"/>
    </w:rPr>
  </w:style>
  <w:style w:type="character" w:customStyle="1" w:styleId="WW8Num14z0">
    <w:name w:val="WW8Num14z0"/>
    <w:rsid w:val="00AE75E4"/>
    <w:rPr>
      <w:rFonts w:ascii="Symbol" w:hAnsi="Symbol" w:cs="Symbol"/>
    </w:rPr>
  </w:style>
  <w:style w:type="character" w:customStyle="1" w:styleId="WW8Num6z1">
    <w:name w:val="WW8Num6z1"/>
    <w:rsid w:val="00AE75E4"/>
    <w:rPr>
      <w:rFonts w:ascii="Courier New" w:hAnsi="Courier New" w:cs="Courier New"/>
    </w:rPr>
  </w:style>
  <w:style w:type="character" w:customStyle="1" w:styleId="WW8Num6z2">
    <w:name w:val="WW8Num6z2"/>
    <w:rsid w:val="00AE75E4"/>
    <w:rPr>
      <w:rFonts w:ascii="Wingdings" w:hAnsi="Wingdings" w:cs="Wingdings"/>
    </w:rPr>
  </w:style>
  <w:style w:type="character" w:customStyle="1" w:styleId="WW8Num4z1">
    <w:name w:val="WW8Num4z1"/>
    <w:rsid w:val="00AE75E4"/>
    <w:rPr>
      <w:rFonts w:ascii="Courier New" w:hAnsi="Courier New" w:cs="Courier New"/>
    </w:rPr>
  </w:style>
  <w:style w:type="character" w:customStyle="1" w:styleId="WW8Num4z2">
    <w:name w:val="WW8Num4z2"/>
    <w:rsid w:val="00AE75E4"/>
    <w:rPr>
      <w:rFonts w:ascii="Wingdings" w:hAnsi="Wingdings" w:cs="Wingdings"/>
    </w:rPr>
  </w:style>
  <w:style w:type="character" w:customStyle="1" w:styleId="WW8Num4z3">
    <w:name w:val="WW8Num4z3"/>
    <w:rsid w:val="00AE75E4"/>
    <w:rPr>
      <w:rFonts w:ascii="Symbol" w:hAnsi="Symbol" w:cs="Symbol"/>
    </w:rPr>
  </w:style>
  <w:style w:type="character" w:customStyle="1" w:styleId="WW8Num5z1">
    <w:name w:val="WW8Num5z1"/>
    <w:rsid w:val="00AE75E4"/>
    <w:rPr>
      <w:rFonts w:ascii="Courier New" w:hAnsi="Courier New" w:cs="Courier New"/>
    </w:rPr>
  </w:style>
  <w:style w:type="character" w:customStyle="1" w:styleId="WW8Num5z2">
    <w:name w:val="WW8Num5z2"/>
    <w:rsid w:val="00AE75E4"/>
    <w:rPr>
      <w:rFonts w:ascii="Wingdings" w:hAnsi="Wingdings" w:cs="Wingdings"/>
    </w:rPr>
  </w:style>
  <w:style w:type="character" w:customStyle="1" w:styleId="WW8Num5z3">
    <w:name w:val="WW8Num5z3"/>
    <w:rsid w:val="00AE75E4"/>
    <w:rPr>
      <w:rFonts w:ascii="Symbol" w:hAnsi="Symbol" w:cs="Symbol"/>
    </w:rPr>
  </w:style>
  <w:style w:type="character" w:customStyle="1" w:styleId="WW8Num6z3">
    <w:name w:val="WW8Num6z3"/>
    <w:rsid w:val="00AE75E4"/>
    <w:rPr>
      <w:rFonts w:ascii="Symbol" w:hAnsi="Symbol" w:cs="Symbol"/>
    </w:rPr>
  </w:style>
  <w:style w:type="character" w:customStyle="1" w:styleId="WW8Num9z1">
    <w:name w:val="WW8Num9z1"/>
    <w:rsid w:val="00AE75E4"/>
    <w:rPr>
      <w:rFonts w:ascii="Courier New" w:hAnsi="Courier New" w:cs="Courier New"/>
    </w:rPr>
  </w:style>
  <w:style w:type="character" w:customStyle="1" w:styleId="WW8Num9z2">
    <w:name w:val="WW8Num9z2"/>
    <w:rsid w:val="00AE75E4"/>
    <w:rPr>
      <w:rFonts w:ascii="Wingdings" w:hAnsi="Wingdings" w:cs="Wingdings"/>
    </w:rPr>
  </w:style>
  <w:style w:type="character" w:customStyle="1" w:styleId="WW8Num11z1">
    <w:name w:val="WW8Num11z1"/>
    <w:rsid w:val="00AE75E4"/>
    <w:rPr>
      <w:rFonts w:ascii="Courier New" w:hAnsi="Courier New" w:cs="Courier New"/>
    </w:rPr>
  </w:style>
  <w:style w:type="character" w:customStyle="1" w:styleId="WW8Num11z2">
    <w:name w:val="WW8Num11z2"/>
    <w:rsid w:val="00AE75E4"/>
    <w:rPr>
      <w:rFonts w:ascii="Wingdings" w:hAnsi="Wingdings" w:cs="Wingdings"/>
    </w:rPr>
  </w:style>
  <w:style w:type="character" w:customStyle="1" w:styleId="WW8Num13z1">
    <w:name w:val="WW8Num13z1"/>
    <w:rsid w:val="00AE75E4"/>
    <w:rPr>
      <w:rFonts w:ascii="Courier New" w:hAnsi="Courier New" w:cs="Courier New"/>
    </w:rPr>
  </w:style>
  <w:style w:type="character" w:customStyle="1" w:styleId="WW8Num13z2">
    <w:name w:val="WW8Num13z2"/>
    <w:rsid w:val="00AE75E4"/>
    <w:rPr>
      <w:rFonts w:ascii="Wingdings" w:hAnsi="Wingdings" w:cs="Wingdings"/>
    </w:rPr>
  </w:style>
  <w:style w:type="character" w:customStyle="1" w:styleId="WW8Num13z3">
    <w:name w:val="WW8Num13z3"/>
    <w:rsid w:val="00AE75E4"/>
    <w:rPr>
      <w:rFonts w:ascii="Symbol" w:hAnsi="Symbol" w:cs="Symbol"/>
    </w:rPr>
  </w:style>
  <w:style w:type="character" w:customStyle="1" w:styleId="WW8Num14z1">
    <w:name w:val="WW8Num14z1"/>
    <w:rsid w:val="00AE75E4"/>
    <w:rPr>
      <w:rFonts w:ascii="Courier New" w:hAnsi="Courier New" w:cs="Courier New"/>
    </w:rPr>
  </w:style>
  <w:style w:type="character" w:customStyle="1" w:styleId="WW8Num14z2">
    <w:name w:val="WW8Num14z2"/>
    <w:rsid w:val="00AE75E4"/>
    <w:rPr>
      <w:rFonts w:ascii="Wingdings" w:hAnsi="Wingdings" w:cs="Wingdings"/>
    </w:rPr>
  </w:style>
  <w:style w:type="character" w:customStyle="1" w:styleId="WW8Num15z0">
    <w:name w:val="WW8Num15z0"/>
    <w:rsid w:val="00AE75E4"/>
    <w:rPr>
      <w:rFonts w:cs="Times New Roman"/>
    </w:rPr>
  </w:style>
  <w:style w:type="character" w:customStyle="1" w:styleId="WW8Num15z1">
    <w:name w:val="WW8Num15z1"/>
    <w:rsid w:val="00AE75E4"/>
    <w:rPr>
      <w:rFonts w:ascii="Courier New" w:hAnsi="Courier New" w:cs="Courier New"/>
    </w:rPr>
  </w:style>
  <w:style w:type="character" w:customStyle="1" w:styleId="WW8Num15z2">
    <w:name w:val="WW8Num15z2"/>
    <w:rsid w:val="00AE75E4"/>
    <w:rPr>
      <w:rFonts w:ascii="Wingdings" w:hAnsi="Wingdings" w:cs="Wingdings"/>
    </w:rPr>
  </w:style>
  <w:style w:type="character" w:customStyle="1" w:styleId="WW8Num15z3">
    <w:name w:val="WW8Num15z3"/>
    <w:rsid w:val="00AE75E4"/>
    <w:rPr>
      <w:rFonts w:ascii="Symbol" w:hAnsi="Symbol" w:cs="Symbol"/>
    </w:rPr>
  </w:style>
  <w:style w:type="character" w:customStyle="1" w:styleId="WW8Num16z0">
    <w:name w:val="WW8Num16z0"/>
    <w:rsid w:val="00AE75E4"/>
    <w:rPr>
      <w:rFonts w:ascii="Times New Roman" w:hAnsi="Times New Roman" w:cs="Times New Roman"/>
    </w:rPr>
  </w:style>
  <w:style w:type="character" w:customStyle="1" w:styleId="WW8Num16z1">
    <w:name w:val="WW8Num16z1"/>
    <w:rsid w:val="00AE75E4"/>
    <w:rPr>
      <w:rFonts w:ascii="Courier New" w:hAnsi="Courier New" w:cs="Courier New"/>
    </w:rPr>
  </w:style>
  <w:style w:type="character" w:customStyle="1" w:styleId="WW8Num16z2">
    <w:name w:val="WW8Num16z2"/>
    <w:rsid w:val="00AE75E4"/>
    <w:rPr>
      <w:rFonts w:ascii="Wingdings" w:hAnsi="Wingdings" w:cs="Wingdings"/>
    </w:rPr>
  </w:style>
  <w:style w:type="character" w:customStyle="1" w:styleId="WW8Num16z3">
    <w:name w:val="WW8Num16z3"/>
    <w:rsid w:val="00AE75E4"/>
    <w:rPr>
      <w:rFonts w:ascii="Symbol" w:hAnsi="Symbol" w:cs="Symbol"/>
    </w:rPr>
  </w:style>
  <w:style w:type="character" w:customStyle="1" w:styleId="WW8Num17z0">
    <w:name w:val="WW8Num17z0"/>
    <w:rsid w:val="00AE75E4"/>
    <w:rPr>
      <w:rFonts w:ascii="Arial" w:eastAsia="Times New Roman" w:hAnsi="Arial" w:cs="Arial"/>
    </w:rPr>
  </w:style>
  <w:style w:type="character" w:customStyle="1" w:styleId="WW8Num17z1">
    <w:name w:val="WW8Num17z1"/>
    <w:rsid w:val="00AE75E4"/>
    <w:rPr>
      <w:rFonts w:cs="Times New Roman"/>
    </w:rPr>
  </w:style>
  <w:style w:type="character" w:customStyle="1" w:styleId="WW8Num18z0">
    <w:name w:val="WW8Num18z0"/>
    <w:rsid w:val="00AE75E4"/>
    <w:rPr>
      <w:rFonts w:ascii="Symbol" w:hAnsi="Symbol" w:cs="Symbol"/>
    </w:rPr>
  </w:style>
  <w:style w:type="character" w:customStyle="1" w:styleId="WW8Num18z1">
    <w:name w:val="WW8Num18z1"/>
    <w:rsid w:val="00AE75E4"/>
    <w:rPr>
      <w:rFonts w:ascii="Courier New" w:hAnsi="Courier New" w:cs="Courier New"/>
    </w:rPr>
  </w:style>
  <w:style w:type="character" w:customStyle="1" w:styleId="WW8Num18z2">
    <w:name w:val="WW8Num18z2"/>
    <w:rsid w:val="00AE75E4"/>
    <w:rPr>
      <w:rFonts w:ascii="Wingdings" w:hAnsi="Wingdings" w:cs="Wingdings"/>
    </w:rPr>
  </w:style>
  <w:style w:type="character" w:customStyle="1" w:styleId="WW8Num19z0">
    <w:name w:val="WW8Num19z0"/>
    <w:rsid w:val="00AE75E4"/>
    <w:rPr>
      <w:rFonts w:ascii="Wingdings" w:hAnsi="Wingdings" w:cs="Wingdings"/>
    </w:rPr>
  </w:style>
  <w:style w:type="character" w:customStyle="1" w:styleId="WW8Num19z1">
    <w:name w:val="WW8Num19z1"/>
    <w:rsid w:val="00AE75E4"/>
    <w:rPr>
      <w:rFonts w:cs="Times New Roman"/>
    </w:rPr>
  </w:style>
  <w:style w:type="character" w:customStyle="1" w:styleId="WW8Num20z0">
    <w:name w:val="WW8Num20z0"/>
    <w:rsid w:val="00AE75E4"/>
    <w:rPr>
      <w:rFonts w:cs="Times New Roman"/>
      <w:b/>
    </w:rPr>
  </w:style>
  <w:style w:type="character" w:customStyle="1" w:styleId="WW8Num20z1">
    <w:name w:val="WW8Num20z1"/>
    <w:rsid w:val="00AE75E4"/>
    <w:rPr>
      <w:rFonts w:cs="Times New Roman"/>
    </w:rPr>
  </w:style>
  <w:style w:type="character" w:customStyle="1" w:styleId="WW8Num21z0">
    <w:name w:val="WW8Num21z0"/>
    <w:rsid w:val="00AE75E4"/>
    <w:rPr>
      <w:rFonts w:ascii="Symbol" w:hAnsi="Symbol" w:cs="Symbol"/>
    </w:rPr>
  </w:style>
  <w:style w:type="character" w:customStyle="1" w:styleId="WW8Num21z1">
    <w:name w:val="WW8Num21z1"/>
    <w:rsid w:val="00AE75E4"/>
    <w:rPr>
      <w:rFonts w:ascii="Courier New" w:hAnsi="Courier New" w:cs="Courier New"/>
    </w:rPr>
  </w:style>
  <w:style w:type="character" w:customStyle="1" w:styleId="WW8Num21z2">
    <w:name w:val="WW8Num21z2"/>
    <w:rsid w:val="00AE75E4"/>
    <w:rPr>
      <w:rFonts w:ascii="Wingdings" w:hAnsi="Wingdings" w:cs="Wingdings"/>
    </w:rPr>
  </w:style>
  <w:style w:type="character" w:customStyle="1" w:styleId="WW8Num23z0">
    <w:name w:val="WW8Num23z0"/>
    <w:rsid w:val="00AE75E4"/>
    <w:rPr>
      <w:rFonts w:ascii="Symbol" w:hAnsi="Symbol" w:cs="Symbol"/>
    </w:rPr>
  </w:style>
  <w:style w:type="character" w:customStyle="1" w:styleId="WW8Num23z1">
    <w:name w:val="WW8Num23z1"/>
    <w:rsid w:val="00AE75E4"/>
    <w:rPr>
      <w:rFonts w:ascii="Courier New" w:hAnsi="Courier New" w:cs="Courier New"/>
    </w:rPr>
  </w:style>
  <w:style w:type="character" w:customStyle="1" w:styleId="WW8Num23z2">
    <w:name w:val="WW8Num23z2"/>
    <w:rsid w:val="00AE75E4"/>
    <w:rPr>
      <w:rFonts w:ascii="Wingdings" w:hAnsi="Wingdings" w:cs="Wingdings"/>
    </w:rPr>
  </w:style>
  <w:style w:type="character" w:customStyle="1" w:styleId="WW8Num24z0">
    <w:name w:val="WW8Num24z0"/>
    <w:rsid w:val="00AE75E4"/>
    <w:rPr>
      <w:rFonts w:ascii="Symbol" w:hAnsi="Symbol" w:cs="Symbol"/>
      <w:color w:val="auto"/>
    </w:rPr>
  </w:style>
  <w:style w:type="character" w:customStyle="1" w:styleId="WW8Num24z1">
    <w:name w:val="WW8Num24z1"/>
    <w:rsid w:val="00AE75E4"/>
    <w:rPr>
      <w:rFonts w:ascii="Courier New" w:hAnsi="Courier New" w:cs="Courier New"/>
    </w:rPr>
  </w:style>
  <w:style w:type="character" w:customStyle="1" w:styleId="WW8Num24z3">
    <w:name w:val="WW8Num24z3"/>
    <w:rsid w:val="00AE75E4"/>
    <w:rPr>
      <w:rFonts w:ascii="Symbol" w:hAnsi="Symbol" w:cs="Symbol"/>
    </w:rPr>
  </w:style>
  <w:style w:type="character" w:customStyle="1" w:styleId="WW8Num25z0">
    <w:name w:val="WW8Num25z0"/>
    <w:rsid w:val="00AE75E4"/>
    <w:rPr>
      <w:rFonts w:ascii="Arial" w:hAnsi="Arial" w:cs="Arial"/>
    </w:rPr>
  </w:style>
  <w:style w:type="character" w:customStyle="1" w:styleId="WW8Num25z1">
    <w:name w:val="WW8Num25z1"/>
    <w:rsid w:val="00AE75E4"/>
    <w:rPr>
      <w:rFonts w:ascii="Courier New" w:hAnsi="Courier New" w:cs="Courier New"/>
    </w:rPr>
  </w:style>
  <w:style w:type="character" w:customStyle="1" w:styleId="WW8Num25z2">
    <w:name w:val="WW8Num25z2"/>
    <w:rsid w:val="00AE75E4"/>
    <w:rPr>
      <w:rFonts w:ascii="Wingdings" w:hAnsi="Wingdings" w:cs="Wingdings"/>
    </w:rPr>
  </w:style>
  <w:style w:type="character" w:customStyle="1" w:styleId="WW8Num25z3">
    <w:name w:val="WW8Num25z3"/>
    <w:rsid w:val="00AE75E4"/>
    <w:rPr>
      <w:rFonts w:ascii="Symbol" w:hAnsi="Symbol" w:cs="Symbol"/>
    </w:rPr>
  </w:style>
  <w:style w:type="character" w:customStyle="1" w:styleId="WW8Num27z0">
    <w:name w:val="WW8Num27z0"/>
    <w:rsid w:val="00AE75E4"/>
    <w:rPr>
      <w:rFonts w:ascii="Wingdings" w:hAnsi="Wingdings" w:cs="Wingdings"/>
    </w:rPr>
  </w:style>
  <w:style w:type="character" w:customStyle="1" w:styleId="WW8Num27z1">
    <w:name w:val="WW8Num27z1"/>
    <w:rsid w:val="00AE75E4"/>
    <w:rPr>
      <w:rFonts w:ascii="Courier New" w:hAnsi="Courier New" w:cs="Courier New"/>
    </w:rPr>
  </w:style>
  <w:style w:type="character" w:customStyle="1" w:styleId="WW8Num27z3">
    <w:name w:val="WW8Num27z3"/>
    <w:rsid w:val="00AE75E4"/>
    <w:rPr>
      <w:rFonts w:ascii="Symbol" w:hAnsi="Symbol" w:cs="Symbol"/>
    </w:rPr>
  </w:style>
  <w:style w:type="character" w:customStyle="1" w:styleId="WW8Num28z0">
    <w:name w:val="WW8Num28z0"/>
    <w:rsid w:val="00AE75E4"/>
    <w:rPr>
      <w:rFonts w:ascii="Symbol" w:hAnsi="Symbol" w:cs="Symbol"/>
    </w:rPr>
  </w:style>
  <w:style w:type="character" w:customStyle="1" w:styleId="WW8Num28z1">
    <w:name w:val="WW8Num28z1"/>
    <w:rsid w:val="00AE75E4"/>
    <w:rPr>
      <w:rFonts w:ascii="Courier New" w:hAnsi="Courier New" w:cs="Courier New"/>
    </w:rPr>
  </w:style>
  <w:style w:type="character" w:customStyle="1" w:styleId="WW8Num28z2">
    <w:name w:val="WW8Num28z2"/>
    <w:rsid w:val="00AE75E4"/>
    <w:rPr>
      <w:rFonts w:ascii="Wingdings" w:hAnsi="Wingdings" w:cs="Wingdings"/>
    </w:rPr>
  </w:style>
  <w:style w:type="character" w:customStyle="1" w:styleId="Carpredefinitoparagrafo1">
    <w:name w:val="Car. predefinito paragrafo1"/>
    <w:rsid w:val="00AE75E4"/>
  </w:style>
  <w:style w:type="character" w:customStyle="1" w:styleId="CorpodeltestoCarattereCarattereCarattereCarattere">
    <w:name w:val="Corpo del testo Carattere Carattere Carattere Carattere"/>
    <w:rsid w:val="00AE75E4"/>
    <w:rPr>
      <w:rFonts w:cs="Times New Roman"/>
      <w:sz w:val="24"/>
      <w:lang w:val="it-IT" w:eastAsia="ar-SA" w:bidi="ar-SA"/>
    </w:rPr>
  </w:style>
  <w:style w:type="character" w:customStyle="1" w:styleId="CommentReference">
    <w:name w:val="Comment Reference"/>
    <w:rsid w:val="00AE75E4"/>
    <w:rPr>
      <w:rFonts w:cs="Times New Roman"/>
      <w:sz w:val="16"/>
      <w:szCs w:val="16"/>
    </w:rPr>
  </w:style>
  <w:style w:type="character" w:customStyle="1" w:styleId="producthead">
    <w:name w:val="producthead"/>
    <w:rsid w:val="00AE75E4"/>
    <w:rPr>
      <w:rFonts w:cs="Times New Roman"/>
    </w:rPr>
  </w:style>
  <w:style w:type="character" w:customStyle="1" w:styleId="productheadblurb">
    <w:name w:val="productheadblurb"/>
    <w:rsid w:val="00AE75E4"/>
    <w:rPr>
      <w:rFonts w:cs="Times New Roman"/>
    </w:rPr>
  </w:style>
  <w:style w:type="character" w:customStyle="1" w:styleId="Caratteredellanota">
    <w:name w:val="Carattere della nota"/>
    <w:rsid w:val="00AE75E4"/>
    <w:rPr>
      <w:rFonts w:cs="Times New Roman"/>
      <w:vertAlign w:val="superscript"/>
    </w:rPr>
  </w:style>
  <w:style w:type="character" w:customStyle="1" w:styleId="Punti">
    <w:name w:val="Punti"/>
    <w:rsid w:val="00AE75E4"/>
    <w:rPr>
      <w:rFonts w:ascii="OpenSymbol" w:eastAsia="OpenSymbol" w:hAnsi="OpenSymbol" w:cs="OpenSymbol"/>
    </w:rPr>
  </w:style>
  <w:style w:type="paragraph" w:customStyle="1" w:styleId="Intestazione1">
    <w:name w:val="Intestazione1"/>
    <w:basedOn w:val="Normale"/>
    <w:next w:val="Corpotesto"/>
    <w:rsid w:val="00AE75E4"/>
    <w:pPr>
      <w:keepNext/>
      <w:widowControl w:val="0"/>
      <w:suppressAutoHyphens/>
      <w:spacing w:before="240" w:line="360" w:lineRule="atLeast"/>
      <w:ind w:left="431" w:hanging="431"/>
    </w:pPr>
    <w:rPr>
      <w:rFonts w:ascii="Arial" w:eastAsia="Microsoft YaHei" w:hAnsi="Arial" w:cs="Mangal"/>
      <w:sz w:val="28"/>
      <w:szCs w:val="28"/>
      <w:lang w:eastAsia="ar-SA"/>
    </w:rPr>
  </w:style>
  <w:style w:type="paragraph" w:styleId="Elenco">
    <w:name w:val="List"/>
    <w:basedOn w:val="Corpotesto"/>
    <w:rsid w:val="00AE75E4"/>
    <w:pPr>
      <w:suppressAutoHyphens/>
      <w:spacing w:before="80" w:after="80" w:line="320" w:lineRule="exact"/>
      <w:ind w:left="1701"/>
    </w:pPr>
    <w:rPr>
      <w:rFonts w:ascii="Arial" w:hAnsi="Arial" w:cs="Mangal"/>
      <w:sz w:val="24"/>
      <w:lang w:eastAsia="ar-SA"/>
    </w:rPr>
  </w:style>
  <w:style w:type="paragraph" w:customStyle="1" w:styleId="Didascalia1">
    <w:name w:val="Didascalia1"/>
    <w:basedOn w:val="Normale"/>
    <w:rsid w:val="00AE75E4"/>
    <w:pPr>
      <w:widowControl w:val="0"/>
      <w:suppressLineNumbers/>
      <w:suppressAutoHyphens/>
      <w:spacing w:line="360" w:lineRule="atLeast"/>
      <w:ind w:left="431" w:hanging="431"/>
    </w:pPr>
    <w:rPr>
      <w:rFonts w:ascii="Arial" w:hAnsi="Arial" w:cs="Mangal"/>
      <w:i/>
      <w:iCs/>
      <w:sz w:val="24"/>
      <w:szCs w:val="24"/>
      <w:lang w:eastAsia="ar-SA"/>
    </w:rPr>
  </w:style>
  <w:style w:type="paragraph" w:customStyle="1" w:styleId="Indice">
    <w:name w:val="Indice"/>
    <w:basedOn w:val="Normale"/>
    <w:rsid w:val="00AE75E4"/>
    <w:pPr>
      <w:widowControl w:val="0"/>
      <w:suppressLineNumbers/>
      <w:suppressAutoHyphens/>
      <w:spacing w:before="0" w:after="180" w:line="360" w:lineRule="atLeast"/>
      <w:ind w:left="431" w:hanging="431"/>
    </w:pPr>
    <w:rPr>
      <w:rFonts w:ascii="Arial" w:hAnsi="Arial" w:cs="Mangal"/>
      <w:sz w:val="22"/>
      <w:lang w:eastAsia="ar-SA"/>
    </w:rPr>
  </w:style>
  <w:style w:type="paragraph" w:customStyle="1" w:styleId="Rientronormale1">
    <w:name w:val="Rientro normale1"/>
    <w:basedOn w:val="Normale"/>
    <w:rsid w:val="00AE75E4"/>
    <w:pPr>
      <w:widowControl w:val="0"/>
      <w:suppressAutoHyphens/>
      <w:spacing w:before="0" w:after="180" w:line="360" w:lineRule="atLeast"/>
      <w:ind w:left="708"/>
    </w:pPr>
    <w:rPr>
      <w:rFonts w:ascii="Arial" w:hAnsi="Arial"/>
      <w:sz w:val="22"/>
      <w:lang w:eastAsia="ar-SA"/>
    </w:rPr>
  </w:style>
  <w:style w:type="paragraph" w:customStyle="1" w:styleId="titolo0">
    <w:name w:val="titolo"/>
    <w:basedOn w:val="Normale"/>
    <w:rsid w:val="00AE75E4"/>
    <w:pPr>
      <w:widowControl w:val="0"/>
      <w:tabs>
        <w:tab w:val="left" w:pos="3119"/>
        <w:tab w:val="left" w:pos="4678"/>
        <w:tab w:val="left" w:pos="4962"/>
      </w:tabs>
      <w:suppressAutoHyphens/>
      <w:spacing w:before="0" w:after="1200" w:line="360" w:lineRule="atLeast"/>
      <w:ind w:left="357" w:hanging="357"/>
      <w:jc w:val="center"/>
    </w:pPr>
    <w:rPr>
      <w:rFonts w:ascii="Arial" w:hAnsi="Arial"/>
      <w:b/>
      <w:i/>
      <w:sz w:val="22"/>
      <w:lang w:eastAsia="ar-SA"/>
    </w:rPr>
  </w:style>
  <w:style w:type="paragraph" w:customStyle="1" w:styleId="pidipag">
    <w:name w:val="piè di pag"/>
    <w:basedOn w:val="Pidipagina"/>
    <w:rsid w:val="00AE75E4"/>
    <w:pPr>
      <w:widowControl w:val="0"/>
      <w:tabs>
        <w:tab w:val="clear" w:pos="4819"/>
        <w:tab w:val="clear" w:pos="9638"/>
        <w:tab w:val="right" w:leader="underscore" w:pos="8789"/>
      </w:tabs>
      <w:suppressAutoHyphens/>
      <w:spacing w:before="0" w:after="180" w:line="360" w:lineRule="atLeast"/>
      <w:ind w:left="431" w:hanging="431"/>
    </w:pPr>
    <w:rPr>
      <w:rFonts w:ascii="Arial" w:hAnsi="Arial"/>
      <w:i/>
      <w:sz w:val="22"/>
      <w:lang w:eastAsia="ar-SA"/>
    </w:rPr>
  </w:style>
  <w:style w:type="paragraph" w:customStyle="1" w:styleId="bulletdouble">
    <w:name w:val="bullet double"/>
    <w:basedOn w:val="Corpotesto"/>
    <w:rsid w:val="00AE75E4"/>
    <w:pPr>
      <w:numPr>
        <w:numId w:val="3"/>
      </w:numPr>
      <w:suppressAutoHyphens/>
      <w:spacing w:before="80" w:after="80" w:line="320" w:lineRule="exact"/>
    </w:pPr>
    <w:rPr>
      <w:rFonts w:ascii="Arial" w:hAnsi="Arial"/>
      <w:sz w:val="24"/>
      <w:lang w:eastAsia="ar-SA"/>
    </w:rPr>
  </w:style>
  <w:style w:type="paragraph" w:customStyle="1" w:styleId="Corpodeltesto21">
    <w:name w:val="Corpo del testo 21"/>
    <w:basedOn w:val="Normale"/>
    <w:rsid w:val="00AE75E4"/>
    <w:pPr>
      <w:widowControl w:val="0"/>
      <w:suppressAutoHyphens/>
      <w:spacing w:before="0" w:line="480" w:lineRule="auto"/>
      <w:ind w:left="431" w:hanging="431"/>
    </w:pPr>
    <w:rPr>
      <w:rFonts w:ascii="Arial" w:hAnsi="Arial"/>
      <w:sz w:val="22"/>
      <w:lang w:eastAsia="ar-SA"/>
    </w:rPr>
  </w:style>
  <w:style w:type="paragraph" w:customStyle="1" w:styleId="Testofumetto1">
    <w:name w:val="Testo fumetto1"/>
    <w:basedOn w:val="Normale"/>
    <w:rsid w:val="00AE75E4"/>
    <w:pPr>
      <w:widowControl w:val="0"/>
      <w:suppressAutoHyphens/>
      <w:spacing w:before="0" w:after="180" w:line="360" w:lineRule="atLeast"/>
      <w:ind w:left="431" w:hanging="431"/>
    </w:pPr>
    <w:rPr>
      <w:rFonts w:ascii="Tahoma" w:hAnsi="Tahoma" w:cs="Tahoma"/>
      <w:sz w:val="16"/>
      <w:szCs w:val="16"/>
      <w:lang w:eastAsia="ar-SA"/>
    </w:rPr>
  </w:style>
  <w:style w:type="paragraph" w:customStyle="1" w:styleId="Primorientrocorpodeltesto1">
    <w:name w:val="Primo rientro corpo del testo1"/>
    <w:basedOn w:val="Corpotesto"/>
    <w:rsid w:val="00AE75E4"/>
    <w:pPr>
      <w:suppressAutoHyphens/>
      <w:spacing w:before="0"/>
      <w:ind w:firstLine="284"/>
    </w:pPr>
    <w:rPr>
      <w:rFonts w:ascii="Book Antiqua" w:hAnsi="Book Antiqua" w:cs="Book Antiqua"/>
      <w:sz w:val="24"/>
      <w:lang w:eastAsia="ar-SA"/>
    </w:rPr>
  </w:style>
  <w:style w:type="paragraph" w:customStyle="1" w:styleId="Rientrocorpodeltesto21">
    <w:name w:val="Rientro corpo del testo 21"/>
    <w:basedOn w:val="Normale"/>
    <w:rsid w:val="00AE75E4"/>
    <w:pPr>
      <w:widowControl w:val="0"/>
      <w:tabs>
        <w:tab w:val="left" w:pos="360"/>
        <w:tab w:val="left" w:pos="720"/>
      </w:tabs>
      <w:suppressAutoHyphens/>
      <w:spacing w:before="0" w:after="180" w:line="240" w:lineRule="exact"/>
      <w:ind w:left="720"/>
    </w:pPr>
    <w:rPr>
      <w:rFonts w:ascii="Arial" w:hAnsi="Arial"/>
      <w:sz w:val="22"/>
      <w:lang w:eastAsia="ar-SA"/>
    </w:rPr>
  </w:style>
  <w:style w:type="paragraph" w:customStyle="1" w:styleId="CommentText">
    <w:name w:val="Comment Text"/>
    <w:basedOn w:val="Normale"/>
    <w:rsid w:val="00AE75E4"/>
    <w:pPr>
      <w:widowControl w:val="0"/>
      <w:suppressAutoHyphens/>
      <w:spacing w:before="0" w:after="180" w:line="360" w:lineRule="atLeast"/>
      <w:ind w:left="431" w:hanging="431"/>
    </w:pPr>
    <w:rPr>
      <w:rFonts w:ascii="Arial" w:hAnsi="Arial"/>
      <w:lang w:eastAsia="ar-SA"/>
    </w:rPr>
  </w:style>
  <w:style w:type="paragraph" w:customStyle="1" w:styleId="Testonormale1">
    <w:name w:val="Testo normale1"/>
    <w:basedOn w:val="Normale"/>
    <w:rsid w:val="00AE75E4"/>
    <w:pPr>
      <w:widowControl w:val="0"/>
      <w:suppressAutoHyphens/>
      <w:spacing w:before="0" w:after="180" w:line="360" w:lineRule="atLeast"/>
      <w:ind w:left="431" w:hanging="431"/>
      <w:jc w:val="left"/>
    </w:pPr>
    <w:rPr>
      <w:rFonts w:ascii="Courier New" w:hAnsi="Courier New" w:cs="Courier New"/>
      <w:lang w:eastAsia="ar-SA"/>
    </w:rPr>
  </w:style>
  <w:style w:type="paragraph" w:customStyle="1" w:styleId="Bullet1">
    <w:name w:val="Bullet1"/>
    <w:basedOn w:val="Normale"/>
    <w:rsid w:val="00AE75E4"/>
    <w:pPr>
      <w:tabs>
        <w:tab w:val="num" w:pos="926"/>
      </w:tabs>
      <w:suppressAutoHyphens/>
      <w:spacing w:before="0" w:after="180" w:line="360" w:lineRule="atLeast"/>
      <w:ind w:left="926" w:hanging="360"/>
      <w:jc w:val="left"/>
    </w:pPr>
    <w:rPr>
      <w:rFonts w:ascii="Arial" w:hAnsi="Arial"/>
      <w:sz w:val="24"/>
      <w:szCs w:val="24"/>
      <w:lang w:eastAsia="ar-SA"/>
    </w:rPr>
  </w:style>
  <w:style w:type="paragraph" w:customStyle="1" w:styleId="Corpodeltesto31">
    <w:name w:val="Corpo del testo 31"/>
    <w:basedOn w:val="Normale"/>
    <w:rsid w:val="00AE75E4"/>
    <w:pPr>
      <w:tabs>
        <w:tab w:val="left" w:pos="1134"/>
      </w:tabs>
      <w:suppressAutoHyphens/>
      <w:spacing w:before="0" w:after="180" w:line="560" w:lineRule="atLeast"/>
      <w:ind w:right="-1"/>
    </w:pPr>
    <w:rPr>
      <w:rFonts w:ascii="Arial" w:hAnsi="Arial"/>
      <w:sz w:val="22"/>
      <w:lang w:eastAsia="ar-SA"/>
    </w:rPr>
  </w:style>
  <w:style w:type="paragraph" w:customStyle="1" w:styleId="punti1">
    <w:name w:val="punti1"/>
    <w:basedOn w:val="Normale"/>
    <w:rsid w:val="00AE75E4"/>
    <w:pPr>
      <w:widowControl w:val="0"/>
      <w:tabs>
        <w:tab w:val="left" w:pos="360"/>
        <w:tab w:val="left" w:pos="1069"/>
      </w:tabs>
      <w:suppressAutoHyphens/>
      <w:spacing w:before="0" w:after="180" w:line="360" w:lineRule="atLeast"/>
      <w:ind w:left="1069" w:right="5" w:hanging="360"/>
      <w:textAlignment w:val="baseline"/>
    </w:pPr>
    <w:rPr>
      <w:rFonts w:ascii="Arial" w:hAnsi="Arial"/>
      <w:color w:val="000000"/>
      <w:sz w:val="24"/>
      <w:szCs w:val="24"/>
      <w:lang w:eastAsia="ar-SA"/>
    </w:rPr>
  </w:style>
  <w:style w:type="paragraph" w:customStyle="1" w:styleId="CarattereCarattere2Carattere">
    <w:name w:val="Carattere Carattere2 Carattere"/>
    <w:basedOn w:val="Normale"/>
    <w:rsid w:val="00AE75E4"/>
    <w:pPr>
      <w:tabs>
        <w:tab w:val="num" w:pos="643"/>
        <w:tab w:val="left" w:pos="1283"/>
      </w:tabs>
      <w:suppressAutoHyphens/>
      <w:spacing w:before="60" w:after="60" w:line="360" w:lineRule="atLeast"/>
      <w:ind w:left="643" w:hanging="360"/>
      <w:jc w:val="left"/>
    </w:pPr>
    <w:rPr>
      <w:rFonts w:ascii="Arial" w:hAnsi="Arial"/>
      <w:lang w:val="en-US" w:eastAsia="ar-SA"/>
    </w:rPr>
  </w:style>
  <w:style w:type="paragraph" w:customStyle="1" w:styleId="NormaleWeb1">
    <w:name w:val="Normale (Web)1"/>
    <w:basedOn w:val="Normale"/>
    <w:rsid w:val="00AE75E4"/>
    <w:pPr>
      <w:suppressAutoHyphens/>
      <w:spacing w:before="280" w:after="280" w:line="360" w:lineRule="atLeast"/>
      <w:ind w:left="431" w:hanging="431"/>
      <w:jc w:val="left"/>
    </w:pPr>
    <w:rPr>
      <w:rFonts w:ascii="Arial" w:hAnsi="Arial"/>
      <w:sz w:val="24"/>
      <w:szCs w:val="24"/>
      <w:lang w:eastAsia="ar-SA"/>
    </w:rPr>
  </w:style>
  <w:style w:type="paragraph" w:customStyle="1" w:styleId="msolistparagraph0">
    <w:name w:val="msolistparagraph"/>
    <w:basedOn w:val="Normale"/>
    <w:rsid w:val="00AE75E4"/>
    <w:pPr>
      <w:suppressAutoHyphens/>
      <w:spacing w:before="0" w:after="180" w:line="360" w:lineRule="atLeast"/>
      <w:ind w:left="720"/>
      <w:jc w:val="left"/>
    </w:pPr>
    <w:rPr>
      <w:rFonts w:cs="Calibri"/>
      <w:sz w:val="22"/>
      <w:szCs w:val="22"/>
      <w:lang w:eastAsia="ar-SA"/>
    </w:rPr>
  </w:style>
  <w:style w:type="paragraph" w:customStyle="1" w:styleId="Mappadocumento1">
    <w:name w:val="Mappa documento1"/>
    <w:basedOn w:val="Normale"/>
    <w:rsid w:val="00AE75E4"/>
    <w:pPr>
      <w:widowControl w:val="0"/>
      <w:shd w:val="clear" w:color="auto" w:fill="000080"/>
      <w:suppressAutoHyphens/>
      <w:spacing w:before="0" w:after="180" w:line="360" w:lineRule="atLeast"/>
      <w:ind w:left="431" w:hanging="431"/>
    </w:pPr>
    <w:rPr>
      <w:rFonts w:ascii="Tahoma" w:hAnsi="Tahoma" w:cs="Tahoma"/>
      <w:sz w:val="22"/>
      <w:lang w:eastAsia="ar-SA"/>
    </w:rPr>
  </w:style>
  <w:style w:type="paragraph" w:customStyle="1" w:styleId="Indice10">
    <w:name w:val="Indice 10"/>
    <w:basedOn w:val="Indice"/>
    <w:rsid w:val="00AE75E4"/>
    <w:pPr>
      <w:tabs>
        <w:tab w:val="right" w:leader="dot" w:pos="7091"/>
      </w:tabs>
      <w:ind w:left="2547" w:firstLine="0"/>
    </w:pPr>
  </w:style>
  <w:style w:type="paragraph" w:customStyle="1" w:styleId="Contenutotabella">
    <w:name w:val="Contenuto tabella"/>
    <w:basedOn w:val="Normale"/>
    <w:rsid w:val="00AE75E4"/>
    <w:pPr>
      <w:widowControl w:val="0"/>
      <w:suppressLineNumbers/>
      <w:suppressAutoHyphens/>
      <w:spacing w:before="0" w:after="180" w:line="360" w:lineRule="atLeast"/>
      <w:ind w:left="431" w:hanging="431"/>
    </w:pPr>
    <w:rPr>
      <w:rFonts w:ascii="Arial" w:hAnsi="Arial"/>
      <w:sz w:val="22"/>
      <w:lang w:eastAsia="ar-SA"/>
    </w:rPr>
  </w:style>
  <w:style w:type="paragraph" w:customStyle="1" w:styleId="Intestazionetabella">
    <w:name w:val="Intestazione tabella"/>
    <w:basedOn w:val="Contenutotabella"/>
    <w:rsid w:val="00AE75E4"/>
    <w:pPr>
      <w:jc w:val="center"/>
    </w:pPr>
    <w:rPr>
      <w:b/>
      <w:bCs/>
    </w:rPr>
  </w:style>
  <w:style w:type="paragraph" w:customStyle="1" w:styleId="Numeroelenco1">
    <w:name w:val="Numero elenco1"/>
    <w:basedOn w:val="Normale"/>
    <w:rsid w:val="00AE75E4"/>
    <w:pPr>
      <w:widowControl w:val="0"/>
      <w:tabs>
        <w:tab w:val="num" w:pos="643"/>
      </w:tabs>
      <w:suppressAutoHyphens/>
      <w:spacing w:before="0" w:after="180" w:line="360" w:lineRule="atLeast"/>
      <w:ind w:left="643" w:hanging="360"/>
    </w:pPr>
    <w:rPr>
      <w:rFonts w:ascii="Arial" w:hAnsi="Arial"/>
      <w:sz w:val="22"/>
      <w:lang w:val="x-none" w:eastAsia="ar-SA"/>
    </w:rPr>
  </w:style>
  <w:style w:type="paragraph" w:customStyle="1" w:styleId="CorpotestoCarattere2Carattere1">
    <w:name w:val="Corpo testo Carattere2 Carattere1"/>
    <w:basedOn w:val="Corpotesto"/>
    <w:link w:val="CorpotestoCarattere2Carattere1Carattere"/>
    <w:rsid w:val="00AE75E4"/>
    <w:pPr>
      <w:autoSpaceDE w:val="0"/>
      <w:autoSpaceDN w:val="0"/>
      <w:spacing w:before="240" w:after="0"/>
      <w:ind w:left="907"/>
    </w:pPr>
    <w:rPr>
      <w:rFonts w:ascii="Arial" w:hAnsi="Arial"/>
      <w:sz w:val="24"/>
      <w:szCs w:val="24"/>
      <w:lang w:val="x-none" w:eastAsia="x-none"/>
    </w:rPr>
  </w:style>
  <w:style w:type="character" w:customStyle="1" w:styleId="CorpotestoCarattere2Carattere1Carattere">
    <w:name w:val="Corpo testo Carattere2 Carattere1 Carattere"/>
    <w:link w:val="CorpotestoCarattere2Carattere1"/>
    <w:rsid w:val="00AE75E4"/>
    <w:rPr>
      <w:rFonts w:ascii="Arial" w:hAnsi="Arial"/>
      <w:sz w:val="24"/>
      <w:szCs w:val="24"/>
      <w:lang w:val="x-none" w:eastAsia="x-none"/>
    </w:rPr>
  </w:style>
  <w:style w:type="paragraph" w:customStyle="1" w:styleId="Titolospecifica">
    <w:name w:val="Titolo specifica"/>
    <w:basedOn w:val="Normale"/>
    <w:rsid w:val="00AE75E4"/>
    <w:pPr>
      <w:autoSpaceDE w:val="0"/>
      <w:autoSpaceDN w:val="0"/>
      <w:spacing w:before="3360" w:after="1200" w:line="360" w:lineRule="atLeast"/>
      <w:ind w:left="431" w:hanging="431"/>
      <w:jc w:val="center"/>
    </w:pPr>
    <w:rPr>
      <w:rFonts w:ascii="Arial" w:hAnsi="Arial"/>
      <w:b/>
      <w:bCs/>
      <w:i/>
      <w:iCs/>
      <w:caps/>
      <w:szCs w:val="24"/>
    </w:rPr>
  </w:style>
  <w:style w:type="paragraph" w:customStyle="1" w:styleId="Corpotesto1">
    <w:name w:val="Corpo testo1"/>
    <w:basedOn w:val="Corpotesto"/>
    <w:link w:val="CorpotestoCarattere1"/>
    <w:rsid w:val="00AE75E4"/>
    <w:pPr>
      <w:autoSpaceDE w:val="0"/>
      <w:autoSpaceDN w:val="0"/>
      <w:spacing w:before="240" w:after="0"/>
      <w:ind w:left="907"/>
    </w:pPr>
    <w:rPr>
      <w:rFonts w:ascii="Arial" w:hAnsi="Arial"/>
      <w:sz w:val="22"/>
      <w:szCs w:val="24"/>
      <w:lang w:val="x-none" w:eastAsia="x-none"/>
    </w:rPr>
  </w:style>
  <w:style w:type="character" w:customStyle="1" w:styleId="CorpotestoCarattere1">
    <w:name w:val="Corpo testo Carattere1"/>
    <w:link w:val="Corpotesto1"/>
    <w:rsid w:val="00AE75E4"/>
    <w:rPr>
      <w:rFonts w:ascii="Arial" w:hAnsi="Arial"/>
      <w:sz w:val="22"/>
      <w:szCs w:val="24"/>
      <w:lang w:val="x-none" w:eastAsia="x-none"/>
    </w:rPr>
  </w:style>
  <w:style w:type="character" w:customStyle="1" w:styleId="Titolo1Carattere">
    <w:name w:val="Titolo 1 Carattere"/>
    <w:aliases w:val="toc 1 Carattere,Titolo 1 (3E) Carattere,StileMessaggioDiPostaElettronica11 Carattere,TOC 11 Carattere,TOC 111 Carattere,TOC 12 Carattere,Capitolo Carattere,1.Titolo 1 Carattere,1 ghost Carattere,g Carattere,SAHeading 1 Carattere"/>
    <w:link w:val="Titolo1"/>
    <w:uiPriority w:val="9"/>
    <w:rsid w:val="005A2F5B"/>
    <w:rPr>
      <w:rFonts w:asciiTheme="minorHAnsi" w:hAnsiTheme="minorHAnsi" w:cstheme="minorHAnsi"/>
      <w:b/>
      <w:bCs/>
      <w:caps/>
      <w:kern w:val="32"/>
    </w:rPr>
  </w:style>
  <w:style w:type="paragraph" w:customStyle="1" w:styleId="NumPagIndice">
    <w:name w:val="Num. Pag. Indice"/>
    <w:basedOn w:val="Normale"/>
    <w:rsid w:val="00AE75E4"/>
    <w:pPr>
      <w:autoSpaceDE w:val="0"/>
      <w:autoSpaceDN w:val="0"/>
      <w:spacing w:before="0" w:after="240"/>
      <w:jc w:val="right"/>
    </w:pPr>
    <w:rPr>
      <w:rFonts w:ascii="Arial" w:hAnsi="Arial"/>
      <w:sz w:val="26"/>
      <w:szCs w:val="26"/>
    </w:rPr>
  </w:style>
  <w:style w:type="paragraph" w:styleId="Indice1">
    <w:name w:val="index 1"/>
    <w:basedOn w:val="Normale"/>
    <w:next w:val="Normale"/>
    <w:autoRedefine/>
    <w:semiHidden/>
    <w:rsid w:val="00AE75E4"/>
    <w:pPr>
      <w:tabs>
        <w:tab w:val="right" w:leader="dot" w:pos="4034"/>
      </w:tabs>
      <w:autoSpaceDE w:val="0"/>
      <w:autoSpaceDN w:val="0"/>
      <w:spacing w:before="0" w:after="0"/>
      <w:ind w:left="240" w:hanging="240"/>
      <w:jc w:val="left"/>
    </w:pPr>
    <w:rPr>
      <w:rFonts w:ascii="Arial" w:hAnsi="Arial"/>
    </w:rPr>
  </w:style>
  <w:style w:type="paragraph" w:customStyle="1" w:styleId="Corpotestoamargine">
    <w:name w:val="Corpo testo a margine"/>
    <w:basedOn w:val="Corpotesto1"/>
    <w:link w:val="CorpotestoamargineCarattere"/>
    <w:rsid w:val="00AE75E4"/>
    <w:pPr>
      <w:ind w:left="0"/>
    </w:pPr>
  </w:style>
  <w:style w:type="character" w:customStyle="1" w:styleId="CorpotestoamargineCarattere">
    <w:name w:val="Corpo testo a margine Carattere"/>
    <w:link w:val="Corpotestoamargine"/>
    <w:rsid w:val="00AE75E4"/>
    <w:rPr>
      <w:rFonts w:ascii="Arial" w:hAnsi="Arial"/>
      <w:sz w:val="22"/>
      <w:szCs w:val="24"/>
      <w:lang w:val="x-none" w:eastAsia="x-none"/>
    </w:rPr>
  </w:style>
  <w:style w:type="paragraph" w:styleId="Indice2">
    <w:name w:val="index 2"/>
    <w:basedOn w:val="Normale"/>
    <w:next w:val="Normale"/>
    <w:autoRedefine/>
    <w:semiHidden/>
    <w:rsid w:val="00AE75E4"/>
    <w:pPr>
      <w:tabs>
        <w:tab w:val="right" w:leader="dot" w:pos="4034"/>
      </w:tabs>
      <w:autoSpaceDE w:val="0"/>
      <w:autoSpaceDN w:val="0"/>
      <w:spacing w:before="0" w:after="0"/>
      <w:ind w:left="480" w:hanging="240"/>
      <w:jc w:val="left"/>
    </w:pPr>
    <w:rPr>
      <w:rFonts w:ascii="Arial" w:hAnsi="Arial"/>
    </w:rPr>
  </w:style>
  <w:style w:type="paragraph" w:styleId="Indice3">
    <w:name w:val="index 3"/>
    <w:basedOn w:val="Normale"/>
    <w:next w:val="Normale"/>
    <w:autoRedefine/>
    <w:semiHidden/>
    <w:rsid w:val="00AE75E4"/>
    <w:pPr>
      <w:tabs>
        <w:tab w:val="right" w:leader="dot" w:pos="4034"/>
      </w:tabs>
      <w:autoSpaceDE w:val="0"/>
      <w:autoSpaceDN w:val="0"/>
      <w:spacing w:before="0" w:after="0"/>
      <w:ind w:left="720" w:hanging="240"/>
      <w:jc w:val="left"/>
    </w:pPr>
    <w:rPr>
      <w:rFonts w:ascii="Arial" w:hAnsi="Arial"/>
    </w:rPr>
  </w:style>
  <w:style w:type="paragraph" w:styleId="Indice4">
    <w:name w:val="index 4"/>
    <w:basedOn w:val="Normale"/>
    <w:next w:val="Normale"/>
    <w:autoRedefine/>
    <w:semiHidden/>
    <w:rsid w:val="00AE75E4"/>
    <w:pPr>
      <w:tabs>
        <w:tab w:val="right" w:leader="dot" w:pos="4034"/>
      </w:tabs>
      <w:autoSpaceDE w:val="0"/>
      <w:autoSpaceDN w:val="0"/>
      <w:spacing w:before="0" w:after="0"/>
      <w:ind w:left="960" w:hanging="240"/>
      <w:jc w:val="left"/>
    </w:pPr>
    <w:rPr>
      <w:rFonts w:ascii="Arial" w:hAnsi="Arial"/>
    </w:rPr>
  </w:style>
  <w:style w:type="paragraph" w:styleId="Indice5">
    <w:name w:val="index 5"/>
    <w:basedOn w:val="Normale"/>
    <w:next w:val="Normale"/>
    <w:autoRedefine/>
    <w:semiHidden/>
    <w:rsid w:val="00AE75E4"/>
    <w:pPr>
      <w:tabs>
        <w:tab w:val="right" w:leader="dot" w:pos="4034"/>
      </w:tabs>
      <w:autoSpaceDE w:val="0"/>
      <w:autoSpaceDN w:val="0"/>
      <w:spacing w:before="0" w:after="0"/>
      <w:ind w:left="1200" w:hanging="240"/>
      <w:jc w:val="left"/>
    </w:pPr>
    <w:rPr>
      <w:rFonts w:ascii="Arial" w:hAnsi="Arial"/>
    </w:rPr>
  </w:style>
  <w:style w:type="paragraph" w:styleId="Indice6">
    <w:name w:val="index 6"/>
    <w:basedOn w:val="Normale"/>
    <w:next w:val="Normale"/>
    <w:autoRedefine/>
    <w:semiHidden/>
    <w:rsid w:val="00AE75E4"/>
    <w:pPr>
      <w:tabs>
        <w:tab w:val="right" w:leader="dot" w:pos="4034"/>
      </w:tabs>
      <w:autoSpaceDE w:val="0"/>
      <w:autoSpaceDN w:val="0"/>
      <w:spacing w:before="0" w:after="0"/>
      <w:ind w:left="1440" w:hanging="240"/>
      <w:jc w:val="left"/>
    </w:pPr>
    <w:rPr>
      <w:rFonts w:ascii="Arial" w:hAnsi="Arial"/>
    </w:rPr>
  </w:style>
  <w:style w:type="paragraph" w:styleId="Indice7">
    <w:name w:val="index 7"/>
    <w:basedOn w:val="Normale"/>
    <w:next w:val="Normale"/>
    <w:autoRedefine/>
    <w:semiHidden/>
    <w:rsid w:val="00AE75E4"/>
    <w:pPr>
      <w:tabs>
        <w:tab w:val="right" w:leader="dot" w:pos="4034"/>
      </w:tabs>
      <w:autoSpaceDE w:val="0"/>
      <w:autoSpaceDN w:val="0"/>
      <w:spacing w:before="0" w:after="0"/>
      <w:ind w:left="1680" w:hanging="240"/>
      <w:jc w:val="left"/>
    </w:pPr>
    <w:rPr>
      <w:rFonts w:ascii="Arial" w:hAnsi="Arial"/>
    </w:rPr>
  </w:style>
  <w:style w:type="paragraph" w:styleId="Indice8">
    <w:name w:val="index 8"/>
    <w:basedOn w:val="Normale"/>
    <w:next w:val="Normale"/>
    <w:autoRedefine/>
    <w:semiHidden/>
    <w:rsid w:val="00AE75E4"/>
    <w:pPr>
      <w:tabs>
        <w:tab w:val="right" w:leader="dot" w:pos="4034"/>
      </w:tabs>
      <w:autoSpaceDE w:val="0"/>
      <w:autoSpaceDN w:val="0"/>
      <w:spacing w:before="0" w:after="0"/>
      <w:ind w:left="1920" w:hanging="240"/>
      <w:jc w:val="left"/>
    </w:pPr>
    <w:rPr>
      <w:rFonts w:ascii="Arial" w:hAnsi="Arial"/>
    </w:rPr>
  </w:style>
  <w:style w:type="paragraph" w:styleId="Indice9">
    <w:name w:val="index 9"/>
    <w:basedOn w:val="Normale"/>
    <w:next w:val="Normale"/>
    <w:autoRedefine/>
    <w:semiHidden/>
    <w:rsid w:val="00AE75E4"/>
    <w:pPr>
      <w:tabs>
        <w:tab w:val="right" w:leader="dot" w:pos="4034"/>
      </w:tabs>
      <w:autoSpaceDE w:val="0"/>
      <w:autoSpaceDN w:val="0"/>
      <w:spacing w:before="0" w:after="0"/>
      <w:ind w:left="2160" w:hanging="240"/>
      <w:jc w:val="left"/>
    </w:pPr>
    <w:rPr>
      <w:rFonts w:ascii="Arial" w:hAnsi="Arial"/>
    </w:rPr>
  </w:style>
  <w:style w:type="paragraph" w:styleId="Titoloindice">
    <w:name w:val="index heading"/>
    <w:basedOn w:val="Normale"/>
    <w:next w:val="Indice1"/>
    <w:semiHidden/>
    <w:rsid w:val="00AE75E4"/>
    <w:pPr>
      <w:autoSpaceDE w:val="0"/>
      <w:autoSpaceDN w:val="0"/>
      <w:jc w:val="left"/>
    </w:pPr>
    <w:rPr>
      <w:rFonts w:ascii="Arial" w:hAnsi="Arial"/>
      <w:b/>
      <w:bCs/>
      <w:i/>
      <w:iCs/>
    </w:rPr>
  </w:style>
  <w:style w:type="paragraph" w:customStyle="1" w:styleId="Testoindice">
    <w:name w:val="Testo indice"/>
    <w:basedOn w:val="Sommario1"/>
    <w:rsid w:val="00AE75E4"/>
    <w:pPr>
      <w:tabs>
        <w:tab w:val="right" w:pos="8788"/>
      </w:tabs>
      <w:autoSpaceDE w:val="0"/>
      <w:autoSpaceDN w:val="0"/>
      <w:spacing w:after="240" w:line="360" w:lineRule="auto"/>
    </w:pPr>
    <w:rPr>
      <w:rFonts w:ascii="Arial" w:hAnsi="Arial"/>
      <w:sz w:val="22"/>
    </w:rPr>
  </w:style>
  <w:style w:type="paragraph" w:customStyle="1" w:styleId="Trattino0">
    <w:name w:val="Trattino"/>
    <w:basedOn w:val="Corpotesto1"/>
    <w:link w:val="TrattinoCarattere"/>
    <w:uiPriority w:val="99"/>
    <w:qFormat/>
    <w:rsid w:val="00AE75E4"/>
    <w:pPr>
      <w:spacing w:before="120"/>
      <w:ind w:left="0"/>
    </w:pPr>
  </w:style>
  <w:style w:type="character" w:customStyle="1" w:styleId="TrattinoCarattere">
    <w:name w:val="Trattino Carattere"/>
    <w:link w:val="Trattino0"/>
    <w:uiPriority w:val="99"/>
    <w:rsid w:val="00AE75E4"/>
    <w:rPr>
      <w:rFonts w:ascii="Arial" w:hAnsi="Arial"/>
      <w:sz w:val="22"/>
      <w:szCs w:val="24"/>
      <w:lang w:val="x-none" w:eastAsia="x-none"/>
    </w:rPr>
  </w:style>
  <w:style w:type="paragraph" w:customStyle="1" w:styleId="Puntino">
    <w:name w:val="Puntino"/>
    <w:basedOn w:val="Corpotesto1"/>
    <w:link w:val="PuntinoCarattere"/>
    <w:rsid w:val="00AE75E4"/>
    <w:pPr>
      <w:numPr>
        <w:numId w:val="21"/>
      </w:numPr>
      <w:spacing w:before="120"/>
    </w:pPr>
  </w:style>
  <w:style w:type="character" w:customStyle="1" w:styleId="PuntinoCarattere">
    <w:name w:val="Puntino Carattere"/>
    <w:link w:val="Puntino"/>
    <w:rsid w:val="00AE75E4"/>
    <w:rPr>
      <w:rFonts w:ascii="Arial" w:hAnsi="Arial"/>
      <w:sz w:val="22"/>
      <w:szCs w:val="24"/>
      <w:lang w:val="x-none" w:eastAsia="x-none"/>
    </w:rPr>
  </w:style>
  <w:style w:type="paragraph" w:customStyle="1" w:styleId="Rombo">
    <w:name w:val="Rombo"/>
    <w:basedOn w:val="Corpotesto1"/>
    <w:rsid w:val="00AE75E4"/>
    <w:pPr>
      <w:numPr>
        <w:numId w:val="22"/>
      </w:numPr>
      <w:tabs>
        <w:tab w:val="clear" w:pos="1982"/>
        <w:tab w:val="num" w:pos="360"/>
        <w:tab w:val="num" w:pos="1283"/>
      </w:tabs>
      <w:spacing w:before="120"/>
      <w:ind w:left="1283" w:hanging="432"/>
    </w:pPr>
  </w:style>
  <w:style w:type="paragraph" w:customStyle="1" w:styleId="Paragrafolettere">
    <w:name w:val="Paragrafo lettere"/>
    <w:basedOn w:val="Corpotesto1"/>
    <w:rsid w:val="00AE75E4"/>
    <w:pPr>
      <w:numPr>
        <w:numId w:val="23"/>
      </w:numPr>
      <w:tabs>
        <w:tab w:val="clear" w:pos="1624"/>
        <w:tab w:val="num" w:pos="360"/>
      </w:tabs>
      <w:ind w:left="360" w:hanging="360"/>
    </w:pPr>
  </w:style>
  <w:style w:type="paragraph" w:customStyle="1" w:styleId="Trattinorientrato">
    <w:name w:val="Trattino rientrato"/>
    <w:basedOn w:val="Corpotesto1"/>
    <w:link w:val="TrattinorientratoCarattere"/>
    <w:rsid w:val="00AE75E4"/>
    <w:pPr>
      <w:numPr>
        <w:numId w:val="25"/>
      </w:numPr>
      <w:spacing w:before="120"/>
      <w:ind w:left="1621" w:hanging="357"/>
    </w:pPr>
  </w:style>
  <w:style w:type="character" w:customStyle="1" w:styleId="TrattinorientratoCarattere">
    <w:name w:val="Trattino rientrato Carattere"/>
    <w:link w:val="Trattinorientrato"/>
    <w:rsid w:val="00AE75E4"/>
    <w:rPr>
      <w:rFonts w:ascii="Arial" w:hAnsi="Arial"/>
      <w:sz w:val="22"/>
      <w:szCs w:val="24"/>
      <w:lang w:val="x-none" w:eastAsia="x-none"/>
    </w:rPr>
  </w:style>
  <w:style w:type="paragraph" w:customStyle="1" w:styleId="Corpotestotrattino">
    <w:name w:val="Corpo testo trattino"/>
    <w:basedOn w:val="Corpotesto1"/>
    <w:link w:val="CorpotestotrattinoCarattereCarattere"/>
    <w:rsid w:val="00AE75E4"/>
    <w:pPr>
      <w:spacing w:before="120"/>
      <w:ind w:left="1264"/>
    </w:pPr>
  </w:style>
  <w:style w:type="character" w:customStyle="1" w:styleId="CorpotestotrattinoCarattereCarattere">
    <w:name w:val="Corpo testo trattino Carattere Carattere"/>
    <w:link w:val="Corpotestotrattino"/>
    <w:rsid w:val="00AE75E4"/>
    <w:rPr>
      <w:rFonts w:ascii="Arial" w:hAnsi="Arial"/>
      <w:sz w:val="22"/>
      <w:szCs w:val="24"/>
      <w:lang w:val="x-none" w:eastAsia="x-none"/>
    </w:rPr>
  </w:style>
  <w:style w:type="paragraph" w:customStyle="1" w:styleId="Corpotestopuntino">
    <w:name w:val="Corpo testo puntino"/>
    <w:basedOn w:val="Corpotestotrattino"/>
    <w:rsid w:val="00AE75E4"/>
    <w:pPr>
      <w:ind w:left="1622"/>
    </w:pPr>
  </w:style>
  <w:style w:type="paragraph" w:customStyle="1" w:styleId="Corpotestorombo">
    <w:name w:val="Corpo testo rombo"/>
    <w:basedOn w:val="Corpotesto1"/>
    <w:rsid w:val="00AE75E4"/>
    <w:pPr>
      <w:spacing w:before="120"/>
      <w:ind w:left="1979"/>
    </w:pPr>
  </w:style>
  <w:style w:type="paragraph" w:customStyle="1" w:styleId="Premessa-Introduzione">
    <w:name w:val="Premessa-Introduzione"/>
    <w:basedOn w:val="Corpotestoamargine"/>
    <w:next w:val="Corpotestoamargine"/>
    <w:rsid w:val="00AE75E4"/>
    <w:pPr>
      <w:keepNext/>
      <w:pageBreakBefore/>
      <w:spacing w:before="0" w:after="120"/>
    </w:pPr>
    <w:rPr>
      <w:b/>
      <w:bCs/>
      <w:caps/>
    </w:rPr>
  </w:style>
  <w:style w:type="paragraph" w:customStyle="1" w:styleId="Paragrafonumerato123">
    <w:name w:val="Paragrafo numerato 1. 2. 3...."/>
    <w:basedOn w:val="Corpotesto1"/>
    <w:rsid w:val="00AE75E4"/>
    <w:pPr>
      <w:numPr>
        <w:numId w:val="24"/>
      </w:numPr>
      <w:tabs>
        <w:tab w:val="clear" w:pos="1267"/>
        <w:tab w:val="num" w:pos="720"/>
      </w:tabs>
      <w:ind w:left="720" w:hanging="360"/>
    </w:pPr>
  </w:style>
  <w:style w:type="paragraph" w:customStyle="1" w:styleId="Corpotestoparagrafonumerato">
    <w:name w:val="Corpo testo paragrafo numerato"/>
    <w:basedOn w:val="Corpotestotrattino"/>
    <w:rsid w:val="00AE75E4"/>
  </w:style>
  <w:style w:type="paragraph" w:customStyle="1" w:styleId="Puntinorientrato">
    <w:name w:val="Puntino rientrato"/>
    <w:basedOn w:val="Corpotesto1"/>
    <w:rsid w:val="00AE75E4"/>
    <w:pPr>
      <w:numPr>
        <w:numId w:val="26"/>
      </w:numPr>
      <w:tabs>
        <w:tab w:val="clear" w:pos="1982"/>
        <w:tab w:val="num" w:pos="720"/>
      </w:tabs>
      <w:spacing w:before="120"/>
      <w:ind w:left="720" w:hanging="360"/>
    </w:pPr>
  </w:style>
  <w:style w:type="paragraph" w:customStyle="1" w:styleId="Trattinoamargine">
    <w:name w:val="Trattino a margine"/>
    <w:basedOn w:val="Corpotestoamargine"/>
    <w:rsid w:val="00AE75E4"/>
    <w:pPr>
      <w:numPr>
        <w:numId w:val="27"/>
      </w:numPr>
      <w:tabs>
        <w:tab w:val="clear" w:pos="360"/>
        <w:tab w:val="num" w:pos="720"/>
      </w:tabs>
      <w:ind w:left="720" w:hanging="360"/>
    </w:pPr>
  </w:style>
  <w:style w:type="paragraph" w:customStyle="1" w:styleId="CorpotestoCarattereCarattere">
    <w:name w:val="Corpo testo Carattere Carattere"/>
    <w:basedOn w:val="Normale"/>
    <w:link w:val="CorpotestoCarattereCarattereCarattere"/>
    <w:rsid w:val="00AE75E4"/>
    <w:pPr>
      <w:spacing w:before="240" w:after="0"/>
      <w:ind w:left="907"/>
    </w:pPr>
    <w:rPr>
      <w:rFonts w:ascii="Arial" w:hAnsi="Arial"/>
      <w:sz w:val="24"/>
      <w:lang w:val="x-none" w:eastAsia="x-none"/>
    </w:rPr>
  </w:style>
  <w:style w:type="character" w:customStyle="1" w:styleId="CorpotestoCarattereCarattereCarattere">
    <w:name w:val="Corpo testo Carattere Carattere Carattere"/>
    <w:link w:val="CorpotestoCarattereCarattere"/>
    <w:rsid w:val="00AE75E4"/>
    <w:rPr>
      <w:rFonts w:ascii="Arial" w:hAnsi="Arial"/>
      <w:sz w:val="24"/>
      <w:lang w:val="x-none" w:eastAsia="x-none"/>
    </w:rPr>
  </w:style>
  <w:style w:type="character" w:customStyle="1" w:styleId="SoggettocommentoCarattere">
    <w:name w:val="Soggetto commento Carattere"/>
    <w:link w:val="Soggettocommento"/>
    <w:uiPriority w:val="99"/>
    <w:semiHidden/>
    <w:rsid w:val="00AE75E4"/>
    <w:rPr>
      <w:rFonts w:ascii="Calibri" w:hAnsi="Calibri"/>
      <w:b/>
      <w:bCs/>
    </w:rPr>
  </w:style>
  <w:style w:type="paragraph" w:customStyle="1" w:styleId="Corpotestotitoli">
    <w:name w:val="Corpo testo titoli"/>
    <w:basedOn w:val="Corpotesto1"/>
    <w:uiPriority w:val="99"/>
    <w:rsid w:val="00AE75E4"/>
    <w:pPr>
      <w:autoSpaceDE/>
      <w:autoSpaceDN/>
      <w:ind w:left="794"/>
    </w:pPr>
    <w:rPr>
      <w:szCs w:val="20"/>
    </w:rPr>
  </w:style>
  <w:style w:type="paragraph" w:customStyle="1" w:styleId="corpotestopuntino0">
    <w:name w:val="corpotestopuntino"/>
    <w:basedOn w:val="Normale"/>
    <w:rsid w:val="00AE75E4"/>
    <w:pPr>
      <w:autoSpaceDE w:val="0"/>
      <w:autoSpaceDN w:val="0"/>
      <w:spacing w:after="0"/>
      <w:ind w:left="1622"/>
    </w:pPr>
    <w:rPr>
      <w:rFonts w:ascii="Arial" w:hAnsi="Arial"/>
      <w:sz w:val="24"/>
      <w:szCs w:val="24"/>
    </w:rPr>
  </w:style>
  <w:style w:type="paragraph" w:customStyle="1" w:styleId="GridLevel">
    <w:name w:val="Grid Level"/>
    <w:basedOn w:val="Normale"/>
    <w:rsid w:val="00AE75E4"/>
    <w:pPr>
      <w:widowControl w:val="0"/>
      <w:suppressAutoHyphens/>
      <w:spacing w:before="0" w:after="0"/>
      <w:jc w:val="center"/>
    </w:pPr>
    <w:rPr>
      <w:rFonts w:ascii="Arial Narrow" w:eastAsia="Lucida Sans Unicode" w:hAnsi="Arial Narrow"/>
      <w:b/>
      <w:szCs w:val="24"/>
    </w:rPr>
  </w:style>
  <w:style w:type="paragraph" w:customStyle="1" w:styleId="GridCompetency1">
    <w:name w:val="Grid Competency 1"/>
    <w:basedOn w:val="Normale"/>
    <w:next w:val="GridCompetency2"/>
    <w:rsid w:val="00AE75E4"/>
    <w:pPr>
      <w:widowControl w:val="0"/>
      <w:suppressAutoHyphens/>
      <w:spacing w:before="0" w:after="0"/>
      <w:jc w:val="center"/>
    </w:pPr>
    <w:rPr>
      <w:rFonts w:ascii="Arial Narrow" w:eastAsia="Lucida Sans Unicode" w:hAnsi="Arial Narrow"/>
      <w:caps/>
      <w:szCs w:val="24"/>
    </w:rPr>
  </w:style>
  <w:style w:type="paragraph" w:customStyle="1" w:styleId="GridCompetency2">
    <w:name w:val="Grid Competency 2"/>
    <w:basedOn w:val="Normale"/>
    <w:next w:val="GridDescription"/>
    <w:rsid w:val="00AE75E4"/>
    <w:pPr>
      <w:widowControl w:val="0"/>
      <w:suppressAutoHyphens/>
      <w:spacing w:before="0" w:after="0"/>
      <w:jc w:val="center"/>
    </w:pPr>
    <w:rPr>
      <w:rFonts w:ascii="Arial Narrow" w:eastAsia="Lucida Sans Unicode" w:hAnsi="Arial Narrow"/>
      <w:sz w:val="18"/>
      <w:szCs w:val="24"/>
    </w:rPr>
  </w:style>
  <w:style w:type="paragraph" w:customStyle="1" w:styleId="GridDescription">
    <w:name w:val="Grid Description"/>
    <w:basedOn w:val="Normale"/>
    <w:rsid w:val="00AE75E4"/>
    <w:pPr>
      <w:widowControl w:val="0"/>
      <w:suppressAutoHyphens/>
      <w:spacing w:before="0" w:after="0"/>
      <w:jc w:val="left"/>
    </w:pPr>
    <w:rPr>
      <w:rFonts w:ascii="Arial Narrow" w:eastAsia="Lucida Sans Unicode" w:hAnsi="Arial Narrow"/>
      <w:sz w:val="16"/>
      <w:szCs w:val="24"/>
    </w:rPr>
  </w:style>
  <w:style w:type="paragraph" w:customStyle="1" w:styleId="titoloallegato">
    <w:name w:val="titolo allegato"/>
    <w:basedOn w:val="Titolo3"/>
    <w:next w:val="Titolo3"/>
    <w:rsid w:val="00AE75E4"/>
    <w:pPr>
      <w:keepLines w:val="0"/>
      <w:autoSpaceDE w:val="0"/>
      <w:autoSpaceDN w:val="0"/>
      <w:spacing w:before="3720" w:after="60"/>
      <w:ind w:left="0" w:firstLine="0"/>
      <w:jc w:val="center"/>
    </w:pPr>
    <w:rPr>
      <w:rFonts w:ascii="Arial" w:hAnsi="Arial"/>
      <w:bCs w:val="0"/>
      <w:iCs/>
      <w:smallCaps/>
      <w:sz w:val="22"/>
      <w:lang w:val="en-GB"/>
    </w:rPr>
  </w:style>
  <w:style w:type="table" w:styleId="Tabellaacolori2">
    <w:name w:val="Table Colorful 2"/>
    <w:basedOn w:val="Tabellanormale"/>
    <w:rsid w:val="00AE75E4"/>
    <w:pPr>
      <w:autoSpaceDE w:val="0"/>
      <w:autoSpaceDN w:val="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asemplice2">
    <w:name w:val="Table Simple 2"/>
    <w:basedOn w:val="Tabellanormale"/>
    <w:rsid w:val="00AE75E4"/>
    <w:pPr>
      <w:autoSpaceDE w:val="0"/>
      <w:autoSpaceDN w:val="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DNVbullet1">
    <w:name w:val="DNV_bullet1"/>
    <w:basedOn w:val="Normale"/>
    <w:rsid w:val="00AE75E4"/>
    <w:pPr>
      <w:tabs>
        <w:tab w:val="num" w:pos="720"/>
      </w:tabs>
      <w:spacing w:before="360" w:after="0"/>
      <w:ind w:left="360"/>
      <w:jc w:val="left"/>
    </w:pPr>
    <w:rPr>
      <w:rFonts w:ascii="Verdana" w:hAnsi="Verdana"/>
      <w:bCs/>
      <w:color w:val="000080"/>
      <w:sz w:val="32"/>
      <w:szCs w:val="24"/>
      <w:lang w:val="en-GB"/>
    </w:rPr>
  </w:style>
  <w:style w:type="paragraph" w:customStyle="1" w:styleId="Stilebase">
    <w:name w:val="Stile base"/>
    <w:basedOn w:val="Corpotesto1"/>
    <w:link w:val="StilebaseCarattere"/>
    <w:rsid w:val="00AE75E4"/>
    <w:pPr>
      <w:ind w:left="0"/>
    </w:pPr>
    <w:rPr>
      <w:szCs w:val="22"/>
    </w:rPr>
  </w:style>
  <w:style w:type="character" w:customStyle="1" w:styleId="StilebaseCarattere">
    <w:name w:val="Stile base Carattere"/>
    <w:link w:val="Stilebase"/>
    <w:rsid w:val="00AE75E4"/>
    <w:rPr>
      <w:rFonts w:ascii="Arial" w:hAnsi="Arial"/>
      <w:sz w:val="22"/>
      <w:szCs w:val="22"/>
      <w:lang w:val="x-none" w:eastAsia="x-none"/>
    </w:rPr>
  </w:style>
  <w:style w:type="paragraph" w:styleId="Testonormale">
    <w:name w:val="Plain Text"/>
    <w:basedOn w:val="Normale"/>
    <w:link w:val="TestonormaleCarattere"/>
    <w:uiPriority w:val="99"/>
    <w:semiHidden/>
    <w:unhideWhenUsed/>
    <w:rsid w:val="00AE75E4"/>
    <w:pPr>
      <w:spacing w:before="0" w:after="0"/>
      <w:jc w:val="left"/>
    </w:pPr>
    <w:rPr>
      <w:rFonts w:eastAsia="Calibri"/>
      <w:sz w:val="22"/>
      <w:szCs w:val="21"/>
      <w:lang w:val="x-none" w:eastAsia="en-US"/>
    </w:rPr>
  </w:style>
  <w:style w:type="character" w:customStyle="1" w:styleId="TestonormaleCarattere">
    <w:name w:val="Testo normale Carattere"/>
    <w:basedOn w:val="Carpredefinitoparagrafo"/>
    <w:link w:val="Testonormale"/>
    <w:uiPriority w:val="99"/>
    <w:semiHidden/>
    <w:rsid w:val="00AE75E4"/>
    <w:rPr>
      <w:rFonts w:ascii="Calibri" w:eastAsia="Calibri" w:hAnsi="Calibri"/>
      <w:sz w:val="22"/>
      <w:szCs w:val="21"/>
      <w:lang w:val="x-none" w:eastAsia="en-US"/>
    </w:rPr>
  </w:style>
  <w:style w:type="character" w:customStyle="1" w:styleId="Corpodeltesto3Carattere">
    <w:name w:val="Corpo del testo 3 Carattere"/>
    <w:link w:val="Corpodeltesto3"/>
    <w:rsid w:val="00AE75E4"/>
    <w:rPr>
      <w:rFonts w:ascii="Calibri" w:hAnsi="Calibri"/>
      <w:sz w:val="16"/>
    </w:rPr>
  </w:style>
  <w:style w:type="paragraph" w:customStyle="1" w:styleId="Paragrafonumeri">
    <w:name w:val="Paragrafo numeri"/>
    <w:basedOn w:val="Normale"/>
    <w:rsid w:val="00AE75E4"/>
    <w:pPr>
      <w:spacing w:before="0" w:after="0" w:line="568" w:lineRule="exact"/>
      <w:ind w:left="454" w:hanging="454"/>
    </w:pPr>
    <w:rPr>
      <w:rFonts w:ascii="Arial" w:eastAsia="Calibri" w:hAnsi="Arial"/>
      <w:sz w:val="26"/>
      <w:szCs w:val="26"/>
    </w:rPr>
  </w:style>
  <w:style w:type="paragraph" w:customStyle="1" w:styleId="Oggetto">
    <w:name w:val="Oggetto"/>
    <w:basedOn w:val="Normale"/>
    <w:rsid w:val="00AE75E4"/>
    <w:pPr>
      <w:spacing w:before="0" w:after="0" w:line="300" w:lineRule="auto"/>
    </w:pPr>
    <w:rPr>
      <w:b/>
      <w:bCs/>
    </w:rPr>
  </w:style>
  <w:style w:type="character" w:customStyle="1" w:styleId="Titolo6Carattere">
    <w:name w:val="Titolo 6 Carattere"/>
    <w:aliases w:val="sub-dash Carattere,sd Carattere,5 Carattere,H6 Carattere,Ref Heading 3 Carattere,rh3 Carattere,h6 Carattere,Third Subheading Carattere,Ref Heading 31 Carattere,rh31 Carattere,Ref Heading 32 Carattere,rh32 Carattere,h61 Carattere"/>
    <w:link w:val="Titolo6"/>
    <w:rsid w:val="00AE75E4"/>
    <w:rPr>
      <w:rFonts w:ascii="Calibri" w:hAnsi="Calibri"/>
      <w:b/>
    </w:rPr>
  </w:style>
  <w:style w:type="character" w:customStyle="1" w:styleId="Titolo7Carattere">
    <w:name w:val="Titolo 7 Carattere"/>
    <w:aliases w:val="ITT t7 Carattere,PA Appendix Major Carattere,Figure Carattere"/>
    <w:link w:val="Titolo7"/>
    <w:rsid w:val="00AE75E4"/>
    <w:rPr>
      <w:rFonts w:ascii="Calibri" w:hAnsi="Calibri"/>
    </w:rPr>
  </w:style>
  <w:style w:type="character" w:customStyle="1" w:styleId="Titolo8Carattere">
    <w:name w:val="Titolo 8 Carattere"/>
    <w:aliases w:val="ITT t8 Carattere,PA Appendix Minor Carattere"/>
    <w:link w:val="Titolo8"/>
    <w:rsid w:val="00AE75E4"/>
    <w:rPr>
      <w:rFonts w:ascii="Calibri" w:hAnsi="Calibri"/>
      <w:b/>
    </w:rPr>
  </w:style>
  <w:style w:type="character" w:customStyle="1" w:styleId="Titolo9Carattere">
    <w:name w:val="Titolo 9 Carattere"/>
    <w:aliases w:val="Appendix Carattere,ITT t9 Carattere,App Heading Carattere"/>
    <w:link w:val="Titolo9"/>
    <w:rsid w:val="00AE75E4"/>
    <w:rPr>
      <w:rFonts w:ascii="Arial" w:hAnsi="Arial" w:cs="Arial"/>
      <w:sz w:val="22"/>
      <w:szCs w:val="22"/>
    </w:rPr>
  </w:style>
  <w:style w:type="character" w:customStyle="1" w:styleId="Corpodeltesto2Carattere">
    <w:name w:val="Corpo del testo 2 Carattere"/>
    <w:link w:val="Corpodeltesto2"/>
    <w:uiPriority w:val="99"/>
    <w:rsid w:val="00AE75E4"/>
    <w:rPr>
      <w:rFonts w:ascii="Calibri" w:hAnsi="Calibri"/>
      <w:u w:val="single"/>
    </w:rPr>
  </w:style>
  <w:style w:type="character" w:customStyle="1" w:styleId="TitolettoCarattere">
    <w:name w:val="Titoletto Carattere"/>
    <w:link w:val="Titoletto"/>
    <w:locked/>
    <w:rsid w:val="00AE75E4"/>
    <w:rPr>
      <w:rFonts w:ascii="Century Gothic" w:hAnsi="Century Gothic"/>
      <w:b/>
      <w:sz w:val="24"/>
      <w:shd w:val="solid" w:color="F2F2F2" w:fill="auto"/>
    </w:rPr>
  </w:style>
  <w:style w:type="paragraph" w:customStyle="1" w:styleId="Titoletto">
    <w:name w:val="Titoletto"/>
    <w:basedOn w:val="Corpotesto"/>
    <w:link w:val="TitolettoCarattere"/>
    <w:rsid w:val="00AE75E4"/>
    <w:pPr>
      <w:shd w:val="solid" w:color="F2F2F2" w:fill="auto"/>
      <w:spacing w:before="180" w:after="240"/>
      <w:jc w:val="left"/>
    </w:pPr>
    <w:rPr>
      <w:rFonts w:ascii="Century Gothic" w:hAnsi="Century Gothic"/>
      <w:b/>
      <w:sz w:val="24"/>
    </w:rPr>
  </w:style>
  <w:style w:type="character" w:customStyle="1" w:styleId="NumeroelencoCarattere">
    <w:name w:val="Numero elenco Carattere"/>
    <w:link w:val="Numeroelenco"/>
    <w:rsid w:val="00AE75E4"/>
    <w:rPr>
      <w:rFonts w:ascii="Calibri" w:hAnsi="Calibri"/>
    </w:rPr>
  </w:style>
  <w:style w:type="paragraph" w:customStyle="1" w:styleId="punto1lettera">
    <w:name w:val="punto 1 lettera"/>
    <w:basedOn w:val="Normale"/>
    <w:autoRedefine/>
    <w:uiPriority w:val="99"/>
    <w:rsid w:val="00A25FFF"/>
    <w:pPr>
      <w:numPr>
        <w:numId w:val="28"/>
      </w:numPr>
      <w:spacing w:before="0" w:after="0"/>
    </w:pPr>
    <w:rPr>
      <w:rFonts w:ascii="Comic Sans MS" w:hAnsi="Comic Sans MS" w:cs="Comic Sans MS"/>
    </w:rPr>
  </w:style>
  <w:style w:type="paragraph" w:customStyle="1" w:styleId="Lista">
    <w:name w:val="Lista"/>
    <w:basedOn w:val="Normale"/>
    <w:rsid w:val="007146B8"/>
    <w:pPr>
      <w:spacing w:after="0"/>
      <w:ind w:left="709"/>
    </w:pPr>
    <w:rPr>
      <w:rFonts w:ascii="Times New Roman" w:hAnsi="Times New Roman"/>
      <w:sz w:val="24"/>
    </w:rPr>
  </w:style>
  <w:style w:type="paragraph" w:customStyle="1" w:styleId="BodyText21">
    <w:name w:val="Body Text 21"/>
    <w:basedOn w:val="Normale"/>
    <w:rsid w:val="00B360A1"/>
    <w:pPr>
      <w:spacing w:before="0" w:after="0"/>
    </w:pPr>
    <w:rPr>
      <w:rFonts w:ascii="Times New Roman" w:hAnsi="Times New Roman"/>
      <w:sz w:val="24"/>
      <w:szCs w:val="24"/>
    </w:rPr>
  </w:style>
  <w:style w:type="character" w:customStyle="1" w:styleId="longtext">
    <w:name w:val="long_text"/>
    <w:rsid w:val="002E1FF0"/>
    <w:rPr>
      <w:rFonts w:ascii="Times New Roman" w:hAnsi="Times New Roman" w:cs="Times New Roman"/>
    </w:rPr>
  </w:style>
  <w:style w:type="paragraph" w:customStyle="1" w:styleId="testonormale0">
    <w:name w:val="testo normale"/>
    <w:basedOn w:val="Testocommento"/>
    <w:link w:val="testonormaleCarattere0"/>
    <w:qFormat/>
    <w:rsid w:val="009A4482"/>
    <w:pPr>
      <w:widowControl w:val="0"/>
      <w:spacing w:before="80" w:after="80" w:line="276" w:lineRule="auto"/>
    </w:pPr>
    <w:rPr>
      <w:rFonts w:asciiTheme="minorHAnsi" w:hAnsiTheme="minorHAnsi" w:cs="Calibri"/>
      <w:bCs/>
      <w:iCs/>
    </w:rPr>
  </w:style>
  <w:style w:type="character" w:customStyle="1" w:styleId="testonormaleCarattere0">
    <w:name w:val="testo normale Carattere"/>
    <w:basedOn w:val="TestocommentoCarattere"/>
    <w:link w:val="testonormale0"/>
    <w:rsid w:val="009A4482"/>
    <w:rPr>
      <w:rFonts w:asciiTheme="minorHAnsi" w:hAnsiTheme="minorHAnsi" w:cs="Calibri"/>
      <w:bCs/>
      <w:iCs/>
    </w:rPr>
  </w:style>
  <w:style w:type="paragraph" w:customStyle="1" w:styleId="elenconormale">
    <w:name w:val="elenco normale"/>
    <w:basedOn w:val="testonormale0"/>
    <w:link w:val="elenconormaleCarattere"/>
    <w:rsid w:val="009A4482"/>
    <w:pPr>
      <w:ind w:left="357" w:hanging="357"/>
    </w:pPr>
    <w:rPr>
      <w:rFonts w:eastAsia="Calibri"/>
    </w:rPr>
  </w:style>
  <w:style w:type="character" w:customStyle="1" w:styleId="elenconormaleCarattere">
    <w:name w:val="elenco normale Carattere"/>
    <w:basedOn w:val="testonormaleCarattere0"/>
    <w:link w:val="elenconormale"/>
    <w:rsid w:val="009A4482"/>
    <w:rPr>
      <w:rFonts w:asciiTheme="minorHAnsi" w:eastAsia="Calibri" w:hAnsiTheme="minorHAnsi" w:cs="Calibri"/>
      <w:bCs/>
      <w:iCs/>
    </w:rPr>
  </w:style>
  <w:style w:type="paragraph" w:customStyle="1" w:styleId="elenconormale2">
    <w:name w:val="elenco normale 2"/>
    <w:basedOn w:val="elenconormale"/>
    <w:link w:val="elenconormale2Carattere"/>
    <w:qFormat/>
    <w:rsid w:val="005D7875"/>
    <w:pPr>
      <w:numPr>
        <w:numId w:val="30"/>
      </w:numPr>
    </w:pPr>
    <w:rPr>
      <w:lang w:val="en-US"/>
    </w:rPr>
  </w:style>
  <w:style w:type="character" w:customStyle="1" w:styleId="elenconormale2Carattere">
    <w:name w:val="elenco normale 2 Carattere"/>
    <w:basedOn w:val="elenconormaleCarattere"/>
    <w:link w:val="elenconormale2"/>
    <w:rsid w:val="005D7875"/>
    <w:rPr>
      <w:rFonts w:asciiTheme="minorHAnsi" w:eastAsia="Calibri" w:hAnsiTheme="minorHAnsi" w:cs="Calibri"/>
      <w:bCs/>
      <w:iCs/>
      <w:lang w:val="en-US"/>
    </w:rPr>
  </w:style>
  <w:style w:type="paragraph" w:customStyle="1" w:styleId="ElencoBullet01Tondo">
    <w:name w:val="Elenco.Bullet01.Tondo"/>
    <w:basedOn w:val="Normale"/>
    <w:link w:val="ElencoBullet01TondoCarattere"/>
    <w:qFormat/>
    <w:rsid w:val="002B079D"/>
    <w:pPr>
      <w:spacing w:before="0" w:after="0" w:line="276" w:lineRule="auto"/>
      <w:ind w:left="720" w:hanging="360"/>
    </w:pPr>
  </w:style>
  <w:style w:type="character" w:customStyle="1" w:styleId="ElencoBullet01TondoCarattere">
    <w:name w:val="Elenco.Bullet01.Tondo Carattere"/>
    <w:link w:val="ElencoBullet01Tondo"/>
    <w:rsid w:val="002B079D"/>
    <w:rPr>
      <w:rFonts w:ascii="Calibri" w:hAnsi="Calibri"/>
    </w:rPr>
  </w:style>
  <w:style w:type="paragraph" w:customStyle="1" w:styleId="Testoparagrafo">
    <w:name w:val="Testo paragrafo"/>
    <w:basedOn w:val="Normale"/>
    <w:link w:val="TestoparagrafoCarattere"/>
    <w:qFormat/>
    <w:rsid w:val="002B079D"/>
    <w:pPr>
      <w:spacing w:before="0" w:line="276" w:lineRule="auto"/>
    </w:pPr>
    <w:rPr>
      <w:rFonts w:asciiTheme="minorHAnsi" w:hAnsiTheme="minorHAnsi"/>
    </w:rPr>
  </w:style>
  <w:style w:type="character" w:customStyle="1" w:styleId="TestoparagrafoCarattere">
    <w:name w:val="Testo paragrafo Carattere"/>
    <w:basedOn w:val="Carpredefinitoparagrafo"/>
    <w:link w:val="Testoparagrafo"/>
    <w:rsid w:val="002B079D"/>
    <w:rPr>
      <w:rFonts w:asciiTheme="minorHAnsi" w:hAnsiTheme="minorHAnsi"/>
    </w:rPr>
  </w:style>
  <w:style w:type="table" w:styleId="Tabellagriglia4-colore3">
    <w:name w:val="Grid Table 4 Accent 3"/>
    <w:basedOn w:val="Tabellanormale"/>
    <w:uiPriority w:val="49"/>
    <w:rsid w:val="0061401D"/>
    <w:rPr>
      <w:rFonts w:eastAsia="PMingLiU"/>
      <w:sz w:val="22"/>
      <w:szCs w:val="22"/>
      <w:lang w:val="en-US"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ellaelenco3-colore1">
    <w:name w:val="List Table 3 Accent 1"/>
    <w:basedOn w:val="Tabellanormale"/>
    <w:uiPriority w:val="48"/>
    <w:rsid w:val="003F630A"/>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Tabellagriglia4-colore1">
    <w:name w:val="Grid Table 4 Accent 1"/>
    <w:basedOn w:val="Tabellanormale"/>
    <w:uiPriority w:val="49"/>
    <w:rsid w:val="003F630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paragrafoCarattere">
    <w:name w:val="paragrafo Carattere"/>
    <w:link w:val="paragrafo"/>
    <w:rsid w:val="00BF0437"/>
    <w:rPr>
      <w:rFonts w:ascii="Century Schoolbook" w:hAnsi="Century Schoolbook"/>
      <w:sz w:val="22"/>
    </w:rPr>
  </w:style>
  <w:style w:type="paragraph" w:customStyle="1" w:styleId="ElencoBullet02Quadro">
    <w:name w:val="Elenco.Bullet02.Quadro"/>
    <w:basedOn w:val="ElencoBullet01Tondo"/>
    <w:link w:val="ElencoBullet02QuadroCarattere"/>
    <w:qFormat/>
    <w:rsid w:val="005C6A39"/>
    <w:pPr>
      <w:ind w:left="1440"/>
    </w:pPr>
    <w:rPr>
      <w:rFonts w:ascii="Trebuchet MS" w:hAnsi="Trebuchet MS"/>
    </w:rPr>
  </w:style>
  <w:style w:type="paragraph" w:customStyle="1" w:styleId="ElencoBullet03Vuoto">
    <w:name w:val="Elenco.Bullet03.Vuoto"/>
    <w:basedOn w:val="elenconormale2"/>
    <w:link w:val="ElencoBullet03VuotoCarattere"/>
    <w:qFormat/>
    <w:rsid w:val="001347EB"/>
  </w:style>
  <w:style w:type="character" w:customStyle="1" w:styleId="ElencoBullet02QuadroCarattere">
    <w:name w:val="Elenco.Bullet02.Quadro Carattere"/>
    <w:basedOn w:val="ElencoBullet01TondoCarattere"/>
    <w:link w:val="ElencoBullet02Quadro"/>
    <w:rsid w:val="005C6A39"/>
    <w:rPr>
      <w:rFonts w:ascii="Trebuchet MS" w:hAnsi="Trebuchet MS"/>
    </w:rPr>
  </w:style>
  <w:style w:type="paragraph" w:customStyle="1" w:styleId="ElencoBullet04Tratto">
    <w:name w:val="Elenco.Bullet04.Tratto"/>
    <w:basedOn w:val="ElencoBullet03Vuoto"/>
    <w:qFormat/>
    <w:rsid w:val="005C6A39"/>
    <w:pPr>
      <w:tabs>
        <w:tab w:val="num" w:pos="360"/>
      </w:tabs>
      <w:ind w:left="1701"/>
    </w:pPr>
  </w:style>
  <w:style w:type="paragraph" w:customStyle="1" w:styleId="Normal1">
    <w:name w:val="Normal 1"/>
    <w:basedOn w:val="Normale"/>
    <w:link w:val="Normal1Carattere"/>
    <w:uiPriority w:val="99"/>
    <w:rsid w:val="006A4575"/>
    <w:pPr>
      <w:jc w:val="left"/>
    </w:pPr>
    <w:rPr>
      <w:rFonts w:ascii="Arial" w:hAnsi="Arial"/>
      <w:sz w:val="24"/>
      <w:lang w:val="en-US" w:eastAsia="en-US"/>
    </w:rPr>
  </w:style>
  <w:style w:type="character" w:customStyle="1" w:styleId="Normal1Carattere">
    <w:name w:val="Normal 1 Carattere"/>
    <w:basedOn w:val="Carpredefinitoparagrafo"/>
    <w:link w:val="Normal1"/>
    <w:uiPriority w:val="99"/>
    <w:rsid w:val="006A4575"/>
    <w:rPr>
      <w:rFonts w:ascii="Arial" w:hAnsi="Arial"/>
      <w:sz w:val="24"/>
      <w:lang w:val="en-US" w:eastAsia="en-US"/>
    </w:rPr>
  </w:style>
  <w:style w:type="paragraph" w:customStyle="1" w:styleId="paragraph">
    <w:name w:val="paragraph"/>
    <w:basedOn w:val="Normale"/>
    <w:rsid w:val="00335A1B"/>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Carpredefinitoparagrafo"/>
    <w:rsid w:val="00335A1B"/>
  </w:style>
  <w:style w:type="character" w:customStyle="1" w:styleId="eop">
    <w:name w:val="eop"/>
    <w:basedOn w:val="Carpredefinitoparagrafo"/>
    <w:rsid w:val="00335A1B"/>
  </w:style>
  <w:style w:type="character" w:customStyle="1" w:styleId="ElencoBullet03VuotoCarattere">
    <w:name w:val="Elenco.Bullet03.Vuoto Carattere"/>
    <w:basedOn w:val="Carpredefinitoparagrafo"/>
    <w:link w:val="ElencoBullet03Vuoto"/>
    <w:rsid w:val="00AD7569"/>
    <w:rPr>
      <w:rFonts w:asciiTheme="minorHAnsi" w:eastAsia="Calibri" w:hAnsiTheme="minorHAnsi" w:cs="Calibri"/>
      <w:bCs/>
      <w:iCs/>
      <w:lang w:val="en-US"/>
    </w:rPr>
  </w:style>
  <w:style w:type="paragraph" w:customStyle="1" w:styleId="Allegato-titolo">
    <w:name w:val="Allegato - titolo"/>
    <w:basedOn w:val="Normale"/>
    <w:rsid w:val="008F4131"/>
    <w:pPr>
      <w:autoSpaceDE w:val="0"/>
      <w:autoSpaceDN w:val="0"/>
      <w:spacing w:before="0" w:after="0"/>
      <w:jc w:val="center"/>
    </w:pPr>
    <w:rPr>
      <w:rFonts w:ascii="Arial" w:hAnsi="Arial"/>
      <w:b/>
      <w:bCs/>
      <w:sz w:val="22"/>
      <w:szCs w:val="24"/>
    </w:rPr>
  </w:style>
  <w:style w:type="character" w:customStyle="1" w:styleId="Grassettocorsivo">
    <w:name w:val="Grassetto corsivo"/>
    <w:rsid w:val="00FE7749"/>
    <w:rPr>
      <w:rFonts w:ascii="Trebuchet MS" w:hAnsi="Trebuchet MS"/>
      <w:b/>
      <w:i/>
      <w:sz w:val="20"/>
    </w:rPr>
  </w:style>
  <w:style w:type="paragraph" w:customStyle="1" w:styleId="StileTitolocopertinaCrenatura16pt">
    <w:name w:val="Stile Titolo copertina + Crenatura 16 pt"/>
    <w:basedOn w:val="Normale"/>
    <w:rsid w:val="00FE7749"/>
    <w:pPr>
      <w:widowControl w:val="0"/>
      <w:spacing w:before="0" w:after="0" w:line="480" w:lineRule="auto"/>
      <w:jc w:val="left"/>
    </w:pPr>
    <w:rPr>
      <w:rFonts w:ascii="Trebuchet MS" w:hAnsi="Trebuchet MS"/>
      <w:caps/>
      <w:kern w:val="32"/>
      <w:sz w:val="28"/>
      <w:szCs w:val="28"/>
    </w:rPr>
  </w:style>
  <w:style w:type="character" w:customStyle="1" w:styleId="BLOCKBOLD">
    <w:name w:val="BLOCK BOLD"/>
    <w:rsid w:val="00FE7749"/>
    <w:rPr>
      <w:rFonts w:ascii="Trebuchet MS" w:hAnsi="Trebuchet MS"/>
      <w:b/>
      <w:caps/>
      <w:color w:val="auto"/>
      <w:sz w:val="20"/>
      <w:szCs w:val="20"/>
    </w:rPr>
  </w:style>
  <w:style w:type="character" w:customStyle="1" w:styleId="usoboll1Carattere">
    <w:name w:val="usoboll1 Carattere"/>
    <w:link w:val="usoboll1"/>
    <w:rsid w:val="00FE7749"/>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8189">
      <w:bodyDiv w:val="1"/>
      <w:marLeft w:val="0"/>
      <w:marRight w:val="0"/>
      <w:marTop w:val="0"/>
      <w:marBottom w:val="0"/>
      <w:divBdr>
        <w:top w:val="none" w:sz="0" w:space="0" w:color="auto"/>
        <w:left w:val="none" w:sz="0" w:space="0" w:color="auto"/>
        <w:bottom w:val="none" w:sz="0" w:space="0" w:color="auto"/>
        <w:right w:val="none" w:sz="0" w:space="0" w:color="auto"/>
      </w:divBdr>
    </w:div>
    <w:div w:id="17432797">
      <w:bodyDiv w:val="1"/>
      <w:marLeft w:val="0"/>
      <w:marRight w:val="0"/>
      <w:marTop w:val="0"/>
      <w:marBottom w:val="0"/>
      <w:divBdr>
        <w:top w:val="none" w:sz="0" w:space="0" w:color="auto"/>
        <w:left w:val="none" w:sz="0" w:space="0" w:color="auto"/>
        <w:bottom w:val="none" w:sz="0" w:space="0" w:color="auto"/>
        <w:right w:val="none" w:sz="0" w:space="0" w:color="auto"/>
      </w:divBdr>
      <w:divsChild>
        <w:div w:id="1684159839">
          <w:marLeft w:val="446"/>
          <w:marRight w:val="0"/>
          <w:marTop w:val="60"/>
          <w:marBottom w:val="60"/>
          <w:divBdr>
            <w:top w:val="none" w:sz="0" w:space="0" w:color="auto"/>
            <w:left w:val="none" w:sz="0" w:space="0" w:color="auto"/>
            <w:bottom w:val="none" w:sz="0" w:space="0" w:color="auto"/>
            <w:right w:val="none" w:sz="0" w:space="0" w:color="auto"/>
          </w:divBdr>
        </w:div>
      </w:divsChild>
    </w:div>
    <w:div w:id="24446453">
      <w:bodyDiv w:val="1"/>
      <w:marLeft w:val="0"/>
      <w:marRight w:val="0"/>
      <w:marTop w:val="0"/>
      <w:marBottom w:val="0"/>
      <w:divBdr>
        <w:top w:val="none" w:sz="0" w:space="0" w:color="auto"/>
        <w:left w:val="none" w:sz="0" w:space="0" w:color="auto"/>
        <w:bottom w:val="none" w:sz="0" w:space="0" w:color="auto"/>
        <w:right w:val="none" w:sz="0" w:space="0" w:color="auto"/>
      </w:divBdr>
    </w:div>
    <w:div w:id="29382058">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sChild>
        <w:div w:id="133300656">
          <w:marLeft w:val="144"/>
          <w:marRight w:val="0"/>
          <w:marTop w:val="0"/>
          <w:marBottom w:val="0"/>
          <w:divBdr>
            <w:top w:val="none" w:sz="0" w:space="0" w:color="auto"/>
            <w:left w:val="none" w:sz="0" w:space="0" w:color="auto"/>
            <w:bottom w:val="none" w:sz="0" w:space="0" w:color="auto"/>
            <w:right w:val="none" w:sz="0" w:space="0" w:color="auto"/>
          </w:divBdr>
        </w:div>
        <w:div w:id="799688224">
          <w:marLeft w:val="144"/>
          <w:marRight w:val="0"/>
          <w:marTop w:val="0"/>
          <w:marBottom w:val="0"/>
          <w:divBdr>
            <w:top w:val="none" w:sz="0" w:space="0" w:color="auto"/>
            <w:left w:val="none" w:sz="0" w:space="0" w:color="auto"/>
            <w:bottom w:val="none" w:sz="0" w:space="0" w:color="auto"/>
            <w:right w:val="none" w:sz="0" w:space="0" w:color="auto"/>
          </w:divBdr>
        </w:div>
        <w:div w:id="946545849">
          <w:marLeft w:val="144"/>
          <w:marRight w:val="0"/>
          <w:marTop w:val="0"/>
          <w:marBottom w:val="0"/>
          <w:divBdr>
            <w:top w:val="none" w:sz="0" w:space="0" w:color="auto"/>
            <w:left w:val="none" w:sz="0" w:space="0" w:color="auto"/>
            <w:bottom w:val="none" w:sz="0" w:space="0" w:color="auto"/>
            <w:right w:val="none" w:sz="0" w:space="0" w:color="auto"/>
          </w:divBdr>
        </w:div>
        <w:div w:id="1024284235">
          <w:marLeft w:val="144"/>
          <w:marRight w:val="0"/>
          <w:marTop w:val="0"/>
          <w:marBottom w:val="0"/>
          <w:divBdr>
            <w:top w:val="none" w:sz="0" w:space="0" w:color="auto"/>
            <w:left w:val="none" w:sz="0" w:space="0" w:color="auto"/>
            <w:bottom w:val="none" w:sz="0" w:space="0" w:color="auto"/>
            <w:right w:val="none" w:sz="0" w:space="0" w:color="auto"/>
          </w:divBdr>
        </w:div>
        <w:div w:id="1209950030">
          <w:marLeft w:val="144"/>
          <w:marRight w:val="0"/>
          <w:marTop w:val="0"/>
          <w:marBottom w:val="0"/>
          <w:divBdr>
            <w:top w:val="none" w:sz="0" w:space="0" w:color="auto"/>
            <w:left w:val="none" w:sz="0" w:space="0" w:color="auto"/>
            <w:bottom w:val="none" w:sz="0" w:space="0" w:color="auto"/>
            <w:right w:val="none" w:sz="0" w:space="0" w:color="auto"/>
          </w:divBdr>
        </w:div>
        <w:div w:id="1213729829">
          <w:marLeft w:val="144"/>
          <w:marRight w:val="0"/>
          <w:marTop w:val="0"/>
          <w:marBottom w:val="0"/>
          <w:divBdr>
            <w:top w:val="none" w:sz="0" w:space="0" w:color="auto"/>
            <w:left w:val="none" w:sz="0" w:space="0" w:color="auto"/>
            <w:bottom w:val="none" w:sz="0" w:space="0" w:color="auto"/>
            <w:right w:val="none" w:sz="0" w:space="0" w:color="auto"/>
          </w:divBdr>
        </w:div>
        <w:div w:id="1507669708">
          <w:marLeft w:val="144"/>
          <w:marRight w:val="0"/>
          <w:marTop w:val="0"/>
          <w:marBottom w:val="0"/>
          <w:divBdr>
            <w:top w:val="none" w:sz="0" w:space="0" w:color="auto"/>
            <w:left w:val="none" w:sz="0" w:space="0" w:color="auto"/>
            <w:bottom w:val="none" w:sz="0" w:space="0" w:color="auto"/>
            <w:right w:val="none" w:sz="0" w:space="0" w:color="auto"/>
          </w:divBdr>
        </w:div>
        <w:div w:id="1682395296">
          <w:marLeft w:val="144"/>
          <w:marRight w:val="0"/>
          <w:marTop w:val="0"/>
          <w:marBottom w:val="0"/>
          <w:divBdr>
            <w:top w:val="none" w:sz="0" w:space="0" w:color="auto"/>
            <w:left w:val="none" w:sz="0" w:space="0" w:color="auto"/>
            <w:bottom w:val="none" w:sz="0" w:space="0" w:color="auto"/>
            <w:right w:val="none" w:sz="0" w:space="0" w:color="auto"/>
          </w:divBdr>
        </w:div>
        <w:div w:id="1769158106">
          <w:marLeft w:val="144"/>
          <w:marRight w:val="0"/>
          <w:marTop w:val="0"/>
          <w:marBottom w:val="0"/>
          <w:divBdr>
            <w:top w:val="none" w:sz="0" w:space="0" w:color="auto"/>
            <w:left w:val="none" w:sz="0" w:space="0" w:color="auto"/>
            <w:bottom w:val="none" w:sz="0" w:space="0" w:color="auto"/>
            <w:right w:val="none" w:sz="0" w:space="0" w:color="auto"/>
          </w:divBdr>
        </w:div>
      </w:divsChild>
    </w:div>
    <w:div w:id="34962625">
      <w:bodyDiv w:val="1"/>
      <w:marLeft w:val="0"/>
      <w:marRight w:val="0"/>
      <w:marTop w:val="0"/>
      <w:marBottom w:val="0"/>
      <w:divBdr>
        <w:top w:val="none" w:sz="0" w:space="0" w:color="auto"/>
        <w:left w:val="none" w:sz="0" w:space="0" w:color="auto"/>
        <w:bottom w:val="none" w:sz="0" w:space="0" w:color="auto"/>
        <w:right w:val="none" w:sz="0" w:space="0" w:color="auto"/>
      </w:divBdr>
      <w:divsChild>
        <w:div w:id="890190305">
          <w:marLeft w:val="144"/>
          <w:marRight w:val="0"/>
          <w:marTop w:val="0"/>
          <w:marBottom w:val="0"/>
          <w:divBdr>
            <w:top w:val="none" w:sz="0" w:space="0" w:color="auto"/>
            <w:left w:val="none" w:sz="0" w:space="0" w:color="auto"/>
            <w:bottom w:val="none" w:sz="0" w:space="0" w:color="auto"/>
            <w:right w:val="none" w:sz="0" w:space="0" w:color="auto"/>
          </w:divBdr>
        </w:div>
        <w:div w:id="1586375411">
          <w:marLeft w:val="144"/>
          <w:marRight w:val="0"/>
          <w:marTop w:val="0"/>
          <w:marBottom w:val="0"/>
          <w:divBdr>
            <w:top w:val="none" w:sz="0" w:space="0" w:color="auto"/>
            <w:left w:val="none" w:sz="0" w:space="0" w:color="auto"/>
            <w:bottom w:val="none" w:sz="0" w:space="0" w:color="auto"/>
            <w:right w:val="none" w:sz="0" w:space="0" w:color="auto"/>
          </w:divBdr>
        </w:div>
      </w:divsChild>
    </w:div>
    <w:div w:id="44380413">
      <w:bodyDiv w:val="1"/>
      <w:marLeft w:val="0"/>
      <w:marRight w:val="0"/>
      <w:marTop w:val="0"/>
      <w:marBottom w:val="0"/>
      <w:divBdr>
        <w:top w:val="none" w:sz="0" w:space="0" w:color="auto"/>
        <w:left w:val="none" w:sz="0" w:space="0" w:color="auto"/>
        <w:bottom w:val="none" w:sz="0" w:space="0" w:color="auto"/>
        <w:right w:val="none" w:sz="0" w:space="0" w:color="auto"/>
      </w:divBdr>
    </w:div>
    <w:div w:id="52314864">
      <w:bodyDiv w:val="1"/>
      <w:marLeft w:val="0"/>
      <w:marRight w:val="0"/>
      <w:marTop w:val="0"/>
      <w:marBottom w:val="0"/>
      <w:divBdr>
        <w:top w:val="none" w:sz="0" w:space="0" w:color="auto"/>
        <w:left w:val="none" w:sz="0" w:space="0" w:color="auto"/>
        <w:bottom w:val="none" w:sz="0" w:space="0" w:color="auto"/>
        <w:right w:val="none" w:sz="0" w:space="0" w:color="auto"/>
      </w:divBdr>
      <w:divsChild>
        <w:div w:id="1607081552">
          <w:marLeft w:val="994"/>
          <w:marRight w:val="0"/>
          <w:marTop w:val="0"/>
          <w:marBottom w:val="0"/>
          <w:divBdr>
            <w:top w:val="none" w:sz="0" w:space="0" w:color="auto"/>
            <w:left w:val="none" w:sz="0" w:space="0" w:color="auto"/>
            <w:bottom w:val="none" w:sz="0" w:space="0" w:color="auto"/>
            <w:right w:val="none" w:sz="0" w:space="0" w:color="auto"/>
          </w:divBdr>
        </w:div>
        <w:div w:id="1868907631">
          <w:marLeft w:val="994"/>
          <w:marRight w:val="0"/>
          <w:marTop w:val="0"/>
          <w:marBottom w:val="0"/>
          <w:divBdr>
            <w:top w:val="none" w:sz="0" w:space="0" w:color="auto"/>
            <w:left w:val="none" w:sz="0" w:space="0" w:color="auto"/>
            <w:bottom w:val="none" w:sz="0" w:space="0" w:color="auto"/>
            <w:right w:val="none" w:sz="0" w:space="0" w:color="auto"/>
          </w:divBdr>
        </w:div>
      </w:divsChild>
    </w:div>
    <w:div w:id="54208445">
      <w:bodyDiv w:val="1"/>
      <w:marLeft w:val="0"/>
      <w:marRight w:val="0"/>
      <w:marTop w:val="0"/>
      <w:marBottom w:val="0"/>
      <w:divBdr>
        <w:top w:val="none" w:sz="0" w:space="0" w:color="auto"/>
        <w:left w:val="none" w:sz="0" w:space="0" w:color="auto"/>
        <w:bottom w:val="none" w:sz="0" w:space="0" w:color="auto"/>
        <w:right w:val="none" w:sz="0" w:space="0" w:color="auto"/>
      </w:divBdr>
      <w:divsChild>
        <w:div w:id="1854760927">
          <w:marLeft w:val="144"/>
          <w:marRight w:val="0"/>
          <w:marTop w:val="0"/>
          <w:marBottom w:val="0"/>
          <w:divBdr>
            <w:top w:val="none" w:sz="0" w:space="0" w:color="auto"/>
            <w:left w:val="none" w:sz="0" w:space="0" w:color="auto"/>
            <w:bottom w:val="none" w:sz="0" w:space="0" w:color="auto"/>
            <w:right w:val="none" w:sz="0" w:space="0" w:color="auto"/>
          </w:divBdr>
        </w:div>
      </w:divsChild>
    </w:div>
    <w:div w:id="55082616">
      <w:bodyDiv w:val="1"/>
      <w:marLeft w:val="0"/>
      <w:marRight w:val="0"/>
      <w:marTop w:val="0"/>
      <w:marBottom w:val="0"/>
      <w:divBdr>
        <w:top w:val="none" w:sz="0" w:space="0" w:color="auto"/>
        <w:left w:val="none" w:sz="0" w:space="0" w:color="auto"/>
        <w:bottom w:val="none" w:sz="0" w:space="0" w:color="auto"/>
        <w:right w:val="none" w:sz="0" w:space="0" w:color="auto"/>
      </w:divBdr>
    </w:div>
    <w:div w:id="65033591">
      <w:bodyDiv w:val="1"/>
      <w:marLeft w:val="0"/>
      <w:marRight w:val="0"/>
      <w:marTop w:val="0"/>
      <w:marBottom w:val="0"/>
      <w:divBdr>
        <w:top w:val="none" w:sz="0" w:space="0" w:color="auto"/>
        <w:left w:val="none" w:sz="0" w:space="0" w:color="auto"/>
        <w:bottom w:val="none" w:sz="0" w:space="0" w:color="auto"/>
        <w:right w:val="none" w:sz="0" w:space="0" w:color="auto"/>
      </w:divBdr>
    </w:div>
    <w:div w:id="65689139">
      <w:bodyDiv w:val="1"/>
      <w:marLeft w:val="0"/>
      <w:marRight w:val="0"/>
      <w:marTop w:val="0"/>
      <w:marBottom w:val="0"/>
      <w:divBdr>
        <w:top w:val="none" w:sz="0" w:space="0" w:color="auto"/>
        <w:left w:val="none" w:sz="0" w:space="0" w:color="auto"/>
        <w:bottom w:val="none" w:sz="0" w:space="0" w:color="auto"/>
        <w:right w:val="none" w:sz="0" w:space="0" w:color="auto"/>
      </w:divBdr>
      <w:divsChild>
        <w:div w:id="1952667100">
          <w:marLeft w:val="0"/>
          <w:marRight w:val="0"/>
          <w:marTop w:val="0"/>
          <w:marBottom w:val="0"/>
          <w:divBdr>
            <w:top w:val="none" w:sz="0" w:space="0" w:color="auto"/>
            <w:left w:val="none" w:sz="0" w:space="0" w:color="auto"/>
            <w:bottom w:val="none" w:sz="0" w:space="0" w:color="auto"/>
            <w:right w:val="none" w:sz="0" w:space="0" w:color="auto"/>
          </w:divBdr>
          <w:divsChild>
            <w:div w:id="311181353">
              <w:marLeft w:val="0"/>
              <w:marRight w:val="0"/>
              <w:marTop w:val="0"/>
              <w:marBottom w:val="0"/>
              <w:divBdr>
                <w:top w:val="none" w:sz="0" w:space="0" w:color="auto"/>
                <w:left w:val="none" w:sz="0" w:space="0" w:color="auto"/>
                <w:bottom w:val="none" w:sz="0" w:space="0" w:color="auto"/>
                <w:right w:val="none" w:sz="0" w:space="0" w:color="auto"/>
              </w:divBdr>
              <w:divsChild>
                <w:div w:id="1050881228">
                  <w:marLeft w:val="0"/>
                  <w:marRight w:val="0"/>
                  <w:marTop w:val="0"/>
                  <w:marBottom w:val="0"/>
                  <w:divBdr>
                    <w:top w:val="none" w:sz="0" w:space="0" w:color="auto"/>
                    <w:left w:val="none" w:sz="0" w:space="0" w:color="auto"/>
                    <w:bottom w:val="none" w:sz="0" w:space="0" w:color="auto"/>
                    <w:right w:val="none" w:sz="0" w:space="0" w:color="auto"/>
                  </w:divBdr>
                  <w:divsChild>
                    <w:div w:id="1157301050">
                      <w:marLeft w:val="0"/>
                      <w:marRight w:val="0"/>
                      <w:marTop w:val="0"/>
                      <w:marBottom w:val="0"/>
                      <w:divBdr>
                        <w:top w:val="none" w:sz="0" w:space="0" w:color="auto"/>
                        <w:left w:val="none" w:sz="0" w:space="0" w:color="auto"/>
                        <w:bottom w:val="none" w:sz="0" w:space="0" w:color="auto"/>
                        <w:right w:val="none" w:sz="0" w:space="0" w:color="auto"/>
                      </w:divBdr>
                      <w:divsChild>
                        <w:div w:id="1682974344">
                          <w:marLeft w:val="0"/>
                          <w:marRight w:val="0"/>
                          <w:marTop w:val="0"/>
                          <w:marBottom w:val="0"/>
                          <w:divBdr>
                            <w:top w:val="none" w:sz="0" w:space="0" w:color="auto"/>
                            <w:left w:val="none" w:sz="0" w:space="0" w:color="auto"/>
                            <w:bottom w:val="none" w:sz="0" w:space="0" w:color="auto"/>
                            <w:right w:val="none" w:sz="0" w:space="0" w:color="auto"/>
                          </w:divBdr>
                          <w:divsChild>
                            <w:div w:id="756247942">
                              <w:marLeft w:val="0"/>
                              <w:marRight w:val="0"/>
                              <w:marTop w:val="0"/>
                              <w:marBottom w:val="0"/>
                              <w:divBdr>
                                <w:top w:val="none" w:sz="0" w:space="0" w:color="auto"/>
                                <w:left w:val="none" w:sz="0" w:space="0" w:color="auto"/>
                                <w:bottom w:val="none" w:sz="0" w:space="0" w:color="auto"/>
                                <w:right w:val="none" w:sz="0" w:space="0" w:color="auto"/>
                              </w:divBdr>
                              <w:divsChild>
                                <w:div w:id="798916254">
                                  <w:marLeft w:val="0"/>
                                  <w:marRight w:val="0"/>
                                  <w:marTop w:val="0"/>
                                  <w:marBottom w:val="0"/>
                                  <w:divBdr>
                                    <w:top w:val="none" w:sz="0" w:space="0" w:color="auto"/>
                                    <w:left w:val="none" w:sz="0" w:space="0" w:color="auto"/>
                                    <w:bottom w:val="none" w:sz="0" w:space="0" w:color="auto"/>
                                    <w:right w:val="none" w:sz="0" w:space="0" w:color="auto"/>
                                  </w:divBdr>
                                  <w:divsChild>
                                    <w:div w:id="1494222109">
                                      <w:marLeft w:val="0"/>
                                      <w:marRight w:val="0"/>
                                      <w:marTop w:val="0"/>
                                      <w:marBottom w:val="0"/>
                                      <w:divBdr>
                                        <w:top w:val="none" w:sz="0" w:space="0" w:color="auto"/>
                                        <w:left w:val="none" w:sz="0" w:space="0" w:color="auto"/>
                                        <w:bottom w:val="none" w:sz="0" w:space="0" w:color="auto"/>
                                        <w:right w:val="none" w:sz="0" w:space="0" w:color="auto"/>
                                      </w:divBdr>
                                      <w:divsChild>
                                        <w:div w:id="1128818384">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011353">
      <w:bodyDiv w:val="1"/>
      <w:marLeft w:val="0"/>
      <w:marRight w:val="0"/>
      <w:marTop w:val="0"/>
      <w:marBottom w:val="0"/>
      <w:divBdr>
        <w:top w:val="none" w:sz="0" w:space="0" w:color="auto"/>
        <w:left w:val="none" w:sz="0" w:space="0" w:color="auto"/>
        <w:bottom w:val="none" w:sz="0" w:space="0" w:color="auto"/>
        <w:right w:val="none" w:sz="0" w:space="0" w:color="auto"/>
      </w:divBdr>
    </w:div>
    <w:div w:id="91979331">
      <w:bodyDiv w:val="1"/>
      <w:marLeft w:val="0"/>
      <w:marRight w:val="0"/>
      <w:marTop w:val="0"/>
      <w:marBottom w:val="0"/>
      <w:divBdr>
        <w:top w:val="none" w:sz="0" w:space="0" w:color="auto"/>
        <w:left w:val="none" w:sz="0" w:space="0" w:color="auto"/>
        <w:bottom w:val="none" w:sz="0" w:space="0" w:color="auto"/>
        <w:right w:val="none" w:sz="0" w:space="0" w:color="auto"/>
      </w:divBdr>
      <w:divsChild>
        <w:div w:id="115101533">
          <w:marLeft w:val="144"/>
          <w:marRight w:val="0"/>
          <w:marTop w:val="0"/>
          <w:marBottom w:val="0"/>
          <w:divBdr>
            <w:top w:val="none" w:sz="0" w:space="0" w:color="auto"/>
            <w:left w:val="none" w:sz="0" w:space="0" w:color="auto"/>
            <w:bottom w:val="none" w:sz="0" w:space="0" w:color="auto"/>
            <w:right w:val="none" w:sz="0" w:space="0" w:color="auto"/>
          </w:divBdr>
        </w:div>
        <w:div w:id="428431610">
          <w:marLeft w:val="144"/>
          <w:marRight w:val="0"/>
          <w:marTop w:val="0"/>
          <w:marBottom w:val="0"/>
          <w:divBdr>
            <w:top w:val="none" w:sz="0" w:space="0" w:color="auto"/>
            <w:left w:val="none" w:sz="0" w:space="0" w:color="auto"/>
            <w:bottom w:val="none" w:sz="0" w:space="0" w:color="auto"/>
            <w:right w:val="none" w:sz="0" w:space="0" w:color="auto"/>
          </w:divBdr>
        </w:div>
        <w:div w:id="448671144">
          <w:marLeft w:val="288"/>
          <w:marRight w:val="0"/>
          <w:marTop w:val="0"/>
          <w:marBottom w:val="0"/>
          <w:divBdr>
            <w:top w:val="none" w:sz="0" w:space="0" w:color="auto"/>
            <w:left w:val="none" w:sz="0" w:space="0" w:color="auto"/>
            <w:bottom w:val="none" w:sz="0" w:space="0" w:color="auto"/>
            <w:right w:val="none" w:sz="0" w:space="0" w:color="auto"/>
          </w:divBdr>
        </w:div>
        <w:div w:id="566384233">
          <w:marLeft w:val="288"/>
          <w:marRight w:val="0"/>
          <w:marTop w:val="0"/>
          <w:marBottom w:val="0"/>
          <w:divBdr>
            <w:top w:val="none" w:sz="0" w:space="0" w:color="auto"/>
            <w:left w:val="none" w:sz="0" w:space="0" w:color="auto"/>
            <w:bottom w:val="none" w:sz="0" w:space="0" w:color="auto"/>
            <w:right w:val="none" w:sz="0" w:space="0" w:color="auto"/>
          </w:divBdr>
        </w:div>
        <w:div w:id="583143975">
          <w:marLeft w:val="288"/>
          <w:marRight w:val="0"/>
          <w:marTop w:val="0"/>
          <w:marBottom w:val="0"/>
          <w:divBdr>
            <w:top w:val="none" w:sz="0" w:space="0" w:color="auto"/>
            <w:left w:val="none" w:sz="0" w:space="0" w:color="auto"/>
            <w:bottom w:val="none" w:sz="0" w:space="0" w:color="auto"/>
            <w:right w:val="none" w:sz="0" w:space="0" w:color="auto"/>
          </w:divBdr>
        </w:div>
        <w:div w:id="849374276">
          <w:marLeft w:val="144"/>
          <w:marRight w:val="0"/>
          <w:marTop w:val="0"/>
          <w:marBottom w:val="0"/>
          <w:divBdr>
            <w:top w:val="none" w:sz="0" w:space="0" w:color="auto"/>
            <w:left w:val="none" w:sz="0" w:space="0" w:color="auto"/>
            <w:bottom w:val="none" w:sz="0" w:space="0" w:color="auto"/>
            <w:right w:val="none" w:sz="0" w:space="0" w:color="auto"/>
          </w:divBdr>
        </w:div>
        <w:div w:id="1362822611">
          <w:marLeft w:val="144"/>
          <w:marRight w:val="0"/>
          <w:marTop w:val="0"/>
          <w:marBottom w:val="0"/>
          <w:divBdr>
            <w:top w:val="none" w:sz="0" w:space="0" w:color="auto"/>
            <w:left w:val="none" w:sz="0" w:space="0" w:color="auto"/>
            <w:bottom w:val="none" w:sz="0" w:space="0" w:color="auto"/>
            <w:right w:val="none" w:sz="0" w:space="0" w:color="auto"/>
          </w:divBdr>
        </w:div>
        <w:div w:id="1601718270">
          <w:marLeft w:val="144"/>
          <w:marRight w:val="0"/>
          <w:marTop w:val="0"/>
          <w:marBottom w:val="0"/>
          <w:divBdr>
            <w:top w:val="none" w:sz="0" w:space="0" w:color="auto"/>
            <w:left w:val="none" w:sz="0" w:space="0" w:color="auto"/>
            <w:bottom w:val="none" w:sz="0" w:space="0" w:color="auto"/>
            <w:right w:val="none" w:sz="0" w:space="0" w:color="auto"/>
          </w:divBdr>
        </w:div>
        <w:div w:id="1737361689">
          <w:marLeft w:val="144"/>
          <w:marRight w:val="0"/>
          <w:marTop w:val="0"/>
          <w:marBottom w:val="0"/>
          <w:divBdr>
            <w:top w:val="none" w:sz="0" w:space="0" w:color="auto"/>
            <w:left w:val="none" w:sz="0" w:space="0" w:color="auto"/>
            <w:bottom w:val="none" w:sz="0" w:space="0" w:color="auto"/>
            <w:right w:val="none" w:sz="0" w:space="0" w:color="auto"/>
          </w:divBdr>
        </w:div>
        <w:div w:id="1756635430">
          <w:marLeft w:val="144"/>
          <w:marRight w:val="0"/>
          <w:marTop w:val="0"/>
          <w:marBottom w:val="0"/>
          <w:divBdr>
            <w:top w:val="none" w:sz="0" w:space="0" w:color="auto"/>
            <w:left w:val="none" w:sz="0" w:space="0" w:color="auto"/>
            <w:bottom w:val="none" w:sz="0" w:space="0" w:color="auto"/>
            <w:right w:val="none" w:sz="0" w:space="0" w:color="auto"/>
          </w:divBdr>
        </w:div>
        <w:div w:id="1816220845">
          <w:marLeft w:val="144"/>
          <w:marRight w:val="0"/>
          <w:marTop w:val="0"/>
          <w:marBottom w:val="0"/>
          <w:divBdr>
            <w:top w:val="none" w:sz="0" w:space="0" w:color="auto"/>
            <w:left w:val="none" w:sz="0" w:space="0" w:color="auto"/>
            <w:bottom w:val="none" w:sz="0" w:space="0" w:color="auto"/>
            <w:right w:val="none" w:sz="0" w:space="0" w:color="auto"/>
          </w:divBdr>
        </w:div>
      </w:divsChild>
    </w:div>
    <w:div w:id="122043040">
      <w:bodyDiv w:val="1"/>
      <w:marLeft w:val="0"/>
      <w:marRight w:val="0"/>
      <w:marTop w:val="0"/>
      <w:marBottom w:val="0"/>
      <w:divBdr>
        <w:top w:val="none" w:sz="0" w:space="0" w:color="auto"/>
        <w:left w:val="none" w:sz="0" w:space="0" w:color="auto"/>
        <w:bottom w:val="none" w:sz="0" w:space="0" w:color="auto"/>
        <w:right w:val="none" w:sz="0" w:space="0" w:color="auto"/>
      </w:divBdr>
      <w:divsChild>
        <w:div w:id="525337135">
          <w:marLeft w:val="144"/>
          <w:marRight w:val="0"/>
          <w:marTop w:val="0"/>
          <w:marBottom w:val="0"/>
          <w:divBdr>
            <w:top w:val="none" w:sz="0" w:space="0" w:color="auto"/>
            <w:left w:val="none" w:sz="0" w:space="0" w:color="auto"/>
            <w:bottom w:val="none" w:sz="0" w:space="0" w:color="auto"/>
            <w:right w:val="none" w:sz="0" w:space="0" w:color="auto"/>
          </w:divBdr>
        </w:div>
        <w:div w:id="1263219925">
          <w:marLeft w:val="144"/>
          <w:marRight w:val="0"/>
          <w:marTop w:val="0"/>
          <w:marBottom w:val="0"/>
          <w:divBdr>
            <w:top w:val="none" w:sz="0" w:space="0" w:color="auto"/>
            <w:left w:val="none" w:sz="0" w:space="0" w:color="auto"/>
            <w:bottom w:val="none" w:sz="0" w:space="0" w:color="auto"/>
            <w:right w:val="none" w:sz="0" w:space="0" w:color="auto"/>
          </w:divBdr>
        </w:div>
        <w:div w:id="1310669034">
          <w:marLeft w:val="144"/>
          <w:marRight w:val="0"/>
          <w:marTop w:val="0"/>
          <w:marBottom w:val="0"/>
          <w:divBdr>
            <w:top w:val="none" w:sz="0" w:space="0" w:color="auto"/>
            <w:left w:val="none" w:sz="0" w:space="0" w:color="auto"/>
            <w:bottom w:val="none" w:sz="0" w:space="0" w:color="auto"/>
            <w:right w:val="none" w:sz="0" w:space="0" w:color="auto"/>
          </w:divBdr>
        </w:div>
        <w:div w:id="1635674361">
          <w:marLeft w:val="144"/>
          <w:marRight w:val="0"/>
          <w:marTop w:val="0"/>
          <w:marBottom w:val="0"/>
          <w:divBdr>
            <w:top w:val="none" w:sz="0" w:space="0" w:color="auto"/>
            <w:left w:val="none" w:sz="0" w:space="0" w:color="auto"/>
            <w:bottom w:val="none" w:sz="0" w:space="0" w:color="auto"/>
            <w:right w:val="none" w:sz="0" w:space="0" w:color="auto"/>
          </w:divBdr>
        </w:div>
        <w:div w:id="2038577693">
          <w:marLeft w:val="144"/>
          <w:marRight w:val="0"/>
          <w:marTop w:val="0"/>
          <w:marBottom w:val="0"/>
          <w:divBdr>
            <w:top w:val="none" w:sz="0" w:space="0" w:color="auto"/>
            <w:left w:val="none" w:sz="0" w:space="0" w:color="auto"/>
            <w:bottom w:val="none" w:sz="0" w:space="0" w:color="auto"/>
            <w:right w:val="none" w:sz="0" w:space="0" w:color="auto"/>
          </w:divBdr>
        </w:div>
      </w:divsChild>
    </w:div>
    <w:div w:id="137723085">
      <w:bodyDiv w:val="1"/>
      <w:marLeft w:val="0"/>
      <w:marRight w:val="0"/>
      <w:marTop w:val="0"/>
      <w:marBottom w:val="0"/>
      <w:divBdr>
        <w:top w:val="none" w:sz="0" w:space="0" w:color="auto"/>
        <w:left w:val="none" w:sz="0" w:space="0" w:color="auto"/>
        <w:bottom w:val="none" w:sz="0" w:space="0" w:color="auto"/>
        <w:right w:val="none" w:sz="0" w:space="0" w:color="auto"/>
      </w:divBdr>
      <w:divsChild>
        <w:div w:id="736441985">
          <w:marLeft w:val="0"/>
          <w:marRight w:val="0"/>
          <w:marTop w:val="0"/>
          <w:marBottom w:val="0"/>
          <w:divBdr>
            <w:top w:val="none" w:sz="0" w:space="0" w:color="auto"/>
            <w:left w:val="none" w:sz="0" w:space="0" w:color="auto"/>
            <w:bottom w:val="none" w:sz="0" w:space="0" w:color="auto"/>
            <w:right w:val="none" w:sz="0" w:space="0" w:color="auto"/>
          </w:divBdr>
        </w:div>
      </w:divsChild>
    </w:div>
    <w:div w:id="155192569">
      <w:bodyDiv w:val="1"/>
      <w:marLeft w:val="0"/>
      <w:marRight w:val="0"/>
      <w:marTop w:val="0"/>
      <w:marBottom w:val="0"/>
      <w:divBdr>
        <w:top w:val="none" w:sz="0" w:space="0" w:color="auto"/>
        <w:left w:val="none" w:sz="0" w:space="0" w:color="auto"/>
        <w:bottom w:val="none" w:sz="0" w:space="0" w:color="auto"/>
        <w:right w:val="none" w:sz="0" w:space="0" w:color="auto"/>
      </w:divBdr>
    </w:div>
    <w:div w:id="160660004">
      <w:bodyDiv w:val="1"/>
      <w:marLeft w:val="0"/>
      <w:marRight w:val="0"/>
      <w:marTop w:val="0"/>
      <w:marBottom w:val="0"/>
      <w:divBdr>
        <w:top w:val="none" w:sz="0" w:space="0" w:color="auto"/>
        <w:left w:val="none" w:sz="0" w:space="0" w:color="auto"/>
        <w:bottom w:val="none" w:sz="0" w:space="0" w:color="auto"/>
        <w:right w:val="none" w:sz="0" w:space="0" w:color="auto"/>
      </w:divBdr>
      <w:divsChild>
        <w:div w:id="1779106116">
          <w:marLeft w:val="547"/>
          <w:marRight w:val="0"/>
          <w:marTop w:val="0"/>
          <w:marBottom w:val="0"/>
          <w:divBdr>
            <w:top w:val="none" w:sz="0" w:space="0" w:color="auto"/>
            <w:left w:val="none" w:sz="0" w:space="0" w:color="auto"/>
            <w:bottom w:val="none" w:sz="0" w:space="0" w:color="auto"/>
            <w:right w:val="none" w:sz="0" w:space="0" w:color="auto"/>
          </w:divBdr>
        </w:div>
      </w:divsChild>
    </w:div>
    <w:div w:id="174422339">
      <w:bodyDiv w:val="1"/>
      <w:marLeft w:val="0"/>
      <w:marRight w:val="0"/>
      <w:marTop w:val="0"/>
      <w:marBottom w:val="0"/>
      <w:divBdr>
        <w:top w:val="none" w:sz="0" w:space="0" w:color="auto"/>
        <w:left w:val="none" w:sz="0" w:space="0" w:color="auto"/>
        <w:bottom w:val="none" w:sz="0" w:space="0" w:color="auto"/>
        <w:right w:val="none" w:sz="0" w:space="0" w:color="auto"/>
      </w:divBdr>
      <w:divsChild>
        <w:div w:id="1188330567">
          <w:marLeft w:val="144"/>
          <w:marRight w:val="0"/>
          <w:marTop w:val="0"/>
          <w:marBottom w:val="0"/>
          <w:divBdr>
            <w:top w:val="none" w:sz="0" w:space="0" w:color="auto"/>
            <w:left w:val="none" w:sz="0" w:space="0" w:color="auto"/>
            <w:bottom w:val="none" w:sz="0" w:space="0" w:color="auto"/>
            <w:right w:val="none" w:sz="0" w:space="0" w:color="auto"/>
          </w:divBdr>
        </w:div>
        <w:div w:id="1296376795">
          <w:marLeft w:val="144"/>
          <w:marRight w:val="0"/>
          <w:marTop w:val="0"/>
          <w:marBottom w:val="0"/>
          <w:divBdr>
            <w:top w:val="none" w:sz="0" w:space="0" w:color="auto"/>
            <w:left w:val="none" w:sz="0" w:space="0" w:color="auto"/>
            <w:bottom w:val="none" w:sz="0" w:space="0" w:color="auto"/>
            <w:right w:val="none" w:sz="0" w:space="0" w:color="auto"/>
          </w:divBdr>
        </w:div>
      </w:divsChild>
    </w:div>
    <w:div w:id="178862575">
      <w:bodyDiv w:val="1"/>
      <w:marLeft w:val="0"/>
      <w:marRight w:val="0"/>
      <w:marTop w:val="0"/>
      <w:marBottom w:val="0"/>
      <w:divBdr>
        <w:top w:val="none" w:sz="0" w:space="0" w:color="auto"/>
        <w:left w:val="none" w:sz="0" w:space="0" w:color="auto"/>
        <w:bottom w:val="none" w:sz="0" w:space="0" w:color="auto"/>
        <w:right w:val="none" w:sz="0" w:space="0" w:color="auto"/>
      </w:divBdr>
    </w:div>
    <w:div w:id="215121870">
      <w:bodyDiv w:val="1"/>
      <w:marLeft w:val="0"/>
      <w:marRight w:val="0"/>
      <w:marTop w:val="0"/>
      <w:marBottom w:val="0"/>
      <w:divBdr>
        <w:top w:val="none" w:sz="0" w:space="0" w:color="auto"/>
        <w:left w:val="none" w:sz="0" w:space="0" w:color="auto"/>
        <w:bottom w:val="none" w:sz="0" w:space="0" w:color="auto"/>
        <w:right w:val="none" w:sz="0" w:space="0" w:color="auto"/>
      </w:divBdr>
    </w:div>
    <w:div w:id="215161309">
      <w:bodyDiv w:val="1"/>
      <w:marLeft w:val="0"/>
      <w:marRight w:val="0"/>
      <w:marTop w:val="0"/>
      <w:marBottom w:val="0"/>
      <w:divBdr>
        <w:top w:val="none" w:sz="0" w:space="0" w:color="auto"/>
        <w:left w:val="none" w:sz="0" w:space="0" w:color="auto"/>
        <w:bottom w:val="none" w:sz="0" w:space="0" w:color="auto"/>
        <w:right w:val="none" w:sz="0" w:space="0" w:color="auto"/>
      </w:divBdr>
    </w:div>
    <w:div w:id="215287473">
      <w:bodyDiv w:val="1"/>
      <w:marLeft w:val="0"/>
      <w:marRight w:val="0"/>
      <w:marTop w:val="0"/>
      <w:marBottom w:val="0"/>
      <w:divBdr>
        <w:top w:val="none" w:sz="0" w:space="0" w:color="auto"/>
        <w:left w:val="none" w:sz="0" w:space="0" w:color="auto"/>
        <w:bottom w:val="none" w:sz="0" w:space="0" w:color="auto"/>
        <w:right w:val="none" w:sz="0" w:space="0" w:color="auto"/>
      </w:divBdr>
    </w:div>
    <w:div w:id="220869857">
      <w:bodyDiv w:val="1"/>
      <w:marLeft w:val="0"/>
      <w:marRight w:val="0"/>
      <w:marTop w:val="0"/>
      <w:marBottom w:val="0"/>
      <w:divBdr>
        <w:top w:val="none" w:sz="0" w:space="0" w:color="auto"/>
        <w:left w:val="none" w:sz="0" w:space="0" w:color="auto"/>
        <w:bottom w:val="none" w:sz="0" w:space="0" w:color="auto"/>
        <w:right w:val="none" w:sz="0" w:space="0" w:color="auto"/>
      </w:divBdr>
    </w:div>
    <w:div w:id="225343774">
      <w:bodyDiv w:val="1"/>
      <w:marLeft w:val="0"/>
      <w:marRight w:val="0"/>
      <w:marTop w:val="0"/>
      <w:marBottom w:val="0"/>
      <w:divBdr>
        <w:top w:val="none" w:sz="0" w:space="0" w:color="auto"/>
        <w:left w:val="none" w:sz="0" w:space="0" w:color="auto"/>
        <w:bottom w:val="none" w:sz="0" w:space="0" w:color="auto"/>
        <w:right w:val="none" w:sz="0" w:space="0" w:color="auto"/>
      </w:divBdr>
    </w:div>
    <w:div w:id="225535192">
      <w:bodyDiv w:val="1"/>
      <w:marLeft w:val="0"/>
      <w:marRight w:val="0"/>
      <w:marTop w:val="0"/>
      <w:marBottom w:val="0"/>
      <w:divBdr>
        <w:top w:val="none" w:sz="0" w:space="0" w:color="auto"/>
        <w:left w:val="none" w:sz="0" w:space="0" w:color="auto"/>
        <w:bottom w:val="none" w:sz="0" w:space="0" w:color="auto"/>
        <w:right w:val="none" w:sz="0" w:space="0" w:color="auto"/>
      </w:divBdr>
    </w:div>
    <w:div w:id="227813280">
      <w:bodyDiv w:val="1"/>
      <w:marLeft w:val="0"/>
      <w:marRight w:val="0"/>
      <w:marTop w:val="0"/>
      <w:marBottom w:val="0"/>
      <w:divBdr>
        <w:top w:val="none" w:sz="0" w:space="0" w:color="auto"/>
        <w:left w:val="none" w:sz="0" w:space="0" w:color="auto"/>
        <w:bottom w:val="none" w:sz="0" w:space="0" w:color="auto"/>
        <w:right w:val="none" w:sz="0" w:space="0" w:color="auto"/>
      </w:divBdr>
    </w:div>
    <w:div w:id="235091052">
      <w:bodyDiv w:val="1"/>
      <w:marLeft w:val="0"/>
      <w:marRight w:val="0"/>
      <w:marTop w:val="0"/>
      <w:marBottom w:val="0"/>
      <w:divBdr>
        <w:top w:val="none" w:sz="0" w:space="0" w:color="auto"/>
        <w:left w:val="none" w:sz="0" w:space="0" w:color="auto"/>
        <w:bottom w:val="none" w:sz="0" w:space="0" w:color="auto"/>
        <w:right w:val="none" w:sz="0" w:space="0" w:color="auto"/>
      </w:divBdr>
      <w:divsChild>
        <w:div w:id="253829787">
          <w:marLeft w:val="1166"/>
          <w:marRight w:val="0"/>
          <w:marTop w:val="67"/>
          <w:marBottom w:val="0"/>
          <w:divBdr>
            <w:top w:val="none" w:sz="0" w:space="0" w:color="auto"/>
            <w:left w:val="none" w:sz="0" w:space="0" w:color="auto"/>
            <w:bottom w:val="none" w:sz="0" w:space="0" w:color="auto"/>
            <w:right w:val="none" w:sz="0" w:space="0" w:color="auto"/>
          </w:divBdr>
        </w:div>
        <w:div w:id="647630150">
          <w:marLeft w:val="1166"/>
          <w:marRight w:val="0"/>
          <w:marTop w:val="67"/>
          <w:marBottom w:val="0"/>
          <w:divBdr>
            <w:top w:val="none" w:sz="0" w:space="0" w:color="auto"/>
            <w:left w:val="none" w:sz="0" w:space="0" w:color="auto"/>
            <w:bottom w:val="none" w:sz="0" w:space="0" w:color="auto"/>
            <w:right w:val="none" w:sz="0" w:space="0" w:color="auto"/>
          </w:divBdr>
        </w:div>
        <w:div w:id="732892224">
          <w:marLeft w:val="1195"/>
          <w:marRight w:val="0"/>
          <w:marTop w:val="120"/>
          <w:marBottom w:val="60"/>
          <w:divBdr>
            <w:top w:val="none" w:sz="0" w:space="0" w:color="auto"/>
            <w:left w:val="none" w:sz="0" w:space="0" w:color="auto"/>
            <w:bottom w:val="none" w:sz="0" w:space="0" w:color="auto"/>
            <w:right w:val="none" w:sz="0" w:space="0" w:color="auto"/>
          </w:divBdr>
        </w:div>
        <w:div w:id="1326471728">
          <w:marLeft w:val="1166"/>
          <w:marRight w:val="0"/>
          <w:marTop w:val="67"/>
          <w:marBottom w:val="0"/>
          <w:divBdr>
            <w:top w:val="none" w:sz="0" w:space="0" w:color="auto"/>
            <w:left w:val="none" w:sz="0" w:space="0" w:color="auto"/>
            <w:bottom w:val="none" w:sz="0" w:space="0" w:color="auto"/>
            <w:right w:val="none" w:sz="0" w:space="0" w:color="auto"/>
          </w:divBdr>
        </w:div>
        <w:div w:id="1718820594">
          <w:marLeft w:val="562"/>
          <w:marRight w:val="0"/>
          <w:marTop w:val="120"/>
          <w:marBottom w:val="60"/>
          <w:divBdr>
            <w:top w:val="none" w:sz="0" w:space="0" w:color="auto"/>
            <w:left w:val="none" w:sz="0" w:space="0" w:color="auto"/>
            <w:bottom w:val="none" w:sz="0" w:space="0" w:color="auto"/>
            <w:right w:val="none" w:sz="0" w:space="0" w:color="auto"/>
          </w:divBdr>
        </w:div>
      </w:divsChild>
    </w:div>
    <w:div w:id="246113992">
      <w:bodyDiv w:val="1"/>
      <w:marLeft w:val="0"/>
      <w:marRight w:val="0"/>
      <w:marTop w:val="0"/>
      <w:marBottom w:val="0"/>
      <w:divBdr>
        <w:top w:val="none" w:sz="0" w:space="0" w:color="auto"/>
        <w:left w:val="none" w:sz="0" w:space="0" w:color="auto"/>
        <w:bottom w:val="none" w:sz="0" w:space="0" w:color="auto"/>
        <w:right w:val="none" w:sz="0" w:space="0" w:color="auto"/>
      </w:divBdr>
    </w:div>
    <w:div w:id="258293747">
      <w:bodyDiv w:val="1"/>
      <w:marLeft w:val="0"/>
      <w:marRight w:val="0"/>
      <w:marTop w:val="0"/>
      <w:marBottom w:val="0"/>
      <w:divBdr>
        <w:top w:val="none" w:sz="0" w:space="0" w:color="auto"/>
        <w:left w:val="none" w:sz="0" w:space="0" w:color="auto"/>
        <w:bottom w:val="none" w:sz="0" w:space="0" w:color="auto"/>
        <w:right w:val="none" w:sz="0" w:space="0" w:color="auto"/>
      </w:divBdr>
    </w:div>
    <w:div w:id="263194148">
      <w:bodyDiv w:val="1"/>
      <w:marLeft w:val="0"/>
      <w:marRight w:val="0"/>
      <w:marTop w:val="0"/>
      <w:marBottom w:val="0"/>
      <w:divBdr>
        <w:top w:val="none" w:sz="0" w:space="0" w:color="auto"/>
        <w:left w:val="none" w:sz="0" w:space="0" w:color="auto"/>
        <w:bottom w:val="none" w:sz="0" w:space="0" w:color="auto"/>
        <w:right w:val="none" w:sz="0" w:space="0" w:color="auto"/>
      </w:divBdr>
      <w:divsChild>
        <w:div w:id="46728559">
          <w:marLeft w:val="0"/>
          <w:marRight w:val="0"/>
          <w:marTop w:val="0"/>
          <w:marBottom w:val="0"/>
          <w:divBdr>
            <w:top w:val="single" w:sz="18" w:space="0" w:color="666666"/>
            <w:left w:val="none" w:sz="0" w:space="0" w:color="auto"/>
            <w:bottom w:val="none" w:sz="0" w:space="0" w:color="auto"/>
            <w:right w:val="none" w:sz="0" w:space="0" w:color="auto"/>
          </w:divBdr>
          <w:divsChild>
            <w:div w:id="1824811172">
              <w:marLeft w:val="0"/>
              <w:marRight w:val="0"/>
              <w:marTop w:val="0"/>
              <w:marBottom w:val="0"/>
              <w:divBdr>
                <w:top w:val="none" w:sz="0" w:space="0" w:color="auto"/>
                <w:left w:val="none" w:sz="0" w:space="0" w:color="auto"/>
                <w:bottom w:val="none" w:sz="0" w:space="0" w:color="auto"/>
                <w:right w:val="none" w:sz="0" w:space="0" w:color="auto"/>
              </w:divBdr>
              <w:divsChild>
                <w:div w:id="25251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465328">
      <w:bodyDiv w:val="1"/>
      <w:marLeft w:val="0"/>
      <w:marRight w:val="0"/>
      <w:marTop w:val="0"/>
      <w:marBottom w:val="0"/>
      <w:divBdr>
        <w:top w:val="none" w:sz="0" w:space="0" w:color="auto"/>
        <w:left w:val="none" w:sz="0" w:space="0" w:color="auto"/>
        <w:bottom w:val="none" w:sz="0" w:space="0" w:color="auto"/>
        <w:right w:val="none" w:sz="0" w:space="0" w:color="auto"/>
      </w:divBdr>
      <w:divsChild>
        <w:div w:id="310452653">
          <w:marLeft w:val="0"/>
          <w:marRight w:val="0"/>
          <w:marTop w:val="0"/>
          <w:marBottom w:val="0"/>
          <w:divBdr>
            <w:top w:val="none" w:sz="0" w:space="0" w:color="auto"/>
            <w:left w:val="none" w:sz="0" w:space="0" w:color="auto"/>
            <w:bottom w:val="none" w:sz="0" w:space="0" w:color="auto"/>
            <w:right w:val="none" w:sz="0" w:space="0" w:color="auto"/>
          </w:divBdr>
        </w:div>
        <w:div w:id="2115779082">
          <w:marLeft w:val="0"/>
          <w:marRight w:val="0"/>
          <w:marTop w:val="0"/>
          <w:marBottom w:val="0"/>
          <w:divBdr>
            <w:top w:val="none" w:sz="0" w:space="0" w:color="auto"/>
            <w:left w:val="none" w:sz="0" w:space="0" w:color="auto"/>
            <w:bottom w:val="none" w:sz="0" w:space="0" w:color="auto"/>
            <w:right w:val="none" w:sz="0" w:space="0" w:color="auto"/>
          </w:divBdr>
        </w:div>
        <w:div w:id="924263033">
          <w:marLeft w:val="0"/>
          <w:marRight w:val="0"/>
          <w:marTop w:val="0"/>
          <w:marBottom w:val="0"/>
          <w:divBdr>
            <w:top w:val="none" w:sz="0" w:space="0" w:color="auto"/>
            <w:left w:val="none" w:sz="0" w:space="0" w:color="auto"/>
            <w:bottom w:val="none" w:sz="0" w:space="0" w:color="auto"/>
            <w:right w:val="none" w:sz="0" w:space="0" w:color="auto"/>
          </w:divBdr>
        </w:div>
        <w:div w:id="153419877">
          <w:marLeft w:val="0"/>
          <w:marRight w:val="0"/>
          <w:marTop w:val="0"/>
          <w:marBottom w:val="0"/>
          <w:divBdr>
            <w:top w:val="none" w:sz="0" w:space="0" w:color="auto"/>
            <w:left w:val="none" w:sz="0" w:space="0" w:color="auto"/>
            <w:bottom w:val="none" w:sz="0" w:space="0" w:color="auto"/>
            <w:right w:val="none" w:sz="0" w:space="0" w:color="auto"/>
          </w:divBdr>
        </w:div>
        <w:div w:id="540245238">
          <w:marLeft w:val="0"/>
          <w:marRight w:val="0"/>
          <w:marTop w:val="0"/>
          <w:marBottom w:val="0"/>
          <w:divBdr>
            <w:top w:val="none" w:sz="0" w:space="0" w:color="auto"/>
            <w:left w:val="none" w:sz="0" w:space="0" w:color="auto"/>
            <w:bottom w:val="none" w:sz="0" w:space="0" w:color="auto"/>
            <w:right w:val="none" w:sz="0" w:space="0" w:color="auto"/>
          </w:divBdr>
        </w:div>
        <w:div w:id="1876380288">
          <w:marLeft w:val="0"/>
          <w:marRight w:val="0"/>
          <w:marTop w:val="0"/>
          <w:marBottom w:val="0"/>
          <w:divBdr>
            <w:top w:val="none" w:sz="0" w:space="0" w:color="auto"/>
            <w:left w:val="none" w:sz="0" w:space="0" w:color="auto"/>
            <w:bottom w:val="none" w:sz="0" w:space="0" w:color="auto"/>
            <w:right w:val="none" w:sz="0" w:space="0" w:color="auto"/>
          </w:divBdr>
          <w:divsChild>
            <w:div w:id="552545151">
              <w:marLeft w:val="0"/>
              <w:marRight w:val="0"/>
              <w:marTop w:val="0"/>
              <w:marBottom w:val="0"/>
              <w:divBdr>
                <w:top w:val="none" w:sz="0" w:space="0" w:color="auto"/>
                <w:left w:val="none" w:sz="0" w:space="0" w:color="auto"/>
                <w:bottom w:val="none" w:sz="0" w:space="0" w:color="auto"/>
                <w:right w:val="none" w:sz="0" w:space="0" w:color="auto"/>
              </w:divBdr>
            </w:div>
            <w:div w:id="1886408192">
              <w:marLeft w:val="0"/>
              <w:marRight w:val="0"/>
              <w:marTop w:val="0"/>
              <w:marBottom w:val="0"/>
              <w:divBdr>
                <w:top w:val="none" w:sz="0" w:space="0" w:color="auto"/>
                <w:left w:val="none" w:sz="0" w:space="0" w:color="auto"/>
                <w:bottom w:val="none" w:sz="0" w:space="0" w:color="auto"/>
                <w:right w:val="none" w:sz="0" w:space="0" w:color="auto"/>
              </w:divBdr>
            </w:div>
          </w:divsChild>
        </w:div>
        <w:div w:id="1804226174">
          <w:marLeft w:val="0"/>
          <w:marRight w:val="0"/>
          <w:marTop w:val="0"/>
          <w:marBottom w:val="0"/>
          <w:divBdr>
            <w:top w:val="none" w:sz="0" w:space="0" w:color="auto"/>
            <w:left w:val="none" w:sz="0" w:space="0" w:color="auto"/>
            <w:bottom w:val="none" w:sz="0" w:space="0" w:color="auto"/>
            <w:right w:val="none" w:sz="0" w:space="0" w:color="auto"/>
          </w:divBdr>
          <w:divsChild>
            <w:div w:id="1366055397">
              <w:marLeft w:val="0"/>
              <w:marRight w:val="0"/>
              <w:marTop w:val="0"/>
              <w:marBottom w:val="0"/>
              <w:divBdr>
                <w:top w:val="none" w:sz="0" w:space="0" w:color="auto"/>
                <w:left w:val="none" w:sz="0" w:space="0" w:color="auto"/>
                <w:bottom w:val="none" w:sz="0" w:space="0" w:color="auto"/>
                <w:right w:val="none" w:sz="0" w:space="0" w:color="auto"/>
              </w:divBdr>
            </w:div>
            <w:div w:id="1354961595">
              <w:marLeft w:val="0"/>
              <w:marRight w:val="0"/>
              <w:marTop w:val="0"/>
              <w:marBottom w:val="0"/>
              <w:divBdr>
                <w:top w:val="none" w:sz="0" w:space="0" w:color="auto"/>
                <w:left w:val="none" w:sz="0" w:space="0" w:color="auto"/>
                <w:bottom w:val="none" w:sz="0" w:space="0" w:color="auto"/>
                <w:right w:val="none" w:sz="0" w:space="0" w:color="auto"/>
              </w:divBdr>
            </w:div>
            <w:div w:id="649335453">
              <w:marLeft w:val="0"/>
              <w:marRight w:val="0"/>
              <w:marTop w:val="0"/>
              <w:marBottom w:val="0"/>
              <w:divBdr>
                <w:top w:val="none" w:sz="0" w:space="0" w:color="auto"/>
                <w:left w:val="none" w:sz="0" w:space="0" w:color="auto"/>
                <w:bottom w:val="none" w:sz="0" w:space="0" w:color="auto"/>
                <w:right w:val="none" w:sz="0" w:space="0" w:color="auto"/>
              </w:divBdr>
            </w:div>
            <w:div w:id="759570407">
              <w:marLeft w:val="0"/>
              <w:marRight w:val="0"/>
              <w:marTop w:val="0"/>
              <w:marBottom w:val="0"/>
              <w:divBdr>
                <w:top w:val="none" w:sz="0" w:space="0" w:color="auto"/>
                <w:left w:val="none" w:sz="0" w:space="0" w:color="auto"/>
                <w:bottom w:val="none" w:sz="0" w:space="0" w:color="auto"/>
                <w:right w:val="none" w:sz="0" w:space="0" w:color="auto"/>
              </w:divBdr>
            </w:div>
          </w:divsChild>
        </w:div>
        <w:div w:id="1341661104">
          <w:marLeft w:val="0"/>
          <w:marRight w:val="0"/>
          <w:marTop w:val="0"/>
          <w:marBottom w:val="0"/>
          <w:divBdr>
            <w:top w:val="none" w:sz="0" w:space="0" w:color="auto"/>
            <w:left w:val="none" w:sz="0" w:space="0" w:color="auto"/>
            <w:bottom w:val="none" w:sz="0" w:space="0" w:color="auto"/>
            <w:right w:val="none" w:sz="0" w:space="0" w:color="auto"/>
          </w:divBdr>
        </w:div>
        <w:div w:id="741605414">
          <w:marLeft w:val="0"/>
          <w:marRight w:val="0"/>
          <w:marTop w:val="0"/>
          <w:marBottom w:val="0"/>
          <w:divBdr>
            <w:top w:val="none" w:sz="0" w:space="0" w:color="auto"/>
            <w:left w:val="none" w:sz="0" w:space="0" w:color="auto"/>
            <w:bottom w:val="none" w:sz="0" w:space="0" w:color="auto"/>
            <w:right w:val="none" w:sz="0" w:space="0" w:color="auto"/>
          </w:divBdr>
        </w:div>
        <w:div w:id="942225030">
          <w:marLeft w:val="0"/>
          <w:marRight w:val="0"/>
          <w:marTop w:val="0"/>
          <w:marBottom w:val="0"/>
          <w:divBdr>
            <w:top w:val="none" w:sz="0" w:space="0" w:color="auto"/>
            <w:left w:val="none" w:sz="0" w:space="0" w:color="auto"/>
            <w:bottom w:val="none" w:sz="0" w:space="0" w:color="auto"/>
            <w:right w:val="none" w:sz="0" w:space="0" w:color="auto"/>
          </w:divBdr>
        </w:div>
        <w:div w:id="1342859267">
          <w:marLeft w:val="0"/>
          <w:marRight w:val="0"/>
          <w:marTop w:val="0"/>
          <w:marBottom w:val="0"/>
          <w:divBdr>
            <w:top w:val="none" w:sz="0" w:space="0" w:color="auto"/>
            <w:left w:val="none" w:sz="0" w:space="0" w:color="auto"/>
            <w:bottom w:val="none" w:sz="0" w:space="0" w:color="auto"/>
            <w:right w:val="none" w:sz="0" w:space="0" w:color="auto"/>
          </w:divBdr>
        </w:div>
        <w:div w:id="1471170442">
          <w:marLeft w:val="0"/>
          <w:marRight w:val="0"/>
          <w:marTop w:val="0"/>
          <w:marBottom w:val="0"/>
          <w:divBdr>
            <w:top w:val="none" w:sz="0" w:space="0" w:color="auto"/>
            <w:left w:val="none" w:sz="0" w:space="0" w:color="auto"/>
            <w:bottom w:val="none" w:sz="0" w:space="0" w:color="auto"/>
            <w:right w:val="none" w:sz="0" w:space="0" w:color="auto"/>
          </w:divBdr>
        </w:div>
      </w:divsChild>
    </w:div>
    <w:div w:id="275404112">
      <w:bodyDiv w:val="1"/>
      <w:marLeft w:val="0"/>
      <w:marRight w:val="0"/>
      <w:marTop w:val="0"/>
      <w:marBottom w:val="0"/>
      <w:divBdr>
        <w:top w:val="none" w:sz="0" w:space="0" w:color="auto"/>
        <w:left w:val="none" w:sz="0" w:space="0" w:color="auto"/>
        <w:bottom w:val="none" w:sz="0" w:space="0" w:color="auto"/>
        <w:right w:val="none" w:sz="0" w:space="0" w:color="auto"/>
      </w:divBdr>
    </w:div>
    <w:div w:id="283316875">
      <w:bodyDiv w:val="1"/>
      <w:marLeft w:val="0"/>
      <w:marRight w:val="0"/>
      <w:marTop w:val="0"/>
      <w:marBottom w:val="0"/>
      <w:divBdr>
        <w:top w:val="none" w:sz="0" w:space="0" w:color="auto"/>
        <w:left w:val="none" w:sz="0" w:space="0" w:color="auto"/>
        <w:bottom w:val="none" w:sz="0" w:space="0" w:color="auto"/>
        <w:right w:val="none" w:sz="0" w:space="0" w:color="auto"/>
      </w:divBdr>
    </w:div>
    <w:div w:id="312879280">
      <w:bodyDiv w:val="1"/>
      <w:marLeft w:val="0"/>
      <w:marRight w:val="0"/>
      <w:marTop w:val="0"/>
      <w:marBottom w:val="0"/>
      <w:divBdr>
        <w:top w:val="none" w:sz="0" w:space="0" w:color="auto"/>
        <w:left w:val="none" w:sz="0" w:space="0" w:color="auto"/>
        <w:bottom w:val="none" w:sz="0" w:space="0" w:color="auto"/>
        <w:right w:val="none" w:sz="0" w:space="0" w:color="auto"/>
      </w:divBdr>
    </w:div>
    <w:div w:id="326058330">
      <w:bodyDiv w:val="1"/>
      <w:marLeft w:val="0"/>
      <w:marRight w:val="0"/>
      <w:marTop w:val="0"/>
      <w:marBottom w:val="0"/>
      <w:divBdr>
        <w:top w:val="none" w:sz="0" w:space="0" w:color="auto"/>
        <w:left w:val="none" w:sz="0" w:space="0" w:color="auto"/>
        <w:bottom w:val="none" w:sz="0" w:space="0" w:color="auto"/>
        <w:right w:val="none" w:sz="0" w:space="0" w:color="auto"/>
      </w:divBdr>
    </w:div>
    <w:div w:id="330260614">
      <w:bodyDiv w:val="1"/>
      <w:marLeft w:val="0"/>
      <w:marRight w:val="0"/>
      <w:marTop w:val="0"/>
      <w:marBottom w:val="0"/>
      <w:divBdr>
        <w:top w:val="none" w:sz="0" w:space="0" w:color="auto"/>
        <w:left w:val="none" w:sz="0" w:space="0" w:color="auto"/>
        <w:bottom w:val="none" w:sz="0" w:space="0" w:color="auto"/>
        <w:right w:val="none" w:sz="0" w:space="0" w:color="auto"/>
      </w:divBdr>
    </w:div>
    <w:div w:id="341124309">
      <w:bodyDiv w:val="1"/>
      <w:marLeft w:val="0"/>
      <w:marRight w:val="0"/>
      <w:marTop w:val="0"/>
      <w:marBottom w:val="0"/>
      <w:divBdr>
        <w:top w:val="none" w:sz="0" w:space="0" w:color="auto"/>
        <w:left w:val="none" w:sz="0" w:space="0" w:color="auto"/>
        <w:bottom w:val="none" w:sz="0" w:space="0" w:color="auto"/>
        <w:right w:val="none" w:sz="0" w:space="0" w:color="auto"/>
      </w:divBdr>
      <w:divsChild>
        <w:div w:id="1943949625">
          <w:marLeft w:val="0"/>
          <w:marRight w:val="0"/>
          <w:marTop w:val="0"/>
          <w:marBottom w:val="0"/>
          <w:divBdr>
            <w:top w:val="none" w:sz="0" w:space="0" w:color="auto"/>
            <w:left w:val="none" w:sz="0" w:space="0" w:color="auto"/>
            <w:bottom w:val="none" w:sz="0" w:space="0" w:color="auto"/>
            <w:right w:val="none" w:sz="0" w:space="0" w:color="auto"/>
          </w:divBdr>
          <w:divsChild>
            <w:div w:id="385568179">
              <w:marLeft w:val="0"/>
              <w:marRight w:val="0"/>
              <w:marTop w:val="0"/>
              <w:marBottom w:val="0"/>
              <w:divBdr>
                <w:top w:val="none" w:sz="0" w:space="0" w:color="auto"/>
                <w:left w:val="none" w:sz="0" w:space="0" w:color="auto"/>
                <w:bottom w:val="none" w:sz="0" w:space="0" w:color="auto"/>
                <w:right w:val="none" w:sz="0" w:space="0" w:color="auto"/>
              </w:divBdr>
              <w:divsChild>
                <w:div w:id="1175728205">
                  <w:marLeft w:val="0"/>
                  <w:marRight w:val="0"/>
                  <w:marTop w:val="0"/>
                  <w:marBottom w:val="0"/>
                  <w:divBdr>
                    <w:top w:val="none" w:sz="0" w:space="0" w:color="auto"/>
                    <w:left w:val="none" w:sz="0" w:space="0" w:color="auto"/>
                    <w:bottom w:val="none" w:sz="0" w:space="0" w:color="auto"/>
                    <w:right w:val="none" w:sz="0" w:space="0" w:color="auto"/>
                  </w:divBdr>
                  <w:divsChild>
                    <w:div w:id="1760519460">
                      <w:marLeft w:val="0"/>
                      <w:marRight w:val="0"/>
                      <w:marTop w:val="0"/>
                      <w:marBottom w:val="0"/>
                      <w:divBdr>
                        <w:top w:val="none" w:sz="0" w:space="0" w:color="auto"/>
                        <w:left w:val="none" w:sz="0" w:space="0" w:color="auto"/>
                        <w:bottom w:val="none" w:sz="0" w:space="0" w:color="auto"/>
                        <w:right w:val="none" w:sz="0" w:space="0" w:color="auto"/>
                      </w:divBdr>
                      <w:divsChild>
                        <w:div w:id="1906449953">
                          <w:marLeft w:val="0"/>
                          <w:marRight w:val="0"/>
                          <w:marTop w:val="0"/>
                          <w:marBottom w:val="0"/>
                          <w:divBdr>
                            <w:top w:val="none" w:sz="0" w:space="0" w:color="auto"/>
                            <w:left w:val="none" w:sz="0" w:space="0" w:color="auto"/>
                            <w:bottom w:val="none" w:sz="0" w:space="0" w:color="auto"/>
                            <w:right w:val="none" w:sz="0" w:space="0" w:color="auto"/>
                          </w:divBdr>
                          <w:divsChild>
                            <w:div w:id="341470565">
                              <w:marLeft w:val="0"/>
                              <w:marRight w:val="0"/>
                              <w:marTop w:val="0"/>
                              <w:marBottom w:val="0"/>
                              <w:divBdr>
                                <w:top w:val="none" w:sz="0" w:space="0" w:color="auto"/>
                                <w:left w:val="none" w:sz="0" w:space="0" w:color="auto"/>
                                <w:bottom w:val="none" w:sz="0" w:space="0" w:color="auto"/>
                                <w:right w:val="none" w:sz="0" w:space="0" w:color="auto"/>
                              </w:divBdr>
                              <w:divsChild>
                                <w:div w:id="1308440177">
                                  <w:marLeft w:val="0"/>
                                  <w:marRight w:val="0"/>
                                  <w:marTop w:val="0"/>
                                  <w:marBottom w:val="0"/>
                                  <w:divBdr>
                                    <w:top w:val="none" w:sz="0" w:space="0" w:color="auto"/>
                                    <w:left w:val="none" w:sz="0" w:space="0" w:color="auto"/>
                                    <w:bottom w:val="none" w:sz="0" w:space="0" w:color="auto"/>
                                    <w:right w:val="none" w:sz="0" w:space="0" w:color="auto"/>
                                  </w:divBdr>
                                  <w:divsChild>
                                    <w:div w:id="162551779">
                                      <w:marLeft w:val="0"/>
                                      <w:marRight w:val="0"/>
                                      <w:marTop w:val="0"/>
                                      <w:marBottom w:val="0"/>
                                      <w:divBdr>
                                        <w:top w:val="none" w:sz="0" w:space="0" w:color="auto"/>
                                        <w:left w:val="none" w:sz="0" w:space="0" w:color="auto"/>
                                        <w:bottom w:val="none" w:sz="0" w:space="0" w:color="auto"/>
                                        <w:right w:val="none" w:sz="0" w:space="0" w:color="auto"/>
                                      </w:divBdr>
                                      <w:divsChild>
                                        <w:div w:id="671107167">
                                          <w:marLeft w:val="0"/>
                                          <w:marRight w:val="0"/>
                                          <w:marTop w:val="0"/>
                                          <w:marBottom w:val="0"/>
                                          <w:divBdr>
                                            <w:top w:val="none" w:sz="0" w:space="0" w:color="auto"/>
                                            <w:left w:val="none" w:sz="0" w:space="0" w:color="auto"/>
                                            <w:bottom w:val="none" w:sz="0" w:space="0" w:color="auto"/>
                                            <w:right w:val="none" w:sz="0" w:space="0" w:color="auto"/>
                                          </w:divBdr>
                                          <w:divsChild>
                                            <w:div w:id="1978024785">
                                              <w:marLeft w:val="0"/>
                                              <w:marRight w:val="0"/>
                                              <w:marTop w:val="0"/>
                                              <w:marBottom w:val="0"/>
                                              <w:divBdr>
                                                <w:top w:val="none" w:sz="0" w:space="0" w:color="auto"/>
                                                <w:left w:val="none" w:sz="0" w:space="0" w:color="auto"/>
                                                <w:bottom w:val="none" w:sz="0" w:space="0" w:color="auto"/>
                                                <w:right w:val="none" w:sz="0" w:space="0" w:color="auto"/>
                                              </w:divBdr>
                                              <w:divsChild>
                                                <w:div w:id="1333607528">
                                                  <w:marLeft w:val="0"/>
                                                  <w:marRight w:val="0"/>
                                                  <w:marTop w:val="0"/>
                                                  <w:marBottom w:val="0"/>
                                                  <w:divBdr>
                                                    <w:top w:val="none" w:sz="0" w:space="0" w:color="auto"/>
                                                    <w:left w:val="none" w:sz="0" w:space="0" w:color="auto"/>
                                                    <w:bottom w:val="none" w:sz="0" w:space="0" w:color="auto"/>
                                                    <w:right w:val="none" w:sz="0" w:space="0" w:color="auto"/>
                                                  </w:divBdr>
                                                  <w:divsChild>
                                                    <w:div w:id="1253782767">
                                                      <w:marLeft w:val="0"/>
                                                      <w:marRight w:val="0"/>
                                                      <w:marTop w:val="0"/>
                                                      <w:marBottom w:val="0"/>
                                                      <w:divBdr>
                                                        <w:top w:val="none" w:sz="0" w:space="0" w:color="auto"/>
                                                        <w:left w:val="none" w:sz="0" w:space="0" w:color="auto"/>
                                                        <w:bottom w:val="none" w:sz="0" w:space="0" w:color="auto"/>
                                                        <w:right w:val="none" w:sz="0" w:space="0" w:color="auto"/>
                                                      </w:divBdr>
                                                      <w:divsChild>
                                                        <w:div w:id="85611684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60470611">
      <w:bodyDiv w:val="1"/>
      <w:marLeft w:val="0"/>
      <w:marRight w:val="0"/>
      <w:marTop w:val="0"/>
      <w:marBottom w:val="0"/>
      <w:divBdr>
        <w:top w:val="none" w:sz="0" w:space="0" w:color="auto"/>
        <w:left w:val="none" w:sz="0" w:space="0" w:color="auto"/>
        <w:bottom w:val="none" w:sz="0" w:space="0" w:color="auto"/>
        <w:right w:val="none" w:sz="0" w:space="0" w:color="auto"/>
      </w:divBdr>
      <w:divsChild>
        <w:div w:id="1522469469">
          <w:marLeft w:val="0"/>
          <w:marRight w:val="0"/>
          <w:marTop w:val="0"/>
          <w:marBottom w:val="0"/>
          <w:divBdr>
            <w:top w:val="none" w:sz="0" w:space="0" w:color="auto"/>
            <w:left w:val="none" w:sz="0" w:space="0" w:color="auto"/>
            <w:bottom w:val="none" w:sz="0" w:space="0" w:color="auto"/>
            <w:right w:val="none" w:sz="0" w:space="0" w:color="auto"/>
          </w:divBdr>
          <w:divsChild>
            <w:div w:id="698551523">
              <w:marLeft w:val="0"/>
              <w:marRight w:val="0"/>
              <w:marTop w:val="0"/>
              <w:marBottom w:val="0"/>
              <w:divBdr>
                <w:top w:val="none" w:sz="0" w:space="0" w:color="auto"/>
                <w:left w:val="none" w:sz="0" w:space="0" w:color="auto"/>
                <w:bottom w:val="none" w:sz="0" w:space="0" w:color="auto"/>
                <w:right w:val="none" w:sz="0" w:space="0" w:color="auto"/>
              </w:divBdr>
              <w:divsChild>
                <w:div w:id="575821167">
                  <w:marLeft w:val="0"/>
                  <w:marRight w:val="0"/>
                  <w:marTop w:val="0"/>
                  <w:marBottom w:val="250"/>
                  <w:divBdr>
                    <w:top w:val="none" w:sz="0" w:space="0" w:color="auto"/>
                    <w:left w:val="none" w:sz="0" w:space="0" w:color="auto"/>
                    <w:bottom w:val="none" w:sz="0" w:space="0" w:color="auto"/>
                    <w:right w:val="none" w:sz="0" w:space="0" w:color="auto"/>
                  </w:divBdr>
                  <w:divsChild>
                    <w:div w:id="854463717">
                      <w:marLeft w:val="0"/>
                      <w:marRight w:val="0"/>
                      <w:marTop w:val="0"/>
                      <w:marBottom w:val="0"/>
                      <w:divBdr>
                        <w:top w:val="none" w:sz="0" w:space="0" w:color="auto"/>
                        <w:left w:val="none" w:sz="0" w:space="0" w:color="auto"/>
                        <w:bottom w:val="none" w:sz="0" w:space="0" w:color="auto"/>
                        <w:right w:val="none" w:sz="0" w:space="0" w:color="auto"/>
                      </w:divBdr>
                      <w:divsChild>
                        <w:div w:id="351490108">
                          <w:marLeft w:val="0"/>
                          <w:marRight w:val="0"/>
                          <w:marTop w:val="0"/>
                          <w:marBottom w:val="0"/>
                          <w:divBdr>
                            <w:top w:val="none" w:sz="0" w:space="0" w:color="auto"/>
                            <w:left w:val="none" w:sz="0" w:space="0" w:color="auto"/>
                            <w:bottom w:val="none" w:sz="0" w:space="0" w:color="auto"/>
                            <w:right w:val="none" w:sz="0" w:space="0" w:color="auto"/>
                          </w:divBdr>
                          <w:divsChild>
                            <w:div w:id="1088692901">
                              <w:marLeft w:val="0"/>
                              <w:marRight w:val="0"/>
                              <w:marTop w:val="0"/>
                              <w:marBottom w:val="0"/>
                              <w:divBdr>
                                <w:top w:val="none" w:sz="0" w:space="0" w:color="auto"/>
                                <w:left w:val="none" w:sz="0" w:space="0" w:color="auto"/>
                                <w:bottom w:val="none" w:sz="0" w:space="0" w:color="auto"/>
                                <w:right w:val="none" w:sz="0" w:space="0" w:color="auto"/>
                              </w:divBdr>
                              <w:divsChild>
                                <w:div w:id="1381516318">
                                  <w:marLeft w:val="0"/>
                                  <w:marRight w:val="0"/>
                                  <w:marTop w:val="0"/>
                                  <w:marBottom w:val="0"/>
                                  <w:divBdr>
                                    <w:top w:val="none" w:sz="0" w:space="0" w:color="auto"/>
                                    <w:left w:val="none" w:sz="0" w:space="0" w:color="auto"/>
                                    <w:bottom w:val="none" w:sz="0" w:space="0" w:color="auto"/>
                                    <w:right w:val="none" w:sz="0" w:space="0" w:color="auto"/>
                                  </w:divBdr>
                                  <w:divsChild>
                                    <w:div w:id="928657627">
                                      <w:marLeft w:val="0"/>
                                      <w:marRight w:val="0"/>
                                      <w:marTop w:val="0"/>
                                      <w:marBottom w:val="0"/>
                                      <w:divBdr>
                                        <w:top w:val="none" w:sz="0" w:space="0" w:color="auto"/>
                                        <w:left w:val="none" w:sz="0" w:space="0" w:color="auto"/>
                                        <w:bottom w:val="none" w:sz="0" w:space="0" w:color="auto"/>
                                        <w:right w:val="none" w:sz="0" w:space="0" w:color="auto"/>
                                      </w:divBdr>
                                      <w:divsChild>
                                        <w:div w:id="910046590">
                                          <w:marLeft w:val="0"/>
                                          <w:marRight w:val="0"/>
                                          <w:marTop w:val="0"/>
                                          <w:marBottom w:val="0"/>
                                          <w:divBdr>
                                            <w:top w:val="none" w:sz="0" w:space="0" w:color="auto"/>
                                            <w:left w:val="none" w:sz="0" w:space="0" w:color="auto"/>
                                            <w:bottom w:val="none" w:sz="0" w:space="0" w:color="auto"/>
                                            <w:right w:val="none" w:sz="0" w:space="0" w:color="auto"/>
                                          </w:divBdr>
                                          <w:divsChild>
                                            <w:div w:id="670984691">
                                              <w:marLeft w:val="0"/>
                                              <w:marRight w:val="0"/>
                                              <w:marTop w:val="0"/>
                                              <w:marBottom w:val="0"/>
                                              <w:divBdr>
                                                <w:top w:val="none" w:sz="0" w:space="0" w:color="auto"/>
                                                <w:left w:val="none" w:sz="0" w:space="0" w:color="auto"/>
                                                <w:bottom w:val="none" w:sz="0" w:space="0" w:color="auto"/>
                                                <w:right w:val="none" w:sz="0" w:space="0" w:color="auto"/>
                                              </w:divBdr>
                                              <w:divsChild>
                                                <w:div w:id="1389108133">
                                                  <w:marLeft w:val="2254"/>
                                                  <w:marRight w:val="0"/>
                                                  <w:marTop w:val="0"/>
                                                  <w:marBottom w:val="0"/>
                                                  <w:divBdr>
                                                    <w:top w:val="none" w:sz="0" w:space="0" w:color="auto"/>
                                                    <w:left w:val="none" w:sz="0" w:space="0" w:color="auto"/>
                                                    <w:bottom w:val="none" w:sz="0" w:space="0" w:color="auto"/>
                                                    <w:right w:val="none" w:sz="0" w:space="0" w:color="auto"/>
                                                  </w:divBdr>
                                                  <w:divsChild>
                                                    <w:div w:id="918633104">
                                                      <w:marLeft w:val="0"/>
                                                      <w:marRight w:val="0"/>
                                                      <w:marTop w:val="0"/>
                                                      <w:marBottom w:val="0"/>
                                                      <w:divBdr>
                                                        <w:top w:val="none" w:sz="0" w:space="0" w:color="auto"/>
                                                        <w:left w:val="none" w:sz="0" w:space="0" w:color="auto"/>
                                                        <w:bottom w:val="none" w:sz="0" w:space="0" w:color="auto"/>
                                                        <w:right w:val="none" w:sz="0" w:space="0" w:color="auto"/>
                                                      </w:divBdr>
                                                      <w:divsChild>
                                                        <w:div w:id="836384389">
                                                          <w:marLeft w:val="0"/>
                                                          <w:marRight w:val="0"/>
                                                          <w:marTop w:val="0"/>
                                                          <w:marBottom w:val="0"/>
                                                          <w:divBdr>
                                                            <w:top w:val="none" w:sz="0" w:space="0" w:color="auto"/>
                                                            <w:left w:val="none" w:sz="0" w:space="0" w:color="auto"/>
                                                            <w:bottom w:val="none" w:sz="0" w:space="0" w:color="auto"/>
                                                            <w:right w:val="none" w:sz="0" w:space="0" w:color="auto"/>
                                                          </w:divBdr>
                                                          <w:divsChild>
                                                            <w:div w:id="630399089">
                                                              <w:marLeft w:val="0"/>
                                                              <w:marRight w:val="0"/>
                                                              <w:marTop w:val="63"/>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81516629">
      <w:bodyDiv w:val="1"/>
      <w:marLeft w:val="0"/>
      <w:marRight w:val="0"/>
      <w:marTop w:val="0"/>
      <w:marBottom w:val="0"/>
      <w:divBdr>
        <w:top w:val="none" w:sz="0" w:space="0" w:color="auto"/>
        <w:left w:val="none" w:sz="0" w:space="0" w:color="auto"/>
        <w:bottom w:val="none" w:sz="0" w:space="0" w:color="auto"/>
        <w:right w:val="none" w:sz="0" w:space="0" w:color="auto"/>
      </w:divBdr>
      <w:divsChild>
        <w:div w:id="417481750">
          <w:marLeft w:val="144"/>
          <w:marRight w:val="0"/>
          <w:marTop w:val="0"/>
          <w:marBottom w:val="0"/>
          <w:divBdr>
            <w:top w:val="none" w:sz="0" w:space="0" w:color="auto"/>
            <w:left w:val="none" w:sz="0" w:space="0" w:color="auto"/>
            <w:bottom w:val="none" w:sz="0" w:space="0" w:color="auto"/>
            <w:right w:val="none" w:sz="0" w:space="0" w:color="auto"/>
          </w:divBdr>
        </w:div>
        <w:div w:id="1603882295">
          <w:marLeft w:val="144"/>
          <w:marRight w:val="0"/>
          <w:marTop w:val="0"/>
          <w:marBottom w:val="0"/>
          <w:divBdr>
            <w:top w:val="none" w:sz="0" w:space="0" w:color="auto"/>
            <w:left w:val="none" w:sz="0" w:space="0" w:color="auto"/>
            <w:bottom w:val="none" w:sz="0" w:space="0" w:color="auto"/>
            <w:right w:val="none" w:sz="0" w:space="0" w:color="auto"/>
          </w:divBdr>
        </w:div>
        <w:div w:id="1673753679">
          <w:marLeft w:val="144"/>
          <w:marRight w:val="0"/>
          <w:marTop w:val="0"/>
          <w:marBottom w:val="0"/>
          <w:divBdr>
            <w:top w:val="none" w:sz="0" w:space="0" w:color="auto"/>
            <w:left w:val="none" w:sz="0" w:space="0" w:color="auto"/>
            <w:bottom w:val="none" w:sz="0" w:space="0" w:color="auto"/>
            <w:right w:val="none" w:sz="0" w:space="0" w:color="auto"/>
          </w:divBdr>
        </w:div>
      </w:divsChild>
    </w:div>
    <w:div w:id="397559594">
      <w:bodyDiv w:val="1"/>
      <w:marLeft w:val="0"/>
      <w:marRight w:val="0"/>
      <w:marTop w:val="0"/>
      <w:marBottom w:val="0"/>
      <w:divBdr>
        <w:top w:val="none" w:sz="0" w:space="0" w:color="auto"/>
        <w:left w:val="none" w:sz="0" w:space="0" w:color="auto"/>
        <w:bottom w:val="none" w:sz="0" w:space="0" w:color="auto"/>
        <w:right w:val="none" w:sz="0" w:space="0" w:color="auto"/>
      </w:divBdr>
      <w:divsChild>
        <w:div w:id="154535336">
          <w:marLeft w:val="130"/>
          <w:marRight w:val="0"/>
          <w:marTop w:val="80"/>
          <w:marBottom w:val="0"/>
          <w:divBdr>
            <w:top w:val="none" w:sz="0" w:space="0" w:color="auto"/>
            <w:left w:val="none" w:sz="0" w:space="0" w:color="auto"/>
            <w:bottom w:val="none" w:sz="0" w:space="0" w:color="auto"/>
            <w:right w:val="none" w:sz="0" w:space="0" w:color="auto"/>
          </w:divBdr>
        </w:div>
        <w:div w:id="1995136978">
          <w:marLeft w:val="130"/>
          <w:marRight w:val="0"/>
          <w:marTop w:val="80"/>
          <w:marBottom w:val="0"/>
          <w:divBdr>
            <w:top w:val="none" w:sz="0" w:space="0" w:color="auto"/>
            <w:left w:val="none" w:sz="0" w:space="0" w:color="auto"/>
            <w:bottom w:val="none" w:sz="0" w:space="0" w:color="auto"/>
            <w:right w:val="none" w:sz="0" w:space="0" w:color="auto"/>
          </w:divBdr>
        </w:div>
      </w:divsChild>
    </w:div>
    <w:div w:id="405153539">
      <w:bodyDiv w:val="1"/>
      <w:marLeft w:val="0"/>
      <w:marRight w:val="0"/>
      <w:marTop w:val="0"/>
      <w:marBottom w:val="0"/>
      <w:divBdr>
        <w:top w:val="none" w:sz="0" w:space="0" w:color="auto"/>
        <w:left w:val="none" w:sz="0" w:space="0" w:color="auto"/>
        <w:bottom w:val="none" w:sz="0" w:space="0" w:color="auto"/>
        <w:right w:val="none" w:sz="0" w:space="0" w:color="auto"/>
      </w:divBdr>
    </w:div>
    <w:div w:id="406727648">
      <w:bodyDiv w:val="1"/>
      <w:marLeft w:val="0"/>
      <w:marRight w:val="0"/>
      <w:marTop w:val="0"/>
      <w:marBottom w:val="0"/>
      <w:divBdr>
        <w:top w:val="none" w:sz="0" w:space="0" w:color="auto"/>
        <w:left w:val="none" w:sz="0" w:space="0" w:color="auto"/>
        <w:bottom w:val="none" w:sz="0" w:space="0" w:color="auto"/>
        <w:right w:val="none" w:sz="0" w:space="0" w:color="auto"/>
      </w:divBdr>
    </w:div>
    <w:div w:id="418064194">
      <w:bodyDiv w:val="1"/>
      <w:marLeft w:val="0"/>
      <w:marRight w:val="0"/>
      <w:marTop w:val="0"/>
      <w:marBottom w:val="0"/>
      <w:divBdr>
        <w:top w:val="none" w:sz="0" w:space="0" w:color="auto"/>
        <w:left w:val="none" w:sz="0" w:space="0" w:color="auto"/>
        <w:bottom w:val="none" w:sz="0" w:space="0" w:color="auto"/>
        <w:right w:val="none" w:sz="0" w:space="0" w:color="auto"/>
      </w:divBdr>
    </w:div>
    <w:div w:id="419638883">
      <w:bodyDiv w:val="1"/>
      <w:marLeft w:val="0"/>
      <w:marRight w:val="0"/>
      <w:marTop w:val="0"/>
      <w:marBottom w:val="0"/>
      <w:divBdr>
        <w:top w:val="none" w:sz="0" w:space="0" w:color="auto"/>
        <w:left w:val="none" w:sz="0" w:space="0" w:color="auto"/>
        <w:bottom w:val="none" w:sz="0" w:space="0" w:color="auto"/>
        <w:right w:val="none" w:sz="0" w:space="0" w:color="auto"/>
      </w:divBdr>
    </w:div>
    <w:div w:id="426997436">
      <w:bodyDiv w:val="1"/>
      <w:marLeft w:val="0"/>
      <w:marRight w:val="0"/>
      <w:marTop w:val="0"/>
      <w:marBottom w:val="0"/>
      <w:divBdr>
        <w:top w:val="none" w:sz="0" w:space="0" w:color="auto"/>
        <w:left w:val="none" w:sz="0" w:space="0" w:color="auto"/>
        <w:bottom w:val="none" w:sz="0" w:space="0" w:color="auto"/>
        <w:right w:val="none" w:sz="0" w:space="0" w:color="auto"/>
      </w:divBdr>
    </w:div>
    <w:div w:id="427045449">
      <w:bodyDiv w:val="1"/>
      <w:marLeft w:val="0"/>
      <w:marRight w:val="0"/>
      <w:marTop w:val="0"/>
      <w:marBottom w:val="0"/>
      <w:divBdr>
        <w:top w:val="none" w:sz="0" w:space="0" w:color="auto"/>
        <w:left w:val="none" w:sz="0" w:space="0" w:color="auto"/>
        <w:bottom w:val="none" w:sz="0" w:space="0" w:color="auto"/>
        <w:right w:val="none" w:sz="0" w:space="0" w:color="auto"/>
      </w:divBdr>
    </w:div>
    <w:div w:id="429588799">
      <w:bodyDiv w:val="1"/>
      <w:marLeft w:val="0"/>
      <w:marRight w:val="0"/>
      <w:marTop w:val="0"/>
      <w:marBottom w:val="0"/>
      <w:divBdr>
        <w:top w:val="none" w:sz="0" w:space="0" w:color="auto"/>
        <w:left w:val="none" w:sz="0" w:space="0" w:color="auto"/>
        <w:bottom w:val="none" w:sz="0" w:space="0" w:color="auto"/>
        <w:right w:val="none" w:sz="0" w:space="0" w:color="auto"/>
      </w:divBdr>
    </w:div>
    <w:div w:id="452528155">
      <w:bodyDiv w:val="1"/>
      <w:marLeft w:val="0"/>
      <w:marRight w:val="0"/>
      <w:marTop w:val="0"/>
      <w:marBottom w:val="0"/>
      <w:divBdr>
        <w:top w:val="none" w:sz="0" w:space="0" w:color="auto"/>
        <w:left w:val="none" w:sz="0" w:space="0" w:color="auto"/>
        <w:bottom w:val="none" w:sz="0" w:space="0" w:color="auto"/>
        <w:right w:val="none" w:sz="0" w:space="0" w:color="auto"/>
      </w:divBdr>
      <w:divsChild>
        <w:div w:id="386956110">
          <w:marLeft w:val="0"/>
          <w:marRight w:val="0"/>
          <w:marTop w:val="0"/>
          <w:marBottom w:val="0"/>
          <w:divBdr>
            <w:top w:val="none" w:sz="0" w:space="0" w:color="auto"/>
            <w:left w:val="none" w:sz="0" w:space="0" w:color="auto"/>
            <w:bottom w:val="none" w:sz="0" w:space="0" w:color="auto"/>
            <w:right w:val="none" w:sz="0" w:space="0" w:color="auto"/>
          </w:divBdr>
          <w:divsChild>
            <w:div w:id="150757333">
              <w:marLeft w:val="0"/>
              <w:marRight w:val="0"/>
              <w:marTop w:val="0"/>
              <w:marBottom w:val="0"/>
              <w:divBdr>
                <w:top w:val="none" w:sz="0" w:space="0" w:color="auto"/>
                <w:left w:val="none" w:sz="0" w:space="0" w:color="auto"/>
                <w:bottom w:val="none" w:sz="0" w:space="0" w:color="auto"/>
                <w:right w:val="none" w:sz="0" w:space="0" w:color="auto"/>
              </w:divBdr>
              <w:divsChild>
                <w:div w:id="182406283">
                  <w:marLeft w:val="0"/>
                  <w:marRight w:val="0"/>
                  <w:marTop w:val="0"/>
                  <w:marBottom w:val="0"/>
                  <w:divBdr>
                    <w:top w:val="none" w:sz="0" w:space="0" w:color="auto"/>
                    <w:left w:val="none" w:sz="0" w:space="0" w:color="auto"/>
                    <w:bottom w:val="none" w:sz="0" w:space="0" w:color="auto"/>
                    <w:right w:val="none" w:sz="0" w:space="0" w:color="auto"/>
                  </w:divBdr>
                  <w:divsChild>
                    <w:div w:id="1594782445">
                      <w:marLeft w:val="0"/>
                      <w:marRight w:val="0"/>
                      <w:marTop w:val="0"/>
                      <w:marBottom w:val="0"/>
                      <w:divBdr>
                        <w:top w:val="none" w:sz="0" w:space="0" w:color="auto"/>
                        <w:left w:val="none" w:sz="0" w:space="0" w:color="auto"/>
                        <w:bottom w:val="none" w:sz="0" w:space="0" w:color="auto"/>
                        <w:right w:val="none" w:sz="0" w:space="0" w:color="auto"/>
                      </w:divBdr>
                      <w:divsChild>
                        <w:div w:id="1393624881">
                          <w:marLeft w:val="0"/>
                          <w:marRight w:val="0"/>
                          <w:marTop w:val="0"/>
                          <w:marBottom w:val="0"/>
                          <w:divBdr>
                            <w:top w:val="none" w:sz="0" w:space="0" w:color="auto"/>
                            <w:left w:val="none" w:sz="0" w:space="0" w:color="auto"/>
                            <w:bottom w:val="none" w:sz="0" w:space="0" w:color="auto"/>
                            <w:right w:val="none" w:sz="0" w:space="0" w:color="auto"/>
                          </w:divBdr>
                          <w:divsChild>
                            <w:div w:id="953749754">
                              <w:marLeft w:val="0"/>
                              <w:marRight w:val="0"/>
                              <w:marTop w:val="0"/>
                              <w:marBottom w:val="0"/>
                              <w:divBdr>
                                <w:top w:val="none" w:sz="0" w:space="0" w:color="auto"/>
                                <w:left w:val="none" w:sz="0" w:space="0" w:color="auto"/>
                                <w:bottom w:val="none" w:sz="0" w:space="0" w:color="auto"/>
                                <w:right w:val="none" w:sz="0" w:space="0" w:color="auto"/>
                              </w:divBdr>
                              <w:divsChild>
                                <w:div w:id="1183858724">
                                  <w:marLeft w:val="0"/>
                                  <w:marRight w:val="0"/>
                                  <w:marTop w:val="0"/>
                                  <w:marBottom w:val="0"/>
                                  <w:divBdr>
                                    <w:top w:val="none" w:sz="0" w:space="0" w:color="auto"/>
                                    <w:left w:val="none" w:sz="0" w:space="0" w:color="auto"/>
                                    <w:bottom w:val="none" w:sz="0" w:space="0" w:color="auto"/>
                                    <w:right w:val="none" w:sz="0" w:space="0" w:color="auto"/>
                                  </w:divBdr>
                                  <w:divsChild>
                                    <w:div w:id="147402897">
                                      <w:marLeft w:val="0"/>
                                      <w:marRight w:val="0"/>
                                      <w:marTop w:val="0"/>
                                      <w:marBottom w:val="0"/>
                                      <w:divBdr>
                                        <w:top w:val="none" w:sz="0" w:space="0" w:color="auto"/>
                                        <w:left w:val="none" w:sz="0" w:space="0" w:color="auto"/>
                                        <w:bottom w:val="none" w:sz="0" w:space="0" w:color="auto"/>
                                        <w:right w:val="none" w:sz="0" w:space="0" w:color="auto"/>
                                      </w:divBdr>
                                      <w:divsChild>
                                        <w:div w:id="174807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5488938">
      <w:bodyDiv w:val="1"/>
      <w:marLeft w:val="0"/>
      <w:marRight w:val="0"/>
      <w:marTop w:val="0"/>
      <w:marBottom w:val="0"/>
      <w:divBdr>
        <w:top w:val="none" w:sz="0" w:space="0" w:color="auto"/>
        <w:left w:val="none" w:sz="0" w:space="0" w:color="auto"/>
        <w:bottom w:val="none" w:sz="0" w:space="0" w:color="auto"/>
        <w:right w:val="none" w:sz="0" w:space="0" w:color="auto"/>
      </w:divBdr>
      <w:divsChild>
        <w:div w:id="476992734">
          <w:marLeft w:val="547"/>
          <w:marRight w:val="0"/>
          <w:marTop w:val="0"/>
          <w:marBottom w:val="0"/>
          <w:divBdr>
            <w:top w:val="none" w:sz="0" w:space="0" w:color="auto"/>
            <w:left w:val="none" w:sz="0" w:space="0" w:color="auto"/>
            <w:bottom w:val="none" w:sz="0" w:space="0" w:color="auto"/>
            <w:right w:val="none" w:sz="0" w:space="0" w:color="auto"/>
          </w:divBdr>
        </w:div>
      </w:divsChild>
    </w:div>
    <w:div w:id="473452759">
      <w:bodyDiv w:val="1"/>
      <w:marLeft w:val="0"/>
      <w:marRight w:val="0"/>
      <w:marTop w:val="0"/>
      <w:marBottom w:val="0"/>
      <w:divBdr>
        <w:top w:val="none" w:sz="0" w:space="0" w:color="auto"/>
        <w:left w:val="none" w:sz="0" w:space="0" w:color="auto"/>
        <w:bottom w:val="none" w:sz="0" w:space="0" w:color="auto"/>
        <w:right w:val="none" w:sz="0" w:space="0" w:color="auto"/>
      </w:divBdr>
      <w:divsChild>
        <w:div w:id="1391155365">
          <w:marLeft w:val="446"/>
          <w:marRight w:val="0"/>
          <w:marTop w:val="60"/>
          <w:marBottom w:val="60"/>
          <w:divBdr>
            <w:top w:val="none" w:sz="0" w:space="0" w:color="auto"/>
            <w:left w:val="none" w:sz="0" w:space="0" w:color="auto"/>
            <w:bottom w:val="none" w:sz="0" w:space="0" w:color="auto"/>
            <w:right w:val="none" w:sz="0" w:space="0" w:color="auto"/>
          </w:divBdr>
        </w:div>
        <w:div w:id="77293563">
          <w:marLeft w:val="1066"/>
          <w:marRight w:val="0"/>
          <w:marTop w:val="60"/>
          <w:marBottom w:val="60"/>
          <w:divBdr>
            <w:top w:val="none" w:sz="0" w:space="0" w:color="auto"/>
            <w:left w:val="none" w:sz="0" w:space="0" w:color="auto"/>
            <w:bottom w:val="none" w:sz="0" w:space="0" w:color="auto"/>
            <w:right w:val="none" w:sz="0" w:space="0" w:color="auto"/>
          </w:divBdr>
        </w:div>
      </w:divsChild>
    </w:div>
    <w:div w:id="475531788">
      <w:bodyDiv w:val="1"/>
      <w:marLeft w:val="0"/>
      <w:marRight w:val="0"/>
      <w:marTop w:val="0"/>
      <w:marBottom w:val="0"/>
      <w:divBdr>
        <w:top w:val="none" w:sz="0" w:space="0" w:color="auto"/>
        <w:left w:val="none" w:sz="0" w:space="0" w:color="auto"/>
        <w:bottom w:val="none" w:sz="0" w:space="0" w:color="auto"/>
        <w:right w:val="none" w:sz="0" w:space="0" w:color="auto"/>
      </w:divBdr>
      <w:divsChild>
        <w:div w:id="110521201">
          <w:marLeft w:val="144"/>
          <w:marRight w:val="0"/>
          <w:marTop w:val="0"/>
          <w:marBottom w:val="0"/>
          <w:divBdr>
            <w:top w:val="none" w:sz="0" w:space="0" w:color="auto"/>
            <w:left w:val="none" w:sz="0" w:space="0" w:color="auto"/>
            <w:bottom w:val="none" w:sz="0" w:space="0" w:color="auto"/>
            <w:right w:val="none" w:sz="0" w:space="0" w:color="auto"/>
          </w:divBdr>
        </w:div>
        <w:div w:id="147332792">
          <w:marLeft w:val="144"/>
          <w:marRight w:val="0"/>
          <w:marTop w:val="0"/>
          <w:marBottom w:val="0"/>
          <w:divBdr>
            <w:top w:val="none" w:sz="0" w:space="0" w:color="auto"/>
            <w:left w:val="none" w:sz="0" w:space="0" w:color="auto"/>
            <w:bottom w:val="none" w:sz="0" w:space="0" w:color="auto"/>
            <w:right w:val="none" w:sz="0" w:space="0" w:color="auto"/>
          </w:divBdr>
        </w:div>
        <w:div w:id="178856199">
          <w:marLeft w:val="144"/>
          <w:marRight w:val="0"/>
          <w:marTop w:val="0"/>
          <w:marBottom w:val="0"/>
          <w:divBdr>
            <w:top w:val="none" w:sz="0" w:space="0" w:color="auto"/>
            <w:left w:val="none" w:sz="0" w:space="0" w:color="auto"/>
            <w:bottom w:val="none" w:sz="0" w:space="0" w:color="auto"/>
            <w:right w:val="none" w:sz="0" w:space="0" w:color="auto"/>
          </w:divBdr>
        </w:div>
        <w:div w:id="543561161">
          <w:marLeft w:val="144"/>
          <w:marRight w:val="0"/>
          <w:marTop w:val="0"/>
          <w:marBottom w:val="0"/>
          <w:divBdr>
            <w:top w:val="none" w:sz="0" w:space="0" w:color="auto"/>
            <w:left w:val="none" w:sz="0" w:space="0" w:color="auto"/>
            <w:bottom w:val="none" w:sz="0" w:space="0" w:color="auto"/>
            <w:right w:val="none" w:sz="0" w:space="0" w:color="auto"/>
          </w:divBdr>
        </w:div>
        <w:div w:id="669023918">
          <w:marLeft w:val="144"/>
          <w:marRight w:val="0"/>
          <w:marTop w:val="0"/>
          <w:marBottom w:val="0"/>
          <w:divBdr>
            <w:top w:val="none" w:sz="0" w:space="0" w:color="auto"/>
            <w:left w:val="none" w:sz="0" w:space="0" w:color="auto"/>
            <w:bottom w:val="none" w:sz="0" w:space="0" w:color="auto"/>
            <w:right w:val="none" w:sz="0" w:space="0" w:color="auto"/>
          </w:divBdr>
        </w:div>
        <w:div w:id="771434466">
          <w:marLeft w:val="144"/>
          <w:marRight w:val="0"/>
          <w:marTop w:val="0"/>
          <w:marBottom w:val="0"/>
          <w:divBdr>
            <w:top w:val="none" w:sz="0" w:space="0" w:color="auto"/>
            <w:left w:val="none" w:sz="0" w:space="0" w:color="auto"/>
            <w:bottom w:val="none" w:sz="0" w:space="0" w:color="auto"/>
            <w:right w:val="none" w:sz="0" w:space="0" w:color="auto"/>
          </w:divBdr>
        </w:div>
        <w:div w:id="1305350639">
          <w:marLeft w:val="144"/>
          <w:marRight w:val="0"/>
          <w:marTop w:val="0"/>
          <w:marBottom w:val="0"/>
          <w:divBdr>
            <w:top w:val="none" w:sz="0" w:space="0" w:color="auto"/>
            <w:left w:val="none" w:sz="0" w:space="0" w:color="auto"/>
            <w:bottom w:val="none" w:sz="0" w:space="0" w:color="auto"/>
            <w:right w:val="none" w:sz="0" w:space="0" w:color="auto"/>
          </w:divBdr>
        </w:div>
        <w:div w:id="1607616509">
          <w:marLeft w:val="144"/>
          <w:marRight w:val="0"/>
          <w:marTop w:val="0"/>
          <w:marBottom w:val="0"/>
          <w:divBdr>
            <w:top w:val="none" w:sz="0" w:space="0" w:color="auto"/>
            <w:left w:val="none" w:sz="0" w:space="0" w:color="auto"/>
            <w:bottom w:val="none" w:sz="0" w:space="0" w:color="auto"/>
            <w:right w:val="none" w:sz="0" w:space="0" w:color="auto"/>
          </w:divBdr>
        </w:div>
        <w:div w:id="1709841891">
          <w:marLeft w:val="144"/>
          <w:marRight w:val="0"/>
          <w:marTop w:val="0"/>
          <w:marBottom w:val="0"/>
          <w:divBdr>
            <w:top w:val="none" w:sz="0" w:space="0" w:color="auto"/>
            <w:left w:val="none" w:sz="0" w:space="0" w:color="auto"/>
            <w:bottom w:val="none" w:sz="0" w:space="0" w:color="auto"/>
            <w:right w:val="none" w:sz="0" w:space="0" w:color="auto"/>
          </w:divBdr>
        </w:div>
      </w:divsChild>
    </w:div>
    <w:div w:id="536357646">
      <w:bodyDiv w:val="1"/>
      <w:marLeft w:val="0"/>
      <w:marRight w:val="0"/>
      <w:marTop w:val="0"/>
      <w:marBottom w:val="0"/>
      <w:divBdr>
        <w:top w:val="none" w:sz="0" w:space="0" w:color="auto"/>
        <w:left w:val="none" w:sz="0" w:space="0" w:color="auto"/>
        <w:bottom w:val="none" w:sz="0" w:space="0" w:color="auto"/>
        <w:right w:val="none" w:sz="0" w:space="0" w:color="auto"/>
      </w:divBdr>
      <w:divsChild>
        <w:div w:id="935753877">
          <w:marLeft w:val="0"/>
          <w:marRight w:val="0"/>
          <w:marTop w:val="0"/>
          <w:marBottom w:val="0"/>
          <w:divBdr>
            <w:top w:val="none" w:sz="0" w:space="0" w:color="auto"/>
            <w:left w:val="none" w:sz="0" w:space="0" w:color="auto"/>
            <w:bottom w:val="none" w:sz="0" w:space="0" w:color="auto"/>
            <w:right w:val="none" w:sz="0" w:space="0" w:color="auto"/>
          </w:divBdr>
          <w:divsChild>
            <w:div w:id="155532834">
              <w:marLeft w:val="0"/>
              <w:marRight w:val="0"/>
              <w:marTop w:val="0"/>
              <w:marBottom w:val="0"/>
              <w:divBdr>
                <w:top w:val="none" w:sz="0" w:space="0" w:color="auto"/>
                <w:left w:val="none" w:sz="0" w:space="0" w:color="auto"/>
                <w:bottom w:val="none" w:sz="0" w:space="0" w:color="auto"/>
                <w:right w:val="none" w:sz="0" w:space="0" w:color="auto"/>
              </w:divBdr>
              <w:divsChild>
                <w:div w:id="1610508105">
                  <w:marLeft w:val="0"/>
                  <w:marRight w:val="0"/>
                  <w:marTop w:val="0"/>
                  <w:marBottom w:val="0"/>
                  <w:divBdr>
                    <w:top w:val="none" w:sz="0" w:space="0" w:color="auto"/>
                    <w:left w:val="none" w:sz="0" w:space="0" w:color="auto"/>
                    <w:bottom w:val="none" w:sz="0" w:space="0" w:color="auto"/>
                    <w:right w:val="none" w:sz="0" w:space="0" w:color="auto"/>
                  </w:divBdr>
                  <w:divsChild>
                    <w:div w:id="977152038">
                      <w:marLeft w:val="0"/>
                      <w:marRight w:val="75"/>
                      <w:marTop w:val="0"/>
                      <w:marBottom w:val="225"/>
                      <w:divBdr>
                        <w:top w:val="single" w:sz="6" w:space="0" w:color="D2D1D1"/>
                        <w:left w:val="single" w:sz="6" w:space="0" w:color="D2D1D1"/>
                        <w:bottom w:val="single" w:sz="6" w:space="0" w:color="D2D1D1"/>
                        <w:right w:val="single" w:sz="6" w:space="0" w:color="D2D1D1"/>
                      </w:divBdr>
                      <w:divsChild>
                        <w:div w:id="50421618">
                          <w:marLeft w:val="0"/>
                          <w:marRight w:val="0"/>
                          <w:marTop w:val="0"/>
                          <w:marBottom w:val="0"/>
                          <w:divBdr>
                            <w:top w:val="none" w:sz="0" w:space="0" w:color="auto"/>
                            <w:left w:val="none" w:sz="0" w:space="0" w:color="auto"/>
                            <w:bottom w:val="none" w:sz="0" w:space="0" w:color="auto"/>
                            <w:right w:val="none" w:sz="0" w:space="0" w:color="auto"/>
                          </w:divBdr>
                          <w:divsChild>
                            <w:div w:id="126171867">
                              <w:marLeft w:val="0"/>
                              <w:marRight w:val="0"/>
                              <w:marTop w:val="0"/>
                              <w:marBottom w:val="0"/>
                              <w:divBdr>
                                <w:top w:val="none" w:sz="0" w:space="0" w:color="auto"/>
                                <w:left w:val="none" w:sz="0" w:space="0" w:color="auto"/>
                                <w:bottom w:val="none" w:sz="0" w:space="0" w:color="auto"/>
                                <w:right w:val="none" w:sz="0" w:space="0" w:color="auto"/>
                              </w:divBdr>
                              <w:divsChild>
                                <w:div w:id="457115488">
                                  <w:marLeft w:val="0"/>
                                  <w:marRight w:val="0"/>
                                  <w:marTop w:val="0"/>
                                  <w:marBottom w:val="0"/>
                                  <w:divBdr>
                                    <w:top w:val="none" w:sz="0" w:space="0" w:color="auto"/>
                                    <w:left w:val="none" w:sz="0" w:space="0" w:color="auto"/>
                                    <w:bottom w:val="none" w:sz="0" w:space="0" w:color="auto"/>
                                    <w:right w:val="none" w:sz="0" w:space="0" w:color="auto"/>
                                  </w:divBdr>
                                  <w:divsChild>
                                    <w:div w:id="11313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6575764">
      <w:bodyDiv w:val="1"/>
      <w:marLeft w:val="0"/>
      <w:marRight w:val="0"/>
      <w:marTop w:val="0"/>
      <w:marBottom w:val="0"/>
      <w:divBdr>
        <w:top w:val="none" w:sz="0" w:space="0" w:color="auto"/>
        <w:left w:val="none" w:sz="0" w:space="0" w:color="auto"/>
        <w:bottom w:val="none" w:sz="0" w:space="0" w:color="auto"/>
        <w:right w:val="none" w:sz="0" w:space="0" w:color="auto"/>
      </w:divBdr>
    </w:div>
    <w:div w:id="574245786">
      <w:bodyDiv w:val="1"/>
      <w:marLeft w:val="0"/>
      <w:marRight w:val="0"/>
      <w:marTop w:val="0"/>
      <w:marBottom w:val="0"/>
      <w:divBdr>
        <w:top w:val="none" w:sz="0" w:space="0" w:color="auto"/>
        <w:left w:val="none" w:sz="0" w:space="0" w:color="auto"/>
        <w:bottom w:val="none" w:sz="0" w:space="0" w:color="auto"/>
        <w:right w:val="none" w:sz="0" w:space="0" w:color="auto"/>
      </w:divBdr>
      <w:divsChild>
        <w:div w:id="639114753">
          <w:marLeft w:val="0"/>
          <w:marRight w:val="0"/>
          <w:marTop w:val="0"/>
          <w:marBottom w:val="0"/>
          <w:divBdr>
            <w:top w:val="none" w:sz="0" w:space="0" w:color="auto"/>
            <w:left w:val="none" w:sz="0" w:space="0" w:color="auto"/>
            <w:bottom w:val="none" w:sz="0" w:space="0" w:color="auto"/>
            <w:right w:val="none" w:sz="0" w:space="0" w:color="auto"/>
          </w:divBdr>
          <w:divsChild>
            <w:div w:id="833377170">
              <w:marLeft w:val="0"/>
              <w:marRight w:val="0"/>
              <w:marTop w:val="0"/>
              <w:marBottom w:val="0"/>
              <w:divBdr>
                <w:top w:val="none" w:sz="0" w:space="0" w:color="auto"/>
                <w:left w:val="none" w:sz="0" w:space="0" w:color="auto"/>
                <w:bottom w:val="none" w:sz="0" w:space="0" w:color="auto"/>
                <w:right w:val="none" w:sz="0" w:space="0" w:color="auto"/>
              </w:divBdr>
              <w:divsChild>
                <w:div w:id="1929118014">
                  <w:marLeft w:val="0"/>
                  <w:marRight w:val="0"/>
                  <w:marTop w:val="0"/>
                  <w:marBottom w:val="0"/>
                  <w:divBdr>
                    <w:top w:val="none" w:sz="0" w:space="0" w:color="auto"/>
                    <w:left w:val="single" w:sz="6" w:space="0" w:color="599CD4"/>
                    <w:bottom w:val="none" w:sz="0" w:space="0" w:color="auto"/>
                    <w:right w:val="single" w:sz="6" w:space="0" w:color="599CD4"/>
                  </w:divBdr>
                  <w:divsChild>
                    <w:div w:id="532109064">
                      <w:marLeft w:val="0"/>
                      <w:marRight w:val="0"/>
                      <w:marTop w:val="0"/>
                      <w:marBottom w:val="0"/>
                      <w:divBdr>
                        <w:top w:val="none" w:sz="0" w:space="0" w:color="auto"/>
                        <w:left w:val="none" w:sz="0" w:space="0" w:color="auto"/>
                        <w:bottom w:val="none" w:sz="0" w:space="0" w:color="auto"/>
                        <w:right w:val="none" w:sz="0" w:space="0" w:color="auto"/>
                      </w:divBdr>
                      <w:divsChild>
                        <w:div w:id="1068917557">
                          <w:marLeft w:val="225"/>
                          <w:marRight w:val="0"/>
                          <w:marTop w:val="0"/>
                          <w:marBottom w:val="0"/>
                          <w:divBdr>
                            <w:top w:val="none" w:sz="0" w:space="0" w:color="auto"/>
                            <w:left w:val="none" w:sz="0" w:space="0" w:color="auto"/>
                            <w:bottom w:val="none" w:sz="0" w:space="0" w:color="auto"/>
                            <w:right w:val="none" w:sz="0" w:space="0" w:color="auto"/>
                          </w:divBdr>
                          <w:divsChild>
                            <w:div w:id="2037149762">
                              <w:marLeft w:val="0"/>
                              <w:marRight w:val="0"/>
                              <w:marTop w:val="150"/>
                              <w:marBottom w:val="0"/>
                              <w:divBdr>
                                <w:top w:val="none" w:sz="0" w:space="0" w:color="auto"/>
                                <w:left w:val="none" w:sz="0" w:space="0" w:color="auto"/>
                                <w:bottom w:val="none" w:sz="0" w:space="0" w:color="auto"/>
                                <w:right w:val="none" w:sz="0" w:space="0" w:color="auto"/>
                              </w:divBdr>
                              <w:divsChild>
                                <w:div w:id="195778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3560699">
      <w:bodyDiv w:val="1"/>
      <w:marLeft w:val="0"/>
      <w:marRight w:val="0"/>
      <w:marTop w:val="0"/>
      <w:marBottom w:val="0"/>
      <w:divBdr>
        <w:top w:val="none" w:sz="0" w:space="0" w:color="auto"/>
        <w:left w:val="none" w:sz="0" w:space="0" w:color="auto"/>
        <w:bottom w:val="none" w:sz="0" w:space="0" w:color="auto"/>
        <w:right w:val="none" w:sz="0" w:space="0" w:color="auto"/>
      </w:divBdr>
    </w:div>
    <w:div w:id="598490699">
      <w:bodyDiv w:val="1"/>
      <w:marLeft w:val="0"/>
      <w:marRight w:val="0"/>
      <w:marTop w:val="0"/>
      <w:marBottom w:val="0"/>
      <w:divBdr>
        <w:top w:val="none" w:sz="0" w:space="0" w:color="auto"/>
        <w:left w:val="none" w:sz="0" w:space="0" w:color="auto"/>
        <w:bottom w:val="none" w:sz="0" w:space="0" w:color="auto"/>
        <w:right w:val="none" w:sz="0" w:space="0" w:color="auto"/>
      </w:divBdr>
    </w:div>
    <w:div w:id="600990282">
      <w:bodyDiv w:val="1"/>
      <w:marLeft w:val="0"/>
      <w:marRight w:val="0"/>
      <w:marTop w:val="0"/>
      <w:marBottom w:val="0"/>
      <w:divBdr>
        <w:top w:val="none" w:sz="0" w:space="0" w:color="auto"/>
        <w:left w:val="none" w:sz="0" w:space="0" w:color="auto"/>
        <w:bottom w:val="none" w:sz="0" w:space="0" w:color="auto"/>
        <w:right w:val="none" w:sz="0" w:space="0" w:color="auto"/>
      </w:divBdr>
      <w:divsChild>
        <w:div w:id="365495751">
          <w:marLeft w:val="446"/>
          <w:marRight w:val="0"/>
          <w:marTop w:val="60"/>
          <w:marBottom w:val="60"/>
          <w:divBdr>
            <w:top w:val="none" w:sz="0" w:space="0" w:color="auto"/>
            <w:left w:val="none" w:sz="0" w:space="0" w:color="auto"/>
            <w:bottom w:val="none" w:sz="0" w:space="0" w:color="auto"/>
            <w:right w:val="none" w:sz="0" w:space="0" w:color="auto"/>
          </w:divBdr>
        </w:div>
      </w:divsChild>
    </w:div>
    <w:div w:id="603264566">
      <w:bodyDiv w:val="1"/>
      <w:marLeft w:val="0"/>
      <w:marRight w:val="0"/>
      <w:marTop w:val="0"/>
      <w:marBottom w:val="0"/>
      <w:divBdr>
        <w:top w:val="none" w:sz="0" w:space="0" w:color="auto"/>
        <w:left w:val="none" w:sz="0" w:space="0" w:color="auto"/>
        <w:bottom w:val="none" w:sz="0" w:space="0" w:color="auto"/>
        <w:right w:val="none" w:sz="0" w:space="0" w:color="auto"/>
      </w:divBdr>
      <w:divsChild>
        <w:div w:id="57364829">
          <w:marLeft w:val="144"/>
          <w:marRight w:val="0"/>
          <w:marTop w:val="0"/>
          <w:marBottom w:val="0"/>
          <w:divBdr>
            <w:top w:val="none" w:sz="0" w:space="0" w:color="auto"/>
            <w:left w:val="none" w:sz="0" w:space="0" w:color="auto"/>
            <w:bottom w:val="none" w:sz="0" w:space="0" w:color="auto"/>
            <w:right w:val="none" w:sz="0" w:space="0" w:color="auto"/>
          </w:divBdr>
        </w:div>
        <w:div w:id="69818153">
          <w:marLeft w:val="144"/>
          <w:marRight w:val="0"/>
          <w:marTop w:val="0"/>
          <w:marBottom w:val="0"/>
          <w:divBdr>
            <w:top w:val="none" w:sz="0" w:space="0" w:color="auto"/>
            <w:left w:val="none" w:sz="0" w:space="0" w:color="auto"/>
            <w:bottom w:val="none" w:sz="0" w:space="0" w:color="auto"/>
            <w:right w:val="none" w:sz="0" w:space="0" w:color="auto"/>
          </w:divBdr>
        </w:div>
        <w:div w:id="183401487">
          <w:marLeft w:val="144"/>
          <w:marRight w:val="0"/>
          <w:marTop w:val="0"/>
          <w:marBottom w:val="0"/>
          <w:divBdr>
            <w:top w:val="none" w:sz="0" w:space="0" w:color="auto"/>
            <w:left w:val="none" w:sz="0" w:space="0" w:color="auto"/>
            <w:bottom w:val="none" w:sz="0" w:space="0" w:color="auto"/>
            <w:right w:val="none" w:sz="0" w:space="0" w:color="auto"/>
          </w:divBdr>
        </w:div>
        <w:div w:id="350567486">
          <w:marLeft w:val="144"/>
          <w:marRight w:val="0"/>
          <w:marTop w:val="0"/>
          <w:marBottom w:val="0"/>
          <w:divBdr>
            <w:top w:val="none" w:sz="0" w:space="0" w:color="auto"/>
            <w:left w:val="none" w:sz="0" w:space="0" w:color="auto"/>
            <w:bottom w:val="none" w:sz="0" w:space="0" w:color="auto"/>
            <w:right w:val="none" w:sz="0" w:space="0" w:color="auto"/>
          </w:divBdr>
        </w:div>
        <w:div w:id="648099300">
          <w:marLeft w:val="144"/>
          <w:marRight w:val="0"/>
          <w:marTop w:val="0"/>
          <w:marBottom w:val="0"/>
          <w:divBdr>
            <w:top w:val="none" w:sz="0" w:space="0" w:color="auto"/>
            <w:left w:val="none" w:sz="0" w:space="0" w:color="auto"/>
            <w:bottom w:val="none" w:sz="0" w:space="0" w:color="auto"/>
            <w:right w:val="none" w:sz="0" w:space="0" w:color="auto"/>
          </w:divBdr>
        </w:div>
        <w:div w:id="1555585674">
          <w:marLeft w:val="144"/>
          <w:marRight w:val="0"/>
          <w:marTop w:val="0"/>
          <w:marBottom w:val="0"/>
          <w:divBdr>
            <w:top w:val="none" w:sz="0" w:space="0" w:color="auto"/>
            <w:left w:val="none" w:sz="0" w:space="0" w:color="auto"/>
            <w:bottom w:val="none" w:sz="0" w:space="0" w:color="auto"/>
            <w:right w:val="none" w:sz="0" w:space="0" w:color="auto"/>
          </w:divBdr>
        </w:div>
        <w:div w:id="1572278300">
          <w:marLeft w:val="144"/>
          <w:marRight w:val="0"/>
          <w:marTop w:val="0"/>
          <w:marBottom w:val="0"/>
          <w:divBdr>
            <w:top w:val="none" w:sz="0" w:space="0" w:color="auto"/>
            <w:left w:val="none" w:sz="0" w:space="0" w:color="auto"/>
            <w:bottom w:val="none" w:sz="0" w:space="0" w:color="auto"/>
            <w:right w:val="none" w:sz="0" w:space="0" w:color="auto"/>
          </w:divBdr>
        </w:div>
        <w:div w:id="1891304514">
          <w:marLeft w:val="144"/>
          <w:marRight w:val="0"/>
          <w:marTop w:val="0"/>
          <w:marBottom w:val="0"/>
          <w:divBdr>
            <w:top w:val="none" w:sz="0" w:space="0" w:color="auto"/>
            <w:left w:val="none" w:sz="0" w:space="0" w:color="auto"/>
            <w:bottom w:val="none" w:sz="0" w:space="0" w:color="auto"/>
            <w:right w:val="none" w:sz="0" w:space="0" w:color="auto"/>
          </w:divBdr>
        </w:div>
        <w:div w:id="1941647567">
          <w:marLeft w:val="144"/>
          <w:marRight w:val="0"/>
          <w:marTop w:val="0"/>
          <w:marBottom w:val="0"/>
          <w:divBdr>
            <w:top w:val="none" w:sz="0" w:space="0" w:color="auto"/>
            <w:left w:val="none" w:sz="0" w:space="0" w:color="auto"/>
            <w:bottom w:val="none" w:sz="0" w:space="0" w:color="auto"/>
            <w:right w:val="none" w:sz="0" w:space="0" w:color="auto"/>
          </w:divBdr>
        </w:div>
      </w:divsChild>
    </w:div>
    <w:div w:id="612250493">
      <w:bodyDiv w:val="1"/>
      <w:marLeft w:val="0"/>
      <w:marRight w:val="0"/>
      <w:marTop w:val="0"/>
      <w:marBottom w:val="0"/>
      <w:divBdr>
        <w:top w:val="none" w:sz="0" w:space="0" w:color="auto"/>
        <w:left w:val="none" w:sz="0" w:space="0" w:color="auto"/>
        <w:bottom w:val="none" w:sz="0" w:space="0" w:color="auto"/>
        <w:right w:val="none" w:sz="0" w:space="0" w:color="auto"/>
      </w:divBdr>
      <w:divsChild>
        <w:div w:id="100417969">
          <w:marLeft w:val="360"/>
          <w:marRight w:val="0"/>
          <w:marTop w:val="40"/>
          <w:marBottom w:val="0"/>
          <w:divBdr>
            <w:top w:val="none" w:sz="0" w:space="0" w:color="auto"/>
            <w:left w:val="none" w:sz="0" w:space="0" w:color="auto"/>
            <w:bottom w:val="none" w:sz="0" w:space="0" w:color="auto"/>
            <w:right w:val="none" w:sz="0" w:space="0" w:color="auto"/>
          </w:divBdr>
        </w:div>
        <w:div w:id="289749160">
          <w:marLeft w:val="562"/>
          <w:marRight w:val="0"/>
          <w:marTop w:val="40"/>
          <w:marBottom w:val="0"/>
          <w:divBdr>
            <w:top w:val="none" w:sz="0" w:space="0" w:color="auto"/>
            <w:left w:val="none" w:sz="0" w:space="0" w:color="auto"/>
            <w:bottom w:val="none" w:sz="0" w:space="0" w:color="auto"/>
            <w:right w:val="none" w:sz="0" w:space="0" w:color="auto"/>
          </w:divBdr>
        </w:div>
        <w:div w:id="730080549">
          <w:marLeft w:val="562"/>
          <w:marRight w:val="0"/>
          <w:marTop w:val="40"/>
          <w:marBottom w:val="0"/>
          <w:divBdr>
            <w:top w:val="none" w:sz="0" w:space="0" w:color="auto"/>
            <w:left w:val="none" w:sz="0" w:space="0" w:color="auto"/>
            <w:bottom w:val="none" w:sz="0" w:space="0" w:color="auto"/>
            <w:right w:val="none" w:sz="0" w:space="0" w:color="auto"/>
          </w:divBdr>
        </w:div>
        <w:div w:id="1020201192">
          <w:marLeft w:val="360"/>
          <w:marRight w:val="0"/>
          <w:marTop w:val="40"/>
          <w:marBottom w:val="0"/>
          <w:divBdr>
            <w:top w:val="none" w:sz="0" w:space="0" w:color="auto"/>
            <w:left w:val="none" w:sz="0" w:space="0" w:color="auto"/>
            <w:bottom w:val="none" w:sz="0" w:space="0" w:color="auto"/>
            <w:right w:val="none" w:sz="0" w:space="0" w:color="auto"/>
          </w:divBdr>
        </w:div>
        <w:div w:id="1325546717">
          <w:marLeft w:val="288"/>
          <w:marRight w:val="0"/>
          <w:marTop w:val="40"/>
          <w:marBottom w:val="0"/>
          <w:divBdr>
            <w:top w:val="none" w:sz="0" w:space="0" w:color="auto"/>
            <w:left w:val="none" w:sz="0" w:space="0" w:color="auto"/>
            <w:bottom w:val="none" w:sz="0" w:space="0" w:color="auto"/>
            <w:right w:val="none" w:sz="0" w:space="0" w:color="auto"/>
          </w:divBdr>
        </w:div>
        <w:div w:id="1328098095">
          <w:marLeft w:val="288"/>
          <w:marRight w:val="0"/>
          <w:marTop w:val="40"/>
          <w:marBottom w:val="0"/>
          <w:divBdr>
            <w:top w:val="none" w:sz="0" w:space="0" w:color="auto"/>
            <w:left w:val="none" w:sz="0" w:space="0" w:color="auto"/>
            <w:bottom w:val="none" w:sz="0" w:space="0" w:color="auto"/>
            <w:right w:val="none" w:sz="0" w:space="0" w:color="auto"/>
          </w:divBdr>
        </w:div>
        <w:div w:id="1379819739">
          <w:marLeft w:val="288"/>
          <w:marRight w:val="0"/>
          <w:marTop w:val="40"/>
          <w:marBottom w:val="0"/>
          <w:divBdr>
            <w:top w:val="none" w:sz="0" w:space="0" w:color="auto"/>
            <w:left w:val="none" w:sz="0" w:space="0" w:color="auto"/>
            <w:bottom w:val="none" w:sz="0" w:space="0" w:color="auto"/>
            <w:right w:val="none" w:sz="0" w:space="0" w:color="auto"/>
          </w:divBdr>
        </w:div>
        <w:div w:id="1902329936">
          <w:marLeft w:val="288"/>
          <w:marRight w:val="0"/>
          <w:marTop w:val="40"/>
          <w:marBottom w:val="0"/>
          <w:divBdr>
            <w:top w:val="none" w:sz="0" w:space="0" w:color="auto"/>
            <w:left w:val="none" w:sz="0" w:space="0" w:color="auto"/>
            <w:bottom w:val="none" w:sz="0" w:space="0" w:color="auto"/>
            <w:right w:val="none" w:sz="0" w:space="0" w:color="auto"/>
          </w:divBdr>
        </w:div>
      </w:divsChild>
    </w:div>
    <w:div w:id="632558990">
      <w:bodyDiv w:val="1"/>
      <w:marLeft w:val="0"/>
      <w:marRight w:val="0"/>
      <w:marTop w:val="0"/>
      <w:marBottom w:val="0"/>
      <w:divBdr>
        <w:top w:val="none" w:sz="0" w:space="0" w:color="auto"/>
        <w:left w:val="none" w:sz="0" w:space="0" w:color="auto"/>
        <w:bottom w:val="none" w:sz="0" w:space="0" w:color="auto"/>
        <w:right w:val="none" w:sz="0" w:space="0" w:color="auto"/>
      </w:divBdr>
    </w:div>
    <w:div w:id="638535767">
      <w:bodyDiv w:val="1"/>
      <w:marLeft w:val="0"/>
      <w:marRight w:val="0"/>
      <w:marTop w:val="0"/>
      <w:marBottom w:val="0"/>
      <w:divBdr>
        <w:top w:val="none" w:sz="0" w:space="0" w:color="auto"/>
        <w:left w:val="none" w:sz="0" w:space="0" w:color="auto"/>
        <w:bottom w:val="none" w:sz="0" w:space="0" w:color="auto"/>
        <w:right w:val="none" w:sz="0" w:space="0" w:color="auto"/>
      </w:divBdr>
      <w:divsChild>
        <w:div w:id="1399208835">
          <w:marLeft w:val="0"/>
          <w:marRight w:val="0"/>
          <w:marTop w:val="0"/>
          <w:marBottom w:val="0"/>
          <w:divBdr>
            <w:top w:val="none" w:sz="0" w:space="0" w:color="auto"/>
            <w:left w:val="none" w:sz="0" w:space="0" w:color="auto"/>
            <w:bottom w:val="none" w:sz="0" w:space="0" w:color="auto"/>
            <w:right w:val="none" w:sz="0" w:space="0" w:color="auto"/>
          </w:divBdr>
          <w:divsChild>
            <w:div w:id="519466354">
              <w:marLeft w:val="0"/>
              <w:marRight w:val="0"/>
              <w:marTop w:val="0"/>
              <w:marBottom w:val="0"/>
              <w:divBdr>
                <w:top w:val="none" w:sz="0" w:space="0" w:color="auto"/>
                <w:left w:val="none" w:sz="0" w:space="0" w:color="auto"/>
                <w:bottom w:val="none" w:sz="0" w:space="0" w:color="auto"/>
                <w:right w:val="none" w:sz="0" w:space="0" w:color="auto"/>
              </w:divBdr>
              <w:divsChild>
                <w:div w:id="46807915">
                  <w:marLeft w:val="0"/>
                  <w:marRight w:val="0"/>
                  <w:marTop w:val="0"/>
                  <w:marBottom w:val="0"/>
                  <w:divBdr>
                    <w:top w:val="none" w:sz="0" w:space="0" w:color="auto"/>
                    <w:left w:val="none" w:sz="0" w:space="0" w:color="auto"/>
                    <w:bottom w:val="none" w:sz="0" w:space="0" w:color="auto"/>
                    <w:right w:val="none" w:sz="0" w:space="0" w:color="auto"/>
                  </w:divBdr>
                  <w:divsChild>
                    <w:div w:id="1965496695">
                      <w:marLeft w:val="0"/>
                      <w:marRight w:val="0"/>
                      <w:marTop w:val="0"/>
                      <w:marBottom w:val="0"/>
                      <w:divBdr>
                        <w:top w:val="none" w:sz="0" w:space="0" w:color="auto"/>
                        <w:left w:val="none" w:sz="0" w:space="0" w:color="auto"/>
                        <w:bottom w:val="none" w:sz="0" w:space="0" w:color="auto"/>
                        <w:right w:val="none" w:sz="0" w:space="0" w:color="auto"/>
                      </w:divBdr>
                      <w:divsChild>
                        <w:div w:id="191773773">
                          <w:marLeft w:val="0"/>
                          <w:marRight w:val="0"/>
                          <w:marTop w:val="0"/>
                          <w:marBottom w:val="0"/>
                          <w:divBdr>
                            <w:top w:val="none" w:sz="0" w:space="0" w:color="auto"/>
                            <w:left w:val="none" w:sz="0" w:space="0" w:color="auto"/>
                            <w:bottom w:val="none" w:sz="0" w:space="0" w:color="auto"/>
                            <w:right w:val="none" w:sz="0" w:space="0" w:color="auto"/>
                          </w:divBdr>
                          <w:divsChild>
                            <w:div w:id="918251841">
                              <w:marLeft w:val="0"/>
                              <w:marRight w:val="0"/>
                              <w:marTop w:val="0"/>
                              <w:marBottom w:val="0"/>
                              <w:divBdr>
                                <w:top w:val="none" w:sz="0" w:space="0" w:color="auto"/>
                                <w:left w:val="none" w:sz="0" w:space="0" w:color="auto"/>
                                <w:bottom w:val="none" w:sz="0" w:space="0" w:color="auto"/>
                                <w:right w:val="none" w:sz="0" w:space="0" w:color="auto"/>
                              </w:divBdr>
                              <w:divsChild>
                                <w:div w:id="575095641">
                                  <w:marLeft w:val="0"/>
                                  <w:marRight w:val="0"/>
                                  <w:marTop w:val="0"/>
                                  <w:marBottom w:val="0"/>
                                  <w:divBdr>
                                    <w:top w:val="none" w:sz="0" w:space="0" w:color="auto"/>
                                    <w:left w:val="none" w:sz="0" w:space="0" w:color="auto"/>
                                    <w:bottom w:val="none" w:sz="0" w:space="0" w:color="auto"/>
                                    <w:right w:val="none" w:sz="0" w:space="0" w:color="auto"/>
                                  </w:divBdr>
                                  <w:divsChild>
                                    <w:div w:id="1034499317">
                                      <w:marLeft w:val="0"/>
                                      <w:marRight w:val="0"/>
                                      <w:marTop w:val="0"/>
                                      <w:marBottom w:val="0"/>
                                      <w:divBdr>
                                        <w:top w:val="none" w:sz="0" w:space="0" w:color="auto"/>
                                        <w:left w:val="none" w:sz="0" w:space="0" w:color="auto"/>
                                        <w:bottom w:val="none" w:sz="0" w:space="0" w:color="auto"/>
                                        <w:right w:val="none" w:sz="0" w:space="0" w:color="auto"/>
                                      </w:divBdr>
                                      <w:divsChild>
                                        <w:div w:id="1652438138">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2278397">
      <w:bodyDiv w:val="1"/>
      <w:marLeft w:val="0"/>
      <w:marRight w:val="0"/>
      <w:marTop w:val="0"/>
      <w:marBottom w:val="0"/>
      <w:divBdr>
        <w:top w:val="none" w:sz="0" w:space="0" w:color="auto"/>
        <w:left w:val="none" w:sz="0" w:space="0" w:color="auto"/>
        <w:bottom w:val="none" w:sz="0" w:space="0" w:color="auto"/>
        <w:right w:val="none" w:sz="0" w:space="0" w:color="auto"/>
      </w:divBdr>
    </w:div>
    <w:div w:id="649288760">
      <w:bodyDiv w:val="1"/>
      <w:marLeft w:val="0"/>
      <w:marRight w:val="0"/>
      <w:marTop w:val="0"/>
      <w:marBottom w:val="0"/>
      <w:divBdr>
        <w:top w:val="none" w:sz="0" w:space="0" w:color="auto"/>
        <w:left w:val="none" w:sz="0" w:space="0" w:color="auto"/>
        <w:bottom w:val="none" w:sz="0" w:space="0" w:color="auto"/>
        <w:right w:val="none" w:sz="0" w:space="0" w:color="auto"/>
      </w:divBdr>
    </w:div>
    <w:div w:id="649795391">
      <w:bodyDiv w:val="1"/>
      <w:marLeft w:val="0"/>
      <w:marRight w:val="0"/>
      <w:marTop w:val="0"/>
      <w:marBottom w:val="0"/>
      <w:divBdr>
        <w:top w:val="none" w:sz="0" w:space="0" w:color="auto"/>
        <w:left w:val="none" w:sz="0" w:space="0" w:color="auto"/>
        <w:bottom w:val="none" w:sz="0" w:space="0" w:color="auto"/>
        <w:right w:val="none" w:sz="0" w:space="0" w:color="auto"/>
      </w:divBdr>
      <w:divsChild>
        <w:div w:id="966544874">
          <w:marLeft w:val="1166"/>
          <w:marRight w:val="0"/>
          <w:marTop w:val="67"/>
          <w:marBottom w:val="0"/>
          <w:divBdr>
            <w:top w:val="none" w:sz="0" w:space="0" w:color="auto"/>
            <w:left w:val="none" w:sz="0" w:space="0" w:color="auto"/>
            <w:bottom w:val="none" w:sz="0" w:space="0" w:color="auto"/>
            <w:right w:val="none" w:sz="0" w:space="0" w:color="auto"/>
          </w:divBdr>
        </w:div>
        <w:div w:id="1348095572">
          <w:marLeft w:val="1195"/>
          <w:marRight w:val="0"/>
          <w:marTop w:val="120"/>
          <w:marBottom w:val="60"/>
          <w:divBdr>
            <w:top w:val="none" w:sz="0" w:space="0" w:color="auto"/>
            <w:left w:val="none" w:sz="0" w:space="0" w:color="auto"/>
            <w:bottom w:val="none" w:sz="0" w:space="0" w:color="auto"/>
            <w:right w:val="none" w:sz="0" w:space="0" w:color="auto"/>
          </w:divBdr>
        </w:div>
        <w:div w:id="1474250558">
          <w:marLeft w:val="1166"/>
          <w:marRight w:val="0"/>
          <w:marTop w:val="67"/>
          <w:marBottom w:val="0"/>
          <w:divBdr>
            <w:top w:val="none" w:sz="0" w:space="0" w:color="auto"/>
            <w:left w:val="none" w:sz="0" w:space="0" w:color="auto"/>
            <w:bottom w:val="none" w:sz="0" w:space="0" w:color="auto"/>
            <w:right w:val="none" w:sz="0" w:space="0" w:color="auto"/>
          </w:divBdr>
        </w:div>
        <w:div w:id="1794901001">
          <w:marLeft w:val="562"/>
          <w:marRight w:val="0"/>
          <w:marTop w:val="120"/>
          <w:marBottom w:val="60"/>
          <w:divBdr>
            <w:top w:val="none" w:sz="0" w:space="0" w:color="auto"/>
            <w:left w:val="none" w:sz="0" w:space="0" w:color="auto"/>
            <w:bottom w:val="none" w:sz="0" w:space="0" w:color="auto"/>
            <w:right w:val="none" w:sz="0" w:space="0" w:color="auto"/>
          </w:divBdr>
        </w:div>
        <w:div w:id="2077775324">
          <w:marLeft w:val="1166"/>
          <w:marRight w:val="0"/>
          <w:marTop w:val="67"/>
          <w:marBottom w:val="0"/>
          <w:divBdr>
            <w:top w:val="none" w:sz="0" w:space="0" w:color="auto"/>
            <w:left w:val="none" w:sz="0" w:space="0" w:color="auto"/>
            <w:bottom w:val="none" w:sz="0" w:space="0" w:color="auto"/>
            <w:right w:val="none" w:sz="0" w:space="0" w:color="auto"/>
          </w:divBdr>
        </w:div>
      </w:divsChild>
    </w:div>
    <w:div w:id="667094666">
      <w:bodyDiv w:val="1"/>
      <w:marLeft w:val="0"/>
      <w:marRight w:val="0"/>
      <w:marTop w:val="0"/>
      <w:marBottom w:val="0"/>
      <w:divBdr>
        <w:top w:val="none" w:sz="0" w:space="0" w:color="auto"/>
        <w:left w:val="none" w:sz="0" w:space="0" w:color="auto"/>
        <w:bottom w:val="none" w:sz="0" w:space="0" w:color="auto"/>
        <w:right w:val="none" w:sz="0" w:space="0" w:color="auto"/>
      </w:divBdr>
    </w:div>
    <w:div w:id="679165897">
      <w:bodyDiv w:val="1"/>
      <w:marLeft w:val="0"/>
      <w:marRight w:val="0"/>
      <w:marTop w:val="0"/>
      <w:marBottom w:val="0"/>
      <w:divBdr>
        <w:top w:val="none" w:sz="0" w:space="0" w:color="auto"/>
        <w:left w:val="none" w:sz="0" w:space="0" w:color="auto"/>
        <w:bottom w:val="none" w:sz="0" w:space="0" w:color="auto"/>
        <w:right w:val="none" w:sz="0" w:space="0" w:color="auto"/>
      </w:divBdr>
    </w:div>
    <w:div w:id="680819190">
      <w:bodyDiv w:val="1"/>
      <w:marLeft w:val="0"/>
      <w:marRight w:val="0"/>
      <w:marTop w:val="0"/>
      <w:marBottom w:val="0"/>
      <w:divBdr>
        <w:top w:val="none" w:sz="0" w:space="0" w:color="auto"/>
        <w:left w:val="none" w:sz="0" w:space="0" w:color="auto"/>
        <w:bottom w:val="none" w:sz="0" w:space="0" w:color="auto"/>
        <w:right w:val="none" w:sz="0" w:space="0" w:color="auto"/>
      </w:divBdr>
    </w:div>
    <w:div w:id="687684842">
      <w:bodyDiv w:val="1"/>
      <w:marLeft w:val="0"/>
      <w:marRight w:val="0"/>
      <w:marTop w:val="0"/>
      <w:marBottom w:val="0"/>
      <w:divBdr>
        <w:top w:val="none" w:sz="0" w:space="0" w:color="auto"/>
        <w:left w:val="none" w:sz="0" w:space="0" w:color="auto"/>
        <w:bottom w:val="none" w:sz="0" w:space="0" w:color="auto"/>
        <w:right w:val="none" w:sz="0" w:space="0" w:color="auto"/>
      </w:divBdr>
      <w:divsChild>
        <w:div w:id="1524896856">
          <w:marLeft w:val="547"/>
          <w:marRight w:val="0"/>
          <w:marTop w:val="0"/>
          <w:marBottom w:val="0"/>
          <w:divBdr>
            <w:top w:val="none" w:sz="0" w:space="0" w:color="auto"/>
            <w:left w:val="none" w:sz="0" w:space="0" w:color="auto"/>
            <w:bottom w:val="none" w:sz="0" w:space="0" w:color="auto"/>
            <w:right w:val="none" w:sz="0" w:space="0" w:color="auto"/>
          </w:divBdr>
        </w:div>
        <w:div w:id="2101750538">
          <w:marLeft w:val="547"/>
          <w:marRight w:val="0"/>
          <w:marTop w:val="0"/>
          <w:marBottom w:val="0"/>
          <w:divBdr>
            <w:top w:val="none" w:sz="0" w:space="0" w:color="auto"/>
            <w:left w:val="none" w:sz="0" w:space="0" w:color="auto"/>
            <w:bottom w:val="none" w:sz="0" w:space="0" w:color="auto"/>
            <w:right w:val="none" w:sz="0" w:space="0" w:color="auto"/>
          </w:divBdr>
        </w:div>
      </w:divsChild>
    </w:div>
    <w:div w:id="693387062">
      <w:bodyDiv w:val="1"/>
      <w:marLeft w:val="0"/>
      <w:marRight w:val="0"/>
      <w:marTop w:val="0"/>
      <w:marBottom w:val="0"/>
      <w:divBdr>
        <w:top w:val="none" w:sz="0" w:space="0" w:color="auto"/>
        <w:left w:val="none" w:sz="0" w:space="0" w:color="auto"/>
        <w:bottom w:val="none" w:sz="0" w:space="0" w:color="auto"/>
        <w:right w:val="none" w:sz="0" w:space="0" w:color="auto"/>
      </w:divBdr>
    </w:div>
    <w:div w:id="698509127">
      <w:bodyDiv w:val="1"/>
      <w:marLeft w:val="0"/>
      <w:marRight w:val="0"/>
      <w:marTop w:val="0"/>
      <w:marBottom w:val="0"/>
      <w:divBdr>
        <w:top w:val="none" w:sz="0" w:space="0" w:color="auto"/>
        <w:left w:val="none" w:sz="0" w:space="0" w:color="auto"/>
        <w:bottom w:val="none" w:sz="0" w:space="0" w:color="auto"/>
        <w:right w:val="none" w:sz="0" w:space="0" w:color="auto"/>
      </w:divBdr>
    </w:div>
    <w:div w:id="700327861">
      <w:bodyDiv w:val="1"/>
      <w:marLeft w:val="0"/>
      <w:marRight w:val="0"/>
      <w:marTop w:val="0"/>
      <w:marBottom w:val="0"/>
      <w:divBdr>
        <w:top w:val="none" w:sz="0" w:space="0" w:color="auto"/>
        <w:left w:val="none" w:sz="0" w:space="0" w:color="auto"/>
        <w:bottom w:val="none" w:sz="0" w:space="0" w:color="auto"/>
        <w:right w:val="none" w:sz="0" w:space="0" w:color="auto"/>
      </w:divBdr>
    </w:div>
    <w:div w:id="701326947">
      <w:bodyDiv w:val="1"/>
      <w:marLeft w:val="0"/>
      <w:marRight w:val="0"/>
      <w:marTop w:val="0"/>
      <w:marBottom w:val="0"/>
      <w:divBdr>
        <w:top w:val="none" w:sz="0" w:space="0" w:color="auto"/>
        <w:left w:val="none" w:sz="0" w:space="0" w:color="auto"/>
        <w:bottom w:val="none" w:sz="0" w:space="0" w:color="auto"/>
        <w:right w:val="none" w:sz="0" w:space="0" w:color="auto"/>
      </w:divBdr>
    </w:div>
    <w:div w:id="708067017">
      <w:bodyDiv w:val="1"/>
      <w:marLeft w:val="0"/>
      <w:marRight w:val="0"/>
      <w:marTop w:val="0"/>
      <w:marBottom w:val="0"/>
      <w:divBdr>
        <w:top w:val="none" w:sz="0" w:space="0" w:color="auto"/>
        <w:left w:val="none" w:sz="0" w:space="0" w:color="auto"/>
        <w:bottom w:val="none" w:sz="0" w:space="0" w:color="auto"/>
        <w:right w:val="none" w:sz="0" w:space="0" w:color="auto"/>
      </w:divBdr>
      <w:divsChild>
        <w:div w:id="53311372">
          <w:marLeft w:val="144"/>
          <w:marRight w:val="0"/>
          <w:marTop w:val="0"/>
          <w:marBottom w:val="0"/>
          <w:divBdr>
            <w:top w:val="none" w:sz="0" w:space="0" w:color="auto"/>
            <w:left w:val="none" w:sz="0" w:space="0" w:color="auto"/>
            <w:bottom w:val="none" w:sz="0" w:space="0" w:color="auto"/>
            <w:right w:val="none" w:sz="0" w:space="0" w:color="auto"/>
          </w:divBdr>
        </w:div>
        <w:div w:id="860121562">
          <w:marLeft w:val="144"/>
          <w:marRight w:val="0"/>
          <w:marTop w:val="0"/>
          <w:marBottom w:val="0"/>
          <w:divBdr>
            <w:top w:val="none" w:sz="0" w:space="0" w:color="auto"/>
            <w:left w:val="none" w:sz="0" w:space="0" w:color="auto"/>
            <w:bottom w:val="none" w:sz="0" w:space="0" w:color="auto"/>
            <w:right w:val="none" w:sz="0" w:space="0" w:color="auto"/>
          </w:divBdr>
        </w:div>
        <w:div w:id="1453091587">
          <w:marLeft w:val="144"/>
          <w:marRight w:val="0"/>
          <w:marTop w:val="0"/>
          <w:marBottom w:val="0"/>
          <w:divBdr>
            <w:top w:val="none" w:sz="0" w:space="0" w:color="auto"/>
            <w:left w:val="none" w:sz="0" w:space="0" w:color="auto"/>
            <w:bottom w:val="none" w:sz="0" w:space="0" w:color="auto"/>
            <w:right w:val="none" w:sz="0" w:space="0" w:color="auto"/>
          </w:divBdr>
        </w:div>
        <w:div w:id="1780559809">
          <w:marLeft w:val="144"/>
          <w:marRight w:val="0"/>
          <w:marTop w:val="0"/>
          <w:marBottom w:val="0"/>
          <w:divBdr>
            <w:top w:val="none" w:sz="0" w:space="0" w:color="auto"/>
            <w:left w:val="none" w:sz="0" w:space="0" w:color="auto"/>
            <w:bottom w:val="none" w:sz="0" w:space="0" w:color="auto"/>
            <w:right w:val="none" w:sz="0" w:space="0" w:color="auto"/>
          </w:divBdr>
        </w:div>
        <w:div w:id="2077699089">
          <w:marLeft w:val="144"/>
          <w:marRight w:val="0"/>
          <w:marTop w:val="0"/>
          <w:marBottom w:val="0"/>
          <w:divBdr>
            <w:top w:val="none" w:sz="0" w:space="0" w:color="auto"/>
            <w:left w:val="none" w:sz="0" w:space="0" w:color="auto"/>
            <w:bottom w:val="none" w:sz="0" w:space="0" w:color="auto"/>
            <w:right w:val="none" w:sz="0" w:space="0" w:color="auto"/>
          </w:divBdr>
        </w:div>
      </w:divsChild>
    </w:div>
    <w:div w:id="717439082">
      <w:bodyDiv w:val="1"/>
      <w:marLeft w:val="0"/>
      <w:marRight w:val="0"/>
      <w:marTop w:val="0"/>
      <w:marBottom w:val="0"/>
      <w:divBdr>
        <w:top w:val="none" w:sz="0" w:space="0" w:color="auto"/>
        <w:left w:val="none" w:sz="0" w:space="0" w:color="auto"/>
        <w:bottom w:val="none" w:sz="0" w:space="0" w:color="auto"/>
        <w:right w:val="none" w:sz="0" w:space="0" w:color="auto"/>
      </w:divBdr>
    </w:div>
    <w:div w:id="719287776">
      <w:bodyDiv w:val="1"/>
      <w:marLeft w:val="0"/>
      <w:marRight w:val="0"/>
      <w:marTop w:val="0"/>
      <w:marBottom w:val="0"/>
      <w:divBdr>
        <w:top w:val="none" w:sz="0" w:space="0" w:color="auto"/>
        <w:left w:val="none" w:sz="0" w:space="0" w:color="auto"/>
        <w:bottom w:val="none" w:sz="0" w:space="0" w:color="auto"/>
        <w:right w:val="none" w:sz="0" w:space="0" w:color="auto"/>
      </w:divBdr>
    </w:div>
    <w:div w:id="719674101">
      <w:bodyDiv w:val="1"/>
      <w:marLeft w:val="0"/>
      <w:marRight w:val="0"/>
      <w:marTop w:val="0"/>
      <w:marBottom w:val="0"/>
      <w:divBdr>
        <w:top w:val="none" w:sz="0" w:space="0" w:color="auto"/>
        <w:left w:val="none" w:sz="0" w:space="0" w:color="auto"/>
        <w:bottom w:val="none" w:sz="0" w:space="0" w:color="auto"/>
        <w:right w:val="none" w:sz="0" w:space="0" w:color="auto"/>
      </w:divBdr>
    </w:div>
    <w:div w:id="727607998">
      <w:bodyDiv w:val="1"/>
      <w:marLeft w:val="0"/>
      <w:marRight w:val="0"/>
      <w:marTop w:val="0"/>
      <w:marBottom w:val="0"/>
      <w:divBdr>
        <w:top w:val="none" w:sz="0" w:space="0" w:color="auto"/>
        <w:left w:val="none" w:sz="0" w:space="0" w:color="auto"/>
        <w:bottom w:val="none" w:sz="0" w:space="0" w:color="auto"/>
        <w:right w:val="none" w:sz="0" w:space="0" w:color="auto"/>
      </w:divBdr>
    </w:div>
    <w:div w:id="731385714">
      <w:bodyDiv w:val="1"/>
      <w:marLeft w:val="0"/>
      <w:marRight w:val="0"/>
      <w:marTop w:val="0"/>
      <w:marBottom w:val="0"/>
      <w:divBdr>
        <w:top w:val="none" w:sz="0" w:space="0" w:color="auto"/>
        <w:left w:val="none" w:sz="0" w:space="0" w:color="auto"/>
        <w:bottom w:val="none" w:sz="0" w:space="0" w:color="auto"/>
        <w:right w:val="none" w:sz="0" w:space="0" w:color="auto"/>
      </w:divBdr>
    </w:div>
    <w:div w:id="733087062">
      <w:bodyDiv w:val="1"/>
      <w:marLeft w:val="0"/>
      <w:marRight w:val="0"/>
      <w:marTop w:val="0"/>
      <w:marBottom w:val="0"/>
      <w:divBdr>
        <w:top w:val="none" w:sz="0" w:space="0" w:color="auto"/>
        <w:left w:val="none" w:sz="0" w:space="0" w:color="auto"/>
        <w:bottom w:val="none" w:sz="0" w:space="0" w:color="auto"/>
        <w:right w:val="none" w:sz="0" w:space="0" w:color="auto"/>
      </w:divBdr>
      <w:divsChild>
        <w:div w:id="81531262">
          <w:marLeft w:val="1166"/>
          <w:marRight w:val="0"/>
          <w:marTop w:val="67"/>
          <w:marBottom w:val="0"/>
          <w:divBdr>
            <w:top w:val="none" w:sz="0" w:space="0" w:color="auto"/>
            <w:left w:val="none" w:sz="0" w:space="0" w:color="auto"/>
            <w:bottom w:val="none" w:sz="0" w:space="0" w:color="auto"/>
            <w:right w:val="none" w:sz="0" w:space="0" w:color="auto"/>
          </w:divBdr>
        </w:div>
        <w:div w:id="762458671">
          <w:marLeft w:val="1195"/>
          <w:marRight w:val="0"/>
          <w:marTop w:val="120"/>
          <w:marBottom w:val="60"/>
          <w:divBdr>
            <w:top w:val="none" w:sz="0" w:space="0" w:color="auto"/>
            <w:left w:val="none" w:sz="0" w:space="0" w:color="auto"/>
            <w:bottom w:val="none" w:sz="0" w:space="0" w:color="auto"/>
            <w:right w:val="none" w:sz="0" w:space="0" w:color="auto"/>
          </w:divBdr>
        </w:div>
        <w:div w:id="1345283597">
          <w:marLeft w:val="1166"/>
          <w:marRight w:val="0"/>
          <w:marTop w:val="67"/>
          <w:marBottom w:val="0"/>
          <w:divBdr>
            <w:top w:val="none" w:sz="0" w:space="0" w:color="auto"/>
            <w:left w:val="none" w:sz="0" w:space="0" w:color="auto"/>
            <w:bottom w:val="none" w:sz="0" w:space="0" w:color="auto"/>
            <w:right w:val="none" w:sz="0" w:space="0" w:color="auto"/>
          </w:divBdr>
        </w:div>
        <w:div w:id="1699161057">
          <w:marLeft w:val="562"/>
          <w:marRight w:val="0"/>
          <w:marTop w:val="120"/>
          <w:marBottom w:val="60"/>
          <w:divBdr>
            <w:top w:val="none" w:sz="0" w:space="0" w:color="auto"/>
            <w:left w:val="none" w:sz="0" w:space="0" w:color="auto"/>
            <w:bottom w:val="none" w:sz="0" w:space="0" w:color="auto"/>
            <w:right w:val="none" w:sz="0" w:space="0" w:color="auto"/>
          </w:divBdr>
        </w:div>
        <w:div w:id="2080858166">
          <w:marLeft w:val="1166"/>
          <w:marRight w:val="0"/>
          <w:marTop w:val="67"/>
          <w:marBottom w:val="0"/>
          <w:divBdr>
            <w:top w:val="none" w:sz="0" w:space="0" w:color="auto"/>
            <w:left w:val="none" w:sz="0" w:space="0" w:color="auto"/>
            <w:bottom w:val="none" w:sz="0" w:space="0" w:color="auto"/>
            <w:right w:val="none" w:sz="0" w:space="0" w:color="auto"/>
          </w:divBdr>
        </w:div>
      </w:divsChild>
    </w:div>
    <w:div w:id="759641739">
      <w:bodyDiv w:val="1"/>
      <w:marLeft w:val="0"/>
      <w:marRight w:val="0"/>
      <w:marTop w:val="0"/>
      <w:marBottom w:val="0"/>
      <w:divBdr>
        <w:top w:val="none" w:sz="0" w:space="0" w:color="auto"/>
        <w:left w:val="none" w:sz="0" w:space="0" w:color="auto"/>
        <w:bottom w:val="none" w:sz="0" w:space="0" w:color="auto"/>
        <w:right w:val="none" w:sz="0" w:space="0" w:color="auto"/>
      </w:divBdr>
      <w:divsChild>
        <w:div w:id="1373773604">
          <w:marLeft w:val="0"/>
          <w:marRight w:val="0"/>
          <w:marTop w:val="0"/>
          <w:marBottom w:val="0"/>
          <w:divBdr>
            <w:top w:val="none" w:sz="0" w:space="0" w:color="auto"/>
            <w:left w:val="none" w:sz="0" w:space="0" w:color="auto"/>
            <w:bottom w:val="none" w:sz="0" w:space="0" w:color="auto"/>
            <w:right w:val="none" w:sz="0" w:space="0" w:color="auto"/>
          </w:divBdr>
          <w:divsChild>
            <w:div w:id="791284986">
              <w:marLeft w:val="0"/>
              <w:marRight w:val="0"/>
              <w:marTop w:val="0"/>
              <w:marBottom w:val="0"/>
              <w:divBdr>
                <w:top w:val="none" w:sz="0" w:space="0" w:color="auto"/>
                <w:left w:val="none" w:sz="0" w:space="0" w:color="auto"/>
                <w:bottom w:val="none" w:sz="0" w:space="0" w:color="auto"/>
                <w:right w:val="none" w:sz="0" w:space="0" w:color="auto"/>
              </w:divBdr>
              <w:divsChild>
                <w:div w:id="1948614566">
                  <w:marLeft w:val="0"/>
                  <w:marRight w:val="0"/>
                  <w:marTop w:val="0"/>
                  <w:marBottom w:val="300"/>
                  <w:divBdr>
                    <w:top w:val="none" w:sz="0" w:space="0" w:color="auto"/>
                    <w:left w:val="none" w:sz="0" w:space="0" w:color="auto"/>
                    <w:bottom w:val="none" w:sz="0" w:space="0" w:color="auto"/>
                    <w:right w:val="none" w:sz="0" w:space="0" w:color="auto"/>
                  </w:divBdr>
                  <w:divsChild>
                    <w:div w:id="1301377252">
                      <w:marLeft w:val="0"/>
                      <w:marRight w:val="0"/>
                      <w:marTop w:val="0"/>
                      <w:marBottom w:val="0"/>
                      <w:divBdr>
                        <w:top w:val="none" w:sz="0" w:space="0" w:color="auto"/>
                        <w:left w:val="none" w:sz="0" w:space="0" w:color="auto"/>
                        <w:bottom w:val="none" w:sz="0" w:space="0" w:color="auto"/>
                        <w:right w:val="none" w:sz="0" w:space="0" w:color="auto"/>
                      </w:divBdr>
                      <w:divsChild>
                        <w:div w:id="1474064000">
                          <w:marLeft w:val="0"/>
                          <w:marRight w:val="0"/>
                          <w:marTop w:val="0"/>
                          <w:marBottom w:val="0"/>
                          <w:divBdr>
                            <w:top w:val="none" w:sz="0" w:space="0" w:color="auto"/>
                            <w:left w:val="none" w:sz="0" w:space="0" w:color="auto"/>
                            <w:bottom w:val="none" w:sz="0" w:space="0" w:color="auto"/>
                            <w:right w:val="none" w:sz="0" w:space="0" w:color="auto"/>
                          </w:divBdr>
                          <w:divsChild>
                            <w:div w:id="476386328">
                              <w:marLeft w:val="0"/>
                              <w:marRight w:val="0"/>
                              <w:marTop w:val="0"/>
                              <w:marBottom w:val="0"/>
                              <w:divBdr>
                                <w:top w:val="none" w:sz="0" w:space="0" w:color="auto"/>
                                <w:left w:val="none" w:sz="0" w:space="0" w:color="auto"/>
                                <w:bottom w:val="none" w:sz="0" w:space="0" w:color="auto"/>
                                <w:right w:val="none" w:sz="0" w:space="0" w:color="auto"/>
                              </w:divBdr>
                              <w:divsChild>
                                <w:div w:id="1329357925">
                                  <w:marLeft w:val="0"/>
                                  <w:marRight w:val="0"/>
                                  <w:marTop w:val="0"/>
                                  <w:marBottom w:val="0"/>
                                  <w:divBdr>
                                    <w:top w:val="none" w:sz="0" w:space="0" w:color="auto"/>
                                    <w:left w:val="none" w:sz="0" w:space="0" w:color="auto"/>
                                    <w:bottom w:val="none" w:sz="0" w:space="0" w:color="auto"/>
                                    <w:right w:val="none" w:sz="0" w:space="0" w:color="auto"/>
                                  </w:divBdr>
                                  <w:divsChild>
                                    <w:div w:id="2087653179">
                                      <w:marLeft w:val="0"/>
                                      <w:marRight w:val="0"/>
                                      <w:marTop w:val="0"/>
                                      <w:marBottom w:val="0"/>
                                      <w:divBdr>
                                        <w:top w:val="none" w:sz="0" w:space="0" w:color="auto"/>
                                        <w:left w:val="none" w:sz="0" w:space="0" w:color="auto"/>
                                        <w:bottom w:val="none" w:sz="0" w:space="0" w:color="auto"/>
                                        <w:right w:val="none" w:sz="0" w:space="0" w:color="auto"/>
                                      </w:divBdr>
                                      <w:divsChild>
                                        <w:div w:id="544560471">
                                          <w:marLeft w:val="0"/>
                                          <w:marRight w:val="0"/>
                                          <w:marTop w:val="0"/>
                                          <w:marBottom w:val="0"/>
                                          <w:divBdr>
                                            <w:top w:val="none" w:sz="0" w:space="0" w:color="auto"/>
                                            <w:left w:val="none" w:sz="0" w:space="0" w:color="auto"/>
                                            <w:bottom w:val="none" w:sz="0" w:space="0" w:color="auto"/>
                                            <w:right w:val="none" w:sz="0" w:space="0" w:color="auto"/>
                                          </w:divBdr>
                                          <w:divsChild>
                                            <w:div w:id="1718966953">
                                              <w:marLeft w:val="0"/>
                                              <w:marRight w:val="0"/>
                                              <w:marTop w:val="0"/>
                                              <w:marBottom w:val="0"/>
                                              <w:divBdr>
                                                <w:top w:val="none" w:sz="0" w:space="0" w:color="auto"/>
                                                <w:left w:val="none" w:sz="0" w:space="0" w:color="auto"/>
                                                <w:bottom w:val="none" w:sz="0" w:space="0" w:color="auto"/>
                                                <w:right w:val="none" w:sz="0" w:space="0" w:color="auto"/>
                                              </w:divBdr>
                                              <w:divsChild>
                                                <w:div w:id="244539388">
                                                  <w:marLeft w:val="2700"/>
                                                  <w:marRight w:val="0"/>
                                                  <w:marTop w:val="0"/>
                                                  <w:marBottom w:val="0"/>
                                                  <w:divBdr>
                                                    <w:top w:val="none" w:sz="0" w:space="0" w:color="auto"/>
                                                    <w:left w:val="none" w:sz="0" w:space="0" w:color="auto"/>
                                                    <w:bottom w:val="none" w:sz="0" w:space="0" w:color="auto"/>
                                                    <w:right w:val="none" w:sz="0" w:space="0" w:color="auto"/>
                                                  </w:divBdr>
                                                  <w:divsChild>
                                                    <w:div w:id="1400907776">
                                                      <w:marLeft w:val="0"/>
                                                      <w:marRight w:val="0"/>
                                                      <w:marTop w:val="0"/>
                                                      <w:marBottom w:val="0"/>
                                                      <w:divBdr>
                                                        <w:top w:val="none" w:sz="0" w:space="0" w:color="auto"/>
                                                        <w:left w:val="none" w:sz="0" w:space="0" w:color="auto"/>
                                                        <w:bottom w:val="none" w:sz="0" w:space="0" w:color="auto"/>
                                                        <w:right w:val="none" w:sz="0" w:space="0" w:color="auto"/>
                                                      </w:divBdr>
                                                      <w:divsChild>
                                                        <w:div w:id="1057238925">
                                                          <w:marLeft w:val="0"/>
                                                          <w:marRight w:val="0"/>
                                                          <w:marTop w:val="0"/>
                                                          <w:marBottom w:val="0"/>
                                                          <w:divBdr>
                                                            <w:top w:val="none" w:sz="0" w:space="0" w:color="auto"/>
                                                            <w:left w:val="none" w:sz="0" w:space="0" w:color="auto"/>
                                                            <w:bottom w:val="none" w:sz="0" w:space="0" w:color="auto"/>
                                                            <w:right w:val="none" w:sz="0" w:space="0" w:color="auto"/>
                                                          </w:divBdr>
                                                          <w:divsChild>
                                                            <w:div w:id="129074606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8082069">
      <w:bodyDiv w:val="1"/>
      <w:marLeft w:val="0"/>
      <w:marRight w:val="0"/>
      <w:marTop w:val="0"/>
      <w:marBottom w:val="0"/>
      <w:divBdr>
        <w:top w:val="none" w:sz="0" w:space="0" w:color="auto"/>
        <w:left w:val="none" w:sz="0" w:space="0" w:color="auto"/>
        <w:bottom w:val="none" w:sz="0" w:space="0" w:color="auto"/>
        <w:right w:val="none" w:sz="0" w:space="0" w:color="auto"/>
      </w:divBdr>
    </w:div>
    <w:div w:id="808861715">
      <w:bodyDiv w:val="1"/>
      <w:marLeft w:val="0"/>
      <w:marRight w:val="0"/>
      <w:marTop w:val="0"/>
      <w:marBottom w:val="0"/>
      <w:divBdr>
        <w:top w:val="none" w:sz="0" w:space="0" w:color="auto"/>
        <w:left w:val="none" w:sz="0" w:space="0" w:color="auto"/>
        <w:bottom w:val="none" w:sz="0" w:space="0" w:color="auto"/>
        <w:right w:val="none" w:sz="0" w:space="0" w:color="auto"/>
      </w:divBdr>
      <w:divsChild>
        <w:div w:id="71857969">
          <w:marLeft w:val="446"/>
          <w:marRight w:val="0"/>
          <w:marTop w:val="60"/>
          <w:marBottom w:val="60"/>
          <w:divBdr>
            <w:top w:val="none" w:sz="0" w:space="0" w:color="auto"/>
            <w:left w:val="none" w:sz="0" w:space="0" w:color="auto"/>
            <w:bottom w:val="none" w:sz="0" w:space="0" w:color="auto"/>
            <w:right w:val="none" w:sz="0" w:space="0" w:color="auto"/>
          </w:divBdr>
        </w:div>
      </w:divsChild>
    </w:div>
    <w:div w:id="822501045">
      <w:bodyDiv w:val="1"/>
      <w:marLeft w:val="0"/>
      <w:marRight w:val="0"/>
      <w:marTop w:val="0"/>
      <w:marBottom w:val="0"/>
      <w:divBdr>
        <w:top w:val="none" w:sz="0" w:space="0" w:color="auto"/>
        <w:left w:val="none" w:sz="0" w:space="0" w:color="auto"/>
        <w:bottom w:val="none" w:sz="0" w:space="0" w:color="auto"/>
        <w:right w:val="none" w:sz="0" w:space="0" w:color="auto"/>
      </w:divBdr>
    </w:div>
    <w:div w:id="830371806">
      <w:bodyDiv w:val="1"/>
      <w:marLeft w:val="0"/>
      <w:marRight w:val="0"/>
      <w:marTop w:val="0"/>
      <w:marBottom w:val="0"/>
      <w:divBdr>
        <w:top w:val="none" w:sz="0" w:space="0" w:color="auto"/>
        <w:left w:val="none" w:sz="0" w:space="0" w:color="auto"/>
        <w:bottom w:val="none" w:sz="0" w:space="0" w:color="auto"/>
        <w:right w:val="none" w:sz="0" w:space="0" w:color="auto"/>
      </w:divBdr>
    </w:div>
    <w:div w:id="837233309">
      <w:bodyDiv w:val="1"/>
      <w:marLeft w:val="0"/>
      <w:marRight w:val="0"/>
      <w:marTop w:val="0"/>
      <w:marBottom w:val="0"/>
      <w:divBdr>
        <w:top w:val="none" w:sz="0" w:space="0" w:color="auto"/>
        <w:left w:val="none" w:sz="0" w:space="0" w:color="auto"/>
        <w:bottom w:val="none" w:sz="0" w:space="0" w:color="auto"/>
        <w:right w:val="none" w:sz="0" w:space="0" w:color="auto"/>
      </w:divBdr>
    </w:div>
    <w:div w:id="849371335">
      <w:bodyDiv w:val="1"/>
      <w:marLeft w:val="0"/>
      <w:marRight w:val="0"/>
      <w:marTop w:val="0"/>
      <w:marBottom w:val="0"/>
      <w:divBdr>
        <w:top w:val="none" w:sz="0" w:space="0" w:color="auto"/>
        <w:left w:val="none" w:sz="0" w:space="0" w:color="auto"/>
        <w:bottom w:val="none" w:sz="0" w:space="0" w:color="auto"/>
        <w:right w:val="none" w:sz="0" w:space="0" w:color="auto"/>
      </w:divBdr>
    </w:div>
    <w:div w:id="864171555">
      <w:bodyDiv w:val="1"/>
      <w:marLeft w:val="0"/>
      <w:marRight w:val="0"/>
      <w:marTop w:val="0"/>
      <w:marBottom w:val="0"/>
      <w:divBdr>
        <w:top w:val="none" w:sz="0" w:space="0" w:color="auto"/>
        <w:left w:val="none" w:sz="0" w:space="0" w:color="auto"/>
        <w:bottom w:val="none" w:sz="0" w:space="0" w:color="auto"/>
        <w:right w:val="none" w:sz="0" w:space="0" w:color="auto"/>
      </w:divBdr>
    </w:div>
    <w:div w:id="871457025">
      <w:bodyDiv w:val="1"/>
      <w:marLeft w:val="0"/>
      <w:marRight w:val="0"/>
      <w:marTop w:val="0"/>
      <w:marBottom w:val="0"/>
      <w:divBdr>
        <w:top w:val="none" w:sz="0" w:space="0" w:color="auto"/>
        <w:left w:val="none" w:sz="0" w:space="0" w:color="auto"/>
        <w:bottom w:val="none" w:sz="0" w:space="0" w:color="auto"/>
        <w:right w:val="none" w:sz="0" w:space="0" w:color="auto"/>
      </w:divBdr>
    </w:div>
    <w:div w:id="895359426">
      <w:bodyDiv w:val="1"/>
      <w:marLeft w:val="0"/>
      <w:marRight w:val="0"/>
      <w:marTop w:val="0"/>
      <w:marBottom w:val="0"/>
      <w:divBdr>
        <w:top w:val="none" w:sz="0" w:space="0" w:color="auto"/>
        <w:left w:val="none" w:sz="0" w:space="0" w:color="auto"/>
        <w:bottom w:val="none" w:sz="0" w:space="0" w:color="auto"/>
        <w:right w:val="none" w:sz="0" w:space="0" w:color="auto"/>
      </w:divBdr>
    </w:div>
    <w:div w:id="898058283">
      <w:bodyDiv w:val="1"/>
      <w:marLeft w:val="0"/>
      <w:marRight w:val="0"/>
      <w:marTop w:val="0"/>
      <w:marBottom w:val="0"/>
      <w:divBdr>
        <w:top w:val="none" w:sz="0" w:space="0" w:color="auto"/>
        <w:left w:val="none" w:sz="0" w:space="0" w:color="auto"/>
        <w:bottom w:val="none" w:sz="0" w:space="0" w:color="auto"/>
        <w:right w:val="none" w:sz="0" w:space="0" w:color="auto"/>
      </w:divBdr>
    </w:div>
    <w:div w:id="914126300">
      <w:bodyDiv w:val="1"/>
      <w:marLeft w:val="0"/>
      <w:marRight w:val="0"/>
      <w:marTop w:val="0"/>
      <w:marBottom w:val="0"/>
      <w:divBdr>
        <w:top w:val="none" w:sz="0" w:space="0" w:color="auto"/>
        <w:left w:val="none" w:sz="0" w:space="0" w:color="auto"/>
        <w:bottom w:val="none" w:sz="0" w:space="0" w:color="auto"/>
        <w:right w:val="none" w:sz="0" w:space="0" w:color="auto"/>
      </w:divBdr>
    </w:div>
    <w:div w:id="915550308">
      <w:bodyDiv w:val="1"/>
      <w:marLeft w:val="0"/>
      <w:marRight w:val="0"/>
      <w:marTop w:val="0"/>
      <w:marBottom w:val="0"/>
      <w:divBdr>
        <w:top w:val="none" w:sz="0" w:space="0" w:color="auto"/>
        <w:left w:val="none" w:sz="0" w:space="0" w:color="auto"/>
        <w:bottom w:val="none" w:sz="0" w:space="0" w:color="auto"/>
        <w:right w:val="none" w:sz="0" w:space="0" w:color="auto"/>
      </w:divBdr>
    </w:div>
    <w:div w:id="928153153">
      <w:bodyDiv w:val="1"/>
      <w:marLeft w:val="0"/>
      <w:marRight w:val="0"/>
      <w:marTop w:val="0"/>
      <w:marBottom w:val="0"/>
      <w:divBdr>
        <w:top w:val="none" w:sz="0" w:space="0" w:color="auto"/>
        <w:left w:val="none" w:sz="0" w:space="0" w:color="auto"/>
        <w:bottom w:val="none" w:sz="0" w:space="0" w:color="auto"/>
        <w:right w:val="none" w:sz="0" w:space="0" w:color="auto"/>
      </w:divBdr>
      <w:divsChild>
        <w:div w:id="234779411">
          <w:marLeft w:val="0"/>
          <w:marRight w:val="0"/>
          <w:marTop w:val="0"/>
          <w:marBottom w:val="0"/>
          <w:divBdr>
            <w:top w:val="none" w:sz="0" w:space="0" w:color="auto"/>
            <w:left w:val="none" w:sz="0" w:space="0" w:color="auto"/>
            <w:bottom w:val="none" w:sz="0" w:space="0" w:color="auto"/>
            <w:right w:val="none" w:sz="0" w:space="0" w:color="auto"/>
          </w:divBdr>
          <w:divsChild>
            <w:div w:id="1102728221">
              <w:marLeft w:val="0"/>
              <w:marRight w:val="0"/>
              <w:marTop w:val="0"/>
              <w:marBottom w:val="0"/>
              <w:divBdr>
                <w:top w:val="none" w:sz="0" w:space="0" w:color="auto"/>
                <w:left w:val="none" w:sz="0" w:space="0" w:color="auto"/>
                <w:bottom w:val="none" w:sz="0" w:space="0" w:color="auto"/>
                <w:right w:val="none" w:sz="0" w:space="0" w:color="auto"/>
              </w:divBdr>
              <w:divsChild>
                <w:div w:id="1394817123">
                  <w:marLeft w:val="0"/>
                  <w:marRight w:val="0"/>
                  <w:marTop w:val="0"/>
                  <w:marBottom w:val="0"/>
                  <w:divBdr>
                    <w:top w:val="none" w:sz="0" w:space="0" w:color="auto"/>
                    <w:left w:val="none" w:sz="0" w:space="0" w:color="auto"/>
                    <w:bottom w:val="none" w:sz="0" w:space="0" w:color="auto"/>
                    <w:right w:val="none" w:sz="0" w:space="0" w:color="auto"/>
                  </w:divBdr>
                  <w:divsChild>
                    <w:div w:id="1891571202">
                      <w:marLeft w:val="0"/>
                      <w:marRight w:val="0"/>
                      <w:marTop w:val="0"/>
                      <w:marBottom w:val="0"/>
                      <w:divBdr>
                        <w:top w:val="none" w:sz="0" w:space="0" w:color="auto"/>
                        <w:left w:val="none" w:sz="0" w:space="0" w:color="auto"/>
                        <w:bottom w:val="none" w:sz="0" w:space="0" w:color="auto"/>
                        <w:right w:val="none" w:sz="0" w:space="0" w:color="auto"/>
                      </w:divBdr>
                      <w:divsChild>
                        <w:div w:id="275984203">
                          <w:marLeft w:val="0"/>
                          <w:marRight w:val="0"/>
                          <w:marTop w:val="0"/>
                          <w:marBottom w:val="0"/>
                          <w:divBdr>
                            <w:top w:val="none" w:sz="0" w:space="0" w:color="auto"/>
                            <w:left w:val="none" w:sz="0" w:space="0" w:color="auto"/>
                            <w:bottom w:val="none" w:sz="0" w:space="0" w:color="auto"/>
                            <w:right w:val="none" w:sz="0" w:space="0" w:color="auto"/>
                          </w:divBdr>
                          <w:divsChild>
                            <w:div w:id="1453477380">
                              <w:marLeft w:val="0"/>
                              <w:marRight w:val="0"/>
                              <w:marTop w:val="0"/>
                              <w:marBottom w:val="0"/>
                              <w:divBdr>
                                <w:top w:val="none" w:sz="0" w:space="0" w:color="auto"/>
                                <w:left w:val="none" w:sz="0" w:space="0" w:color="auto"/>
                                <w:bottom w:val="none" w:sz="0" w:space="0" w:color="auto"/>
                                <w:right w:val="none" w:sz="0" w:space="0" w:color="auto"/>
                              </w:divBdr>
                              <w:divsChild>
                                <w:div w:id="120614305">
                                  <w:marLeft w:val="0"/>
                                  <w:marRight w:val="0"/>
                                  <w:marTop w:val="0"/>
                                  <w:marBottom w:val="0"/>
                                  <w:divBdr>
                                    <w:top w:val="none" w:sz="0" w:space="0" w:color="auto"/>
                                    <w:left w:val="none" w:sz="0" w:space="0" w:color="auto"/>
                                    <w:bottom w:val="none" w:sz="0" w:space="0" w:color="auto"/>
                                    <w:right w:val="none" w:sz="0" w:space="0" w:color="auto"/>
                                  </w:divBdr>
                                  <w:divsChild>
                                    <w:div w:id="811292812">
                                      <w:marLeft w:val="0"/>
                                      <w:marRight w:val="0"/>
                                      <w:marTop w:val="0"/>
                                      <w:marBottom w:val="0"/>
                                      <w:divBdr>
                                        <w:top w:val="none" w:sz="0" w:space="0" w:color="auto"/>
                                        <w:left w:val="none" w:sz="0" w:space="0" w:color="auto"/>
                                        <w:bottom w:val="none" w:sz="0" w:space="0" w:color="auto"/>
                                        <w:right w:val="none" w:sz="0" w:space="0" w:color="auto"/>
                                      </w:divBdr>
                                      <w:divsChild>
                                        <w:div w:id="481822408">
                                          <w:marLeft w:val="3300"/>
                                          <w:marRight w:val="0"/>
                                          <w:marTop w:val="0"/>
                                          <w:marBottom w:val="0"/>
                                          <w:divBdr>
                                            <w:top w:val="none" w:sz="0" w:space="0" w:color="auto"/>
                                            <w:left w:val="none" w:sz="0" w:space="0" w:color="auto"/>
                                            <w:bottom w:val="none" w:sz="0" w:space="0" w:color="auto"/>
                                            <w:right w:val="none" w:sz="0" w:space="0" w:color="auto"/>
                                          </w:divBdr>
                                          <w:divsChild>
                                            <w:div w:id="18399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479260">
      <w:bodyDiv w:val="1"/>
      <w:marLeft w:val="0"/>
      <w:marRight w:val="0"/>
      <w:marTop w:val="0"/>
      <w:marBottom w:val="0"/>
      <w:divBdr>
        <w:top w:val="none" w:sz="0" w:space="0" w:color="auto"/>
        <w:left w:val="none" w:sz="0" w:space="0" w:color="auto"/>
        <w:bottom w:val="none" w:sz="0" w:space="0" w:color="auto"/>
        <w:right w:val="none" w:sz="0" w:space="0" w:color="auto"/>
      </w:divBdr>
      <w:divsChild>
        <w:div w:id="1352144569">
          <w:marLeft w:val="0"/>
          <w:marRight w:val="0"/>
          <w:marTop w:val="0"/>
          <w:marBottom w:val="0"/>
          <w:divBdr>
            <w:top w:val="none" w:sz="0" w:space="0" w:color="auto"/>
            <w:left w:val="none" w:sz="0" w:space="0" w:color="auto"/>
            <w:bottom w:val="none" w:sz="0" w:space="0" w:color="auto"/>
            <w:right w:val="none" w:sz="0" w:space="0" w:color="auto"/>
          </w:divBdr>
          <w:divsChild>
            <w:div w:id="1309046391">
              <w:marLeft w:val="0"/>
              <w:marRight w:val="0"/>
              <w:marTop w:val="0"/>
              <w:marBottom w:val="0"/>
              <w:divBdr>
                <w:top w:val="none" w:sz="0" w:space="0" w:color="auto"/>
                <w:left w:val="none" w:sz="0" w:space="0" w:color="auto"/>
                <w:bottom w:val="none" w:sz="0" w:space="0" w:color="auto"/>
                <w:right w:val="none" w:sz="0" w:space="0" w:color="auto"/>
              </w:divBdr>
              <w:divsChild>
                <w:div w:id="552737476">
                  <w:marLeft w:val="0"/>
                  <w:marRight w:val="0"/>
                  <w:marTop w:val="0"/>
                  <w:marBottom w:val="0"/>
                  <w:divBdr>
                    <w:top w:val="none" w:sz="0" w:space="0" w:color="auto"/>
                    <w:left w:val="single" w:sz="4" w:space="0" w:color="599CD4"/>
                    <w:bottom w:val="none" w:sz="0" w:space="0" w:color="auto"/>
                    <w:right w:val="single" w:sz="4" w:space="0" w:color="599CD4"/>
                  </w:divBdr>
                  <w:divsChild>
                    <w:div w:id="173999379">
                      <w:marLeft w:val="0"/>
                      <w:marRight w:val="0"/>
                      <w:marTop w:val="0"/>
                      <w:marBottom w:val="0"/>
                      <w:divBdr>
                        <w:top w:val="none" w:sz="0" w:space="0" w:color="auto"/>
                        <w:left w:val="none" w:sz="0" w:space="0" w:color="auto"/>
                        <w:bottom w:val="none" w:sz="0" w:space="0" w:color="auto"/>
                        <w:right w:val="none" w:sz="0" w:space="0" w:color="auto"/>
                      </w:divBdr>
                      <w:divsChild>
                        <w:div w:id="1563521376">
                          <w:marLeft w:val="188"/>
                          <w:marRight w:val="0"/>
                          <w:marTop w:val="0"/>
                          <w:marBottom w:val="0"/>
                          <w:divBdr>
                            <w:top w:val="none" w:sz="0" w:space="0" w:color="auto"/>
                            <w:left w:val="none" w:sz="0" w:space="0" w:color="auto"/>
                            <w:bottom w:val="none" w:sz="0" w:space="0" w:color="auto"/>
                            <w:right w:val="none" w:sz="0" w:space="0" w:color="auto"/>
                          </w:divBdr>
                          <w:divsChild>
                            <w:div w:id="1048147815">
                              <w:marLeft w:val="0"/>
                              <w:marRight w:val="0"/>
                              <w:marTop w:val="125"/>
                              <w:marBottom w:val="0"/>
                              <w:divBdr>
                                <w:top w:val="none" w:sz="0" w:space="0" w:color="auto"/>
                                <w:left w:val="none" w:sz="0" w:space="0" w:color="auto"/>
                                <w:bottom w:val="none" w:sz="0" w:space="0" w:color="auto"/>
                                <w:right w:val="none" w:sz="0" w:space="0" w:color="auto"/>
                              </w:divBdr>
                              <w:divsChild>
                                <w:div w:id="124788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5384810">
      <w:bodyDiv w:val="1"/>
      <w:marLeft w:val="0"/>
      <w:marRight w:val="0"/>
      <w:marTop w:val="0"/>
      <w:marBottom w:val="0"/>
      <w:divBdr>
        <w:top w:val="none" w:sz="0" w:space="0" w:color="auto"/>
        <w:left w:val="none" w:sz="0" w:space="0" w:color="auto"/>
        <w:bottom w:val="none" w:sz="0" w:space="0" w:color="auto"/>
        <w:right w:val="none" w:sz="0" w:space="0" w:color="auto"/>
      </w:divBdr>
    </w:div>
    <w:div w:id="959842708">
      <w:bodyDiv w:val="1"/>
      <w:marLeft w:val="0"/>
      <w:marRight w:val="0"/>
      <w:marTop w:val="0"/>
      <w:marBottom w:val="0"/>
      <w:divBdr>
        <w:top w:val="none" w:sz="0" w:space="0" w:color="auto"/>
        <w:left w:val="none" w:sz="0" w:space="0" w:color="auto"/>
        <w:bottom w:val="none" w:sz="0" w:space="0" w:color="auto"/>
        <w:right w:val="none" w:sz="0" w:space="0" w:color="auto"/>
      </w:divBdr>
      <w:divsChild>
        <w:div w:id="250696642">
          <w:marLeft w:val="562"/>
          <w:marRight w:val="0"/>
          <w:marTop w:val="120"/>
          <w:marBottom w:val="60"/>
          <w:divBdr>
            <w:top w:val="none" w:sz="0" w:space="0" w:color="auto"/>
            <w:left w:val="none" w:sz="0" w:space="0" w:color="auto"/>
            <w:bottom w:val="none" w:sz="0" w:space="0" w:color="auto"/>
            <w:right w:val="none" w:sz="0" w:space="0" w:color="auto"/>
          </w:divBdr>
        </w:div>
        <w:div w:id="577249432">
          <w:marLeft w:val="1166"/>
          <w:marRight w:val="0"/>
          <w:marTop w:val="67"/>
          <w:marBottom w:val="0"/>
          <w:divBdr>
            <w:top w:val="none" w:sz="0" w:space="0" w:color="auto"/>
            <w:left w:val="none" w:sz="0" w:space="0" w:color="auto"/>
            <w:bottom w:val="none" w:sz="0" w:space="0" w:color="auto"/>
            <w:right w:val="none" w:sz="0" w:space="0" w:color="auto"/>
          </w:divBdr>
        </w:div>
        <w:div w:id="892470066">
          <w:marLeft w:val="1166"/>
          <w:marRight w:val="0"/>
          <w:marTop w:val="67"/>
          <w:marBottom w:val="0"/>
          <w:divBdr>
            <w:top w:val="none" w:sz="0" w:space="0" w:color="auto"/>
            <w:left w:val="none" w:sz="0" w:space="0" w:color="auto"/>
            <w:bottom w:val="none" w:sz="0" w:space="0" w:color="auto"/>
            <w:right w:val="none" w:sz="0" w:space="0" w:color="auto"/>
          </w:divBdr>
        </w:div>
        <w:div w:id="1591426100">
          <w:marLeft w:val="1195"/>
          <w:marRight w:val="0"/>
          <w:marTop w:val="120"/>
          <w:marBottom w:val="60"/>
          <w:divBdr>
            <w:top w:val="none" w:sz="0" w:space="0" w:color="auto"/>
            <w:left w:val="none" w:sz="0" w:space="0" w:color="auto"/>
            <w:bottom w:val="none" w:sz="0" w:space="0" w:color="auto"/>
            <w:right w:val="none" w:sz="0" w:space="0" w:color="auto"/>
          </w:divBdr>
        </w:div>
        <w:div w:id="1800806160">
          <w:marLeft w:val="1166"/>
          <w:marRight w:val="0"/>
          <w:marTop w:val="67"/>
          <w:marBottom w:val="0"/>
          <w:divBdr>
            <w:top w:val="none" w:sz="0" w:space="0" w:color="auto"/>
            <w:left w:val="none" w:sz="0" w:space="0" w:color="auto"/>
            <w:bottom w:val="none" w:sz="0" w:space="0" w:color="auto"/>
            <w:right w:val="none" w:sz="0" w:space="0" w:color="auto"/>
          </w:divBdr>
        </w:div>
      </w:divsChild>
    </w:div>
    <w:div w:id="967466384">
      <w:bodyDiv w:val="1"/>
      <w:marLeft w:val="0"/>
      <w:marRight w:val="0"/>
      <w:marTop w:val="0"/>
      <w:marBottom w:val="0"/>
      <w:divBdr>
        <w:top w:val="none" w:sz="0" w:space="0" w:color="auto"/>
        <w:left w:val="none" w:sz="0" w:space="0" w:color="auto"/>
        <w:bottom w:val="none" w:sz="0" w:space="0" w:color="auto"/>
        <w:right w:val="none" w:sz="0" w:space="0" w:color="auto"/>
      </w:divBdr>
    </w:div>
    <w:div w:id="970864307">
      <w:bodyDiv w:val="1"/>
      <w:marLeft w:val="0"/>
      <w:marRight w:val="0"/>
      <w:marTop w:val="0"/>
      <w:marBottom w:val="0"/>
      <w:divBdr>
        <w:top w:val="none" w:sz="0" w:space="0" w:color="auto"/>
        <w:left w:val="none" w:sz="0" w:space="0" w:color="auto"/>
        <w:bottom w:val="none" w:sz="0" w:space="0" w:color="auto"/>
        <w:right w:val="none" w:sz="0" w:space="0" w:color="auto"/>
      </w:divBdr>
    </w:div>
    <w:div w:id="990207167">
      <w:bodyDiv w:val="1"/>
      <w:marLeft w:val="0"/>
      <w:marRight w:val="0"/>
      <w:marTop w:val="0"/>
      <w:marBottom w:val="0"/>
      <w:divBdr>
        <w:top w:val="none" w:sz="0" w:space="0" w:color="auto"/>
        <w:left w:val="none" w:sz="0" w:space="0" w:color="auto"/>
        <w:bottom w:val="none" w:sz="0" w:space="0" w:color="auto"/>
        <w:right w:val="none" w:sz="0" w:space="0" w:color="auto"/>
      </w:divBdr>
      <w:divsChild>
        <w:div w:id="121701567">
          <w:marLeft w:val="1066"/>
          <w:marRight w:val="0"/>
          <w:marTop w:val="60"/>
          <w:marBottom w:val="60"/>
          <w:divBdr>
            <w:top w:val="none" w:sz="0" w:space="0" w:color="auto"/>
            <w:left w:val="none" w:sz="0" w:space="0" w:color="auto"/>
            <w:bottom w:val="none" w:sz="0" w:space="0" w:color="auto"/>
            <w:right w:val="none" w:sz="0" w:space="0" w:color="auto"/>
          </w:divBdr>
        </w:div>
        <w:div w:id="369720969">
          <w:marLeft w:val="1066"/>
          <w:marRight w:val="0"/>
          <w:marTop w:val="60"/>
          <w:marBottom w:val="60"/>
          <w:divBdr>
            <w:top w:val="none" w:sz="0" w:space="0" w:color="auto"/>
            <w:left w:val="none" w:sz="0" w:space="0" w:color="auto"/>
            <w:bottom w:val="none" w:sz="0" w:space="0" w:color="auto"/>
            <w:right w:val="none" w:sz="0" w:space="0" w:color="auto"/>
          </w:divBdr>
        </w:div>
        <w:div w:id="1894535213">
          <w:marLeft w:val="1066"/>
          <w:marRight w:val="0"/>
          <w:marTop w:val="60"/>
          <w:marBottom w:val="60"/>
          <w:divBdr>
            <w:top w:val="none" w:sz="0" w:space="0" w:color="auto"/>
            <w:left w:val="none" w:sz="0" w:space="0" w:color="auto"/>
            <w:bottom w:val="none" w:sz="0" w:space="0" w:color="auto"/>
            <w:right w:val="none" w:sz="0" w:space="0" w:color="auto"/>
          </w:divBdr>
        </w:div>
        <w:div w:id="1992102159">
          <w:marLeft w:val="1066"/>
          <w:marRight w:val="0"/>
          <w:marTop w:val="60"/>
          <w:marBottom w:val="60"/>
          <w:divBdr>
            <w:top w:val="none" w:sz="0" w:space="0" w:color="auto"/>
            <w:left w:val="none" w:sz="0" w:space="0" w:color="auto"/>
            <w:bottom w:val="none" w:sz="0" w:space="0" w:color="auto"/>
            <w:right w:val="none" w:sz="0" w:space="0" w:color="auto"/>
          </w:divBdr>
        </w:div>
        <w:div w:id="1206482734">
          <w:marLeft w:val="1066"/>
          <w:marRight w:val="0"/>
          <w:marTop w:val="60"/>
          <w:marBottom w:val="60"/>
          <w:divBdr>
            <w:top w:val="none" w:sz="0" w:space="0" w:color="auto"/>
            <w:left w:val="none" w:sz="0" w:space="0" w:color="auto"/>
            <w:bottom w:val="none" w:sz="0" w:space="0" w:color="auto"/>
            <w:right w:val="none" w:sz="0" w:space="0" w:color="auto"/>
          </w:divBdr>
        </w:div>
        <w:div w:id="2005888212">
          <w:marLeft w:val="1066"/>
          <w:marRight w:val="0"/>
          <w:marTop w:val="60"/>
          <w:marBottom w:val="60"/>
          <w:divBdr>
            <w:top w:val="none" w:sz="0" w:space="0" w:color="auto"/>
            <w:left w:val="none" w:sz="0" w:space="0" w:color="auto"/>
            <w:bottom w:val="none" w:sz="0" w:space="0" w:color="auto"/>
            <w:right w:val="none" w:sz="0" w:space="0" w:color="auto"/>
          </w:divBdr>
        </w:div>
      </w:divsChild>
    </w:div>
    <w:div w:id="996571651">
      <w:bodyDiv w:val="1"/>
      <w:marLeft w:val="0"/>
      <w:marRight w:val="0"/>
      <w:marTop w:val="0"/>
      <w:marBottom w:val="0"/>
      <w:divBdr>
        <w:top w:val="none" w:sz="0" w:space="0" w:color="auto"/>
        <w:left w:val="none" w:sz="0" w:space="0" w:color="auto"/>
        <w:bottom w:val="none" w:sz="0" w:space="0" w:color="auto"/>
        <w:right w:val="none" w:sz="0" w:space="0" w:color="auto"/>
      </w:divBdr>
    </w:div>
    <w:div w:id="1000472908">
      <w:bodyDiv w:val="1"/>
      <w:marLeft w:val="0"/>
      <w:marRight w:val="0"/>
      <w:marTop w:val="0"/>
      <w:marBottom w:val="0"/>
      <w:divBdr>
        <w:top w:val="none" w:sz="0" w:space="0" w:color="auto"/>
        <w:left w:val="none" w:sz="0" w:space="0" w:color="auto"/>
        <w:bottom w:val="none" w:sz="0" w:space="0" w:color="auto"/>
        <w:right w:val="none" w:sz="0" w:space="0" w:color="auto"/>
      </w:divBdr>
      <w:divsChild>
        <w:div w:id="1631352298">
          <w:marLeft w:val="0"/>
          <w:marRight w:val="0"/>
          <w:marTop w:val="0"/>
          <w:marBottom w:val="0"/>
          <w:divBdr>
            <w:top w:val="none" w:sz="0" w:space="0" w:color="auto"/>
            <w:left w:val="none" w:sz="0" w:space="0" w:color="auto"/>
            <w:bottom w:val="none" w:sz="0" w:space="0" w:color="auto"/>
            <w:right w:val="none" w:sz="0" w:space="0" w:color="auto"/>
          </w:divBdr>
          <w:divsChild>
            <w:div w:id="1042251067">
              <w:marLeft w:val="0"/>
              <w:marRight w:val="0"/>
              <w:marTop w:val="0"/>
              <w:marBottom w:val="0"/>
              <w:divBdr>
                <w:top w:val="none" w:sz="0" w:space="0" w:color="auto"/>
                <w:left w:val="none" w:sz="0" w:space="0" w:color="auto"/>
                <w:bottom w:val="none" w:sz="0" w:space="0" w:color="auto"/>
                <w:right w:val="none" w:sz="0" w:space="0" w:color="auto"/>
              </w:divBdr>
              <w:divsChild>
                <w:div w:id="1034159950">
                  <w:marLeft w:val="0"/>
                  <w:marRight w:val="0"/>
                  <w:marTop w:val="0"/>
                  <w:marBottom w:val="0"/>
                  <w:divBdr>
                    <w:top w:val="none" w:sz="0" w:space="0" w:color="auto"/>
                    <w:left w:val="none" w:sz="0" w:space="0" w:color="auto"/>
                    <w:bottom w:val="none" w:sz="0" w:space="0" w:color="auto"/>
                    <w:right w:val="none" w:sz="0" w:space="0" w:color="auto"/>
                  </w:divBdr>
                  <w:divsChild>
                    <w:div w:id="1622297904">
                      <w:marLeft w:val="0"/>
                      <w:marRight w:val="0"/>
                      <w:marTop w:val="0"/>
                      <w:marBottom w:val="0"/>
                      <w:divBdr>
                        <w:top w:val="none" w:sz="0" w:space="0" w:color="auto"/>
                        <w:left w:val="none" w:sz="0" w:space="0" w:color="auto"/>
                        <w:bottom w:val="none" w:sz="0" w:space="0" w:color="auto"/>
                        <w:right w:val="none" w:sz="0" w:space="0" w:color="auto"/>
                      </w:divBdr>
                      <w:divsChild>
                        <w:div w:id="1605962942">
                          <w:marLeft w:val="0"/>
                          <w:marRight w:val="450"/>
                          <w:marTop w:val="0"/>
                          <w:marBottom w:val="0"/>
                          <w:divBdr>
                            <w:top w:val="none" w:sz="0" w:space="0" w:color="auto"/>
                            <w:left w:val="none" w:sz="0" w:space="0" w:color="auto"/>
                            <w:bottom w:val="none" w:sz="0" w:space="0" w:color="auto"/>
                            <w:right w:val="none" w:sz="0" w:space="0" w:color="auto"/>
                          </w:divBdr>
                          <w:divsChild>
                            <w:div w:id="1977908172">
                              <w:marLeft w:val="0"/>
                              <w:marRight w:val="0"/>
                              <w:marTop w:val="570"/>
                              <w:marBottom w:val="0"/>
                              <w:divBdr>
                                <w:top w:val="single" w:sz="6" w:space="15" w:color="353535"/>
                                <w:left w:val="none" w:sz="0" w:space="0" w:color="auto"/>
                                <w:bottom w:val="single" w:sz="18" w:space="15" w:color="353535"/>
                                <w:right w:val="none" w:sz="0" w:space="0" w:color="auto"/>
                              </w:divBdr>
                              <w:divsChild>
                                <w:div w:id="1652518746">
                                  <w:marLeft w:val="0"/>
                                  <w:marRight w:val="0"/>
                                  <w:marTop w:val="240"/>
                                  <w:marBottom w:val="240"/>
                                  <w:divBdr>
                                    <w:top w:val="single" w:sz="6" w:space="27" w:color="353535"/>
                                    <w:left w:val="none" w:sz="0" w:space="0" w:color="auto"/>
                                    <w:bottom w:val="single" w:sz="18" w:space="27" w:color="353535"/>
                                    <w:right w:val="none" w:sz="0" w:space="0" w:color="auto"/>
                                  </w:divBdr>
                                  <w:divsChild>
                                    <w:div w:id="2950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1470169">
      <w:bodyDiv w:val="1"/>
      <w:marLeft w:val="0"/>
      <w:marRight w:val="0"/>
      <w:marTop w:val="0"/>
      <w:marBottom w:val="0"/>
      <w:divBdr>
        <w:top w:val="none" w:sz="0" w:space="0" w:color="auto"/>
        <w:left w:val="none" w:sz="0" w:space="0" w:color="auto"/>
        <w:bottom w:val="none" w:sz="0" w:space="0" w:color="auto"/>
        <w:right w:val="none" w:sz="0" w:space="0" w:color="auto"/>
      </w:divBdr>
    </w:div>
    <w:div w:id="1003164566">
      <w:bodyDiv w:val="1"/>
      <w:marLeft w:val="0"/>
      <w:marRight w:val="0"/>
      <w:marTop w:val="0"/>
      <w:marBottom w:val="0"/>
      <w:divBdr>
        <w:top w:val="none" w:sz="0" w:space="0" w:color="auto"/>
        <w:left w:val="none" w:sz="0" w:space="0" w:color="auto"/>
        <w:bottom w:val="none" w:sz="0" w:space="0" w:color="auto"/>
        <w:right w:val="none" w:sz="0" w:space="0" w:color="auto"/>
      </w:divBdr>
    </w:div>
    <w:div w:id="1021666037">
      <w:bodyDiv w:val="1"/>
      <w:marLeft w:val="0"/>
      <w:marRight w:val="0"/>
      <w:marTop w:val="0"/>
      <w:marBottom w:val="0"/>
      <w:divBdr>
        <w:top w:val="none" w:sz="0" w:space="0" w:color="auto"/>
        <w:left w:val="none" w:sz="0" w:space="0" w:color="auto"/>
        <w:bottom w:val="none" w:sz="0" w:space="0" w:color="auto"/>
        <w:right w:val="none" w:sz="0" w:space="0" w:color="auto"/>
      </w:divBdr>
      <w:divsChild>
        <w:div w:id="1042097680">
          <w:marLeft w:val="0"/>
          <w:marRight w:val="0"/>
          <w:marTop w:val="0"/>
          <w:marBottom w:val="0"/>
          <w:divBdr>
            <w:top w:val="none" w:sz="0" w:space="0" w:color="auto"/>
            <w:left w:val="none" w:sz="0" w:space="0" w:color="auto"/>
            <w:bottom w:val="none" w:sz="0" w:space="0" w:color="auto"/>
            <w:right w:val="none" w:sz="0" w:space="0" w:color="auto"/>
          </w:divBdr>
          <w:divsChild>
            <w:div w:id="2047026474">
              <w:marLeft w:val="0"/>
              <w:marRight w:val="0"/>
              <w:marTop w:val="0"/>
              <w:marBottom w:val="0"/>
              <w:divBdr>
                <w:top w:val="none" w:sz="0" w:space="0" w:color="auto"/>
                <w:left w:val="none" w:sz="0" w:space="0" w:color="auto"/>
                <w:bottom w:val="none" w:sz="0" w:space="0" w:color="auto"/>
                <w:right w:val="none" w:sz="0" w:space="0" w:color="auto"/>
              </w:divBdr>
              <w:divsChild>
                <w:div w:id="1032153132">
                  <w:marLeft w:val="0"/>
                  <w:marRight w:val="0"/>
                  <w:marTop w:val="0"/>
                  <w:marBottom w:val="0"/>
                  <w:divBdr>
                    <w:top w:val="none" w:sz="0" w:space="0" w:color="auto"/>
                    <w:left w:val="single" w:sz="4" w:space="0" w:color="599CD4"/>
                    <w:bottom w:val="none" w:sz="0" w:space="0" w:color="auto"/>
                    <w:right w:val="single" w:sz="4" w:space="0" w:color="599CD4"/>
                  </w:divBdr>
                  <w:divsChild>
                    <w:div w:id="478035006">
                      <w:marLeft w:val="0"/>
                      <w:marRight w:val="0"/>
                      <w:marTop w:val="0"/>
                      <w:marBottom w:val="0"/>
                      <w:divBdr>
                        <w:top w:val="none" w:sz="0" w:space="0" w:color="auto"/>
                        <w:left w:val="none" w:sz="0" w:space="0" w:color="auto"/>
                        <w:bottom w:val="none" w:sz="0" w:space="0" w:color="auto"/>
                        <w:right w:val="none" w:sz="0" w:space="0" w:color="auto"/>
                      </w:divBdr>
                      <w:divsChild>
                        <w:div w:id="1110275498">
                          <w:marLeft w:val="161"/>
                          <w:marRight w:val="0"/>
                          <w:marTop w:val="0"/>
                          <w:marBottom w:val="0"/>
                          <w:divBdr>
                            <w:top w:val="none" w:sz="0" w:space="0" w:color="auto"/>
                            <w:left w:val="none" w:sz="0" w:space="0" w:color="auto"/>
                            <w:bottom w:val="none" w:sz="0" w:space="0" w:color="auto"/>
                            <w:right w:val="none" w:sz="0" w:space="0" w:color="auto"/>
                          </w:divBdr>
                          <w:divsChild>
                            <w:div w:id="704713281">
                              <w:marLeft w:val="0"/>
                              <w:marRight w:val="0"/>
                              <w:marTop w:val="107"/>
                              <w:marBottom w:val="0"/>
                              <w:divBdr>
                                <w:top w:val="none" w:sz="0" w:space="0" w:color="auto"/>
                                <w:left w:val="none" w:sz="0" w:space="0" w:color="auto"/>
                                <w:bottom w:val="none" w:sz="0" w:space="0" w:color="auto"/>
                                <w:right w:val="none" w:sz="0" w:space="0" w:color="auto"/>
                              </w:divBdr>
                              <w:divsChild>
                                <w:div w:id="151808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750745">
      <w:bodyDiv w:val="1"/>
      <w:marLeft w:val="0"/>
      <w:marRight w:val="0"/>
      <w:marTop w:val="0"/>
      <w:marBottom w:val="0"/>
      <w:divBdr>
        <w:top w:val="none" w:sz="0" w:space="0" w:color="auto"/>
        <w:left w:val="none" w:sz="0" w:space="0" w:color="auto"/>
        <w:bottom w:val="none" w:sz="0" w:space="0" w:color="auto"/>
        <w:right w:val="none" w:sz="0" w:space="0" w:color="auto"/>
      </w:divBdr>
    </w:div>
    <w:div w:id="1047266149">
      <w:bodyDiv w:val="1"/>
      <w:marLeft w:val="0"/>
      <w:marRight w:val="0"/>
      <w:marTop w:val="0"/>
      <w:marBottom w:val="0"/>
      <w:divBdr>
        <w:top w:val="none" w:sz="0" w:space="0" w:color="auto"/>
        <w:left w:val="none" w:sz="0" w:space="0" w:color="auto"/>
        <w:bottom w:val="none" w:sz="0" w:space="0" w:color="auto"/>
        <w:right w:val="none" w:sz="0" w:space="0" w:color="auto"/>
      </w:divBdr>
    </w:div>
    <w:div w:id="1066798731">
      <w:bodyDiv w:val="1"/>
      <w:marLeft w:val="0"/>
      <w:marRight w:val="0"/>
      <w:marTop w:val="0"/>
      <w:marBottom w:val="0"/>
      <w:divBdr>
        <w:top w:val="none" w:sz="0" w:space="0" w:color="auto"/>
        <w:left w:val="none" w:sz="0" w:space="0" w:color="auto"/>
        <w:bottom w:val="none" w:sz="0" w:space="0" w:color="auto"/>
        <w:right w:val="none" w:sz="0" w:space="0" w:color="auto"/>
      </w:divBdr>
      <w:divsChild>
        <w:div w:id="271321826">
          <w:marLeft w:val="446"/>
          <w:marRight w:val="0"/>
          <w:marTop w:val="120"/>
          <w:marBottom w:val="120"/>
          <w:divBdr>
            <w:top w:val="none" w:sz="0" w:space="0" w:color="auto"/>
            <w:left w:val="none" w:sz="0" w:space="0" w:color="auto"/>
            <w:bottom w:val="none" w:sz="0" w:space="0" w:color="auto"/>
            <w:right w:val="none" w:sz="0" w:space="0" w:color="auto"/>
          </w:divBdr>
        </w:div>
        <w:div w:id="1337538565">
          <w:marLeft w:val="446"/>
          <w:marRight w:val="0"/>
          <w:marTop w:val="120"/>
          <w:marBottom w:val="120"/>
          <w:divBdr>
            <w:top w:val="none" w:sz="0" w:space="0" w:color="auto"/>
            <w:left w:val="none" w:sz="0" w:space="0" w:color="auto"/>
            <w:bottom w:val="none" w:sz="0" w:space="0" w:color="auto"/>
            <w:right w:val="none" w:sz="0" w:space="0" w:color="auto"/>
          </w:divBdr>
        </w:div>
        <w:div w:id="1993295505">
          <w:marLeft w:val="446"/>
          <w:marRight w:val="0"/>
          <w:marTop w:val="120"/>
          <w:marBottom w:val="120"/>
          <w:divBdr>
            <w:top w:val="none" w:sz="0" w:space="0" w:color="auto"/>
            <w:left w:val="none" w:sz="0" w:space="0" w:color="auto"/>
            <w:bottom w:val="none" w:sz="0" w:space="0" w:color="auto"/>
            <w:right w:val="none" w:sz="0" w:space="0" w:color="auto"/>
          </w:divBdr>
        </w:div>
      </w:divsChild>
    </w:div>
    <w:div w:id="1068042847">
      <w:bodyDiv w:val="1"/>
      <w:marLeft w:val="0"/>
      <w:marRight w:val="0"/>
      <w:marTop w:val="0"/>
      <w:marBottom w:val="0"/>
      <w:divBdr>
        <w:top w:val="none" w:sz="0" w:space="0" w:color="auto"/>
        <w:left w:val="none" w:sz="0" w:space="0" w:color="auto"/>
        <w:bottom w:val="none" w:sz="0" w:space="0" w:color="auto"/>
        <w:right w:val="none" w:sz="0" w:space="0" w:color="auto"/>
      </w:divBdr>
    </w:div>
    <w:div w:id="1080177868">
      <w:bodyDiv w:val="1"/>
      <w:marLeft w:val="0"/>
      <w:marRight w:val="0"/>
      <w:marTop w:val="0"/>
      <w:marBottom w:val="0"/>
      <w:divBdr>
        <w:top w:val="none" w:sz="0" w:space="0" w:color="auto"/>
        <w:left w:val="none" w:sz="0" w:space="0" w:color="auto"/>
        <w:bottom w:val="none" w:sz="0" w:space="0" w:color="auto"/>
        <w:right w:val="none" w:sz="0" w:space="0" w:color="auto"/>
      </w:divBdr>
    </w:div>
    <w:div w:id="1080568010">
      <w:bodyDiv w:val="1"/>
      <w:marLeft w:val="0"/>
      <w:marRight w:val="0"/>
      <w:marTop w:val="0"/>
      <w:marBottom w:val="0"/>
      <w:divBdr>
        <w:top w:val="none" w:sz="0" w:space="0" w:color="auto"/>
        <w:left w:val="none" w:sz="0" w:space="0" w:color="auto"/>
        <w:bottom w:val="none" w:sz="0" w:space="0" w:color="auto"/>
        <w:right w:val="none" w:sz="0" w:space="0" w:color="auto"/>
      </w:divBdr>
    </w:div>
    <w:div w:id="1081947909">
      <w:bodyDiv w:val="1"/>
      <w:marLeft w:val="0"/>
      <w:marRight w:val="0"/>
      <w:marTop w:val="0"/>
      <w:marBottom w:val="0"/>
      <w:divBdr>
        <w:top w:val="none" w:sz="0" w:space="0" w:color="auto"/>
        <w:left w:val="none" w:sz="0" w:space="0" w:color="auto"/>
        <w:bottom w:val="none" w:sz="0" w:space="0" w:color="auto"/>
        <w:right w:val="none" w:sz="0" w:space="0" w:color="auto"/>
      </w:divBdr>
    </w:div>
    <w:div w:id="1096827491">
      <w:bodyDiv w:val="1"/>
      <w:marLeft w:val="0"/>
      <w:marRight w:val="0"/>
      <w:marTop w:val="0"/>
      <w:marBottom w:val="0"/>
      <w:divBdr>
        <w:top w:val="none" w:sz="0" w:space="0" w:color="auto"/>
        <w:left w:val="none" w:sz="0" w:space="0" w:color="auto"/>
        <w:bottom w:val="none" w:sz="0" w:space="0" w:color="auto"/>
        <w:right w:val="none" w:sz="0" w:space="0" w:color="auto"/>
      </w:divBdr>
    </w:div>
    <w:div w:id="1108352341">
      <w:bodyDiv w:val="1"/>
      <w:marLeft w:val="0"/>
      <w:marRight w:val="0"/>
      <w:marTop w:val="0"/>
      <w:marBottom w:val="0"/>
      <w:divBdr>
        <w:top w:val="none" w:sz="0" w:space="0" w:color="auto"/>
        <w:left w:val="none" w:sz="0" w:space="0" w:color="auto"/>
        <w:bottom w:val="none" w:sz="0" w:space="0" w:color="auto"/>
        <w:right w:val="none" w:sz="0" w:space="0" w:color="auto"/>
      </w:divBdr>
    </w:div>
    <w:div w:id="1114442061">
      <w:bodyDiv w:val="1"/>
      <w:marLeft w:val="0"/>
      <w:marRight w:val="0"/>
      <w:marTop w:val="0"/>
      <w:marBottom w:val="0"/>
      <w:divBdr>
        <w:top w:val="none" w:sz="0" w:space="0" w:color="auto"/>
        <w:left w:val="none" w:sz="0" w:space="0" w:color="auto"/>
        <w:bottom w:val="none" w:sz="0" w:space="0" w:color="auto"/>
        <w:right w:val="none" w:sz="0" w:space="0" w:color="auto"/>
      </w:divBdr>
    </w:div>
    <w:div w:id="1124619168">
      <w:bodyDiv w:val="1"/>
      <w:marLeft w:val="0"/>
      <w:marRight w:val="0"/>
      <w:marTop w:val="0"/>
      <w:marBottom w:val="0"/>
      <w:divBdr>
        <w:top w:val="none" w:sz="0" w:space="0" w:color="auto"/>
        <w:left w:val="none" w:sz="0" w:space="0" w:color="auto"/>
        <w:bottom w:val="none" w:sz="0" w:space="0" w:color="auto"/>
        <w:right w:val="none" w:sz="0" w:space="0" w:color="auto"/>
      </w:divBdr>
      <w:divsChild>
        <w:div w:id="1939561013">
          <w:marLeft w:val="0"/>
          <w:marRight w:val="0"/>
          <w:marTop w:val="0"/>
          <w:marBottom w:val="0"/>
          <w:divBdr>
            <w:top w:val="none" w:sz="0" w:space="0" w:color="auto"/>
            <w:left w:val="none" w:sz="0" w:space="0" w:color="auto"/>
            <w:bottom w:val="none" w:sz="0" w:space="0" w:color="auto"/>
            <w:right w:val="none" w:sz="0" w:space="0" w:color="auto"/>
          </w:divBdr>
          <w:divsChild>
            <w:div w:id="237450113">
              <w:marLeft w:val="0"/>
              <w:marRight w:val="0"/>
              <w:marTop w:val="0"/>
              <w:marBottom w:val="0"/>
              <w:divBdr>
                <w:top w:val="none" w:sz="0" w:space="0" w:color="auto"/>
                <w:left w:val="none" w:sz="0" w:space="0" w:color="auto"/>
                <w:bottom w:val="none" w:sz="0" w:space="0" w:color="auto"/>
                <w:right w:val="none" w:sz="0" w:space="0" w:color="auto"/>
              </w:divBdr>
              <w:divsChild>
                <w:div w:id="664864158">
                  <w:marLeft w:val="0"/>
                  <w:marRight w:val="0"/>
                  <w:marTop w:val="0"/>
                  <w:marBottom w:val="0"/>
                  <w:divBdr>
                    <w:top w:val="none" w:sz="0" w:space="0" w:color="auto"/>
                    <w:left w:val="none" w:sz="0" w:space="0" w:color="auto"/>
                    <w:bottom w:val="none" w:sz="0" w:space="0" w:color="auto"/>
                    <w:right w:val="none" w:sz="0" w:space="0" w:color="auto"/>
                  </w:divBdr>
                  <w:divsChild>
                    <w:div w:id="1570073648">
                      <w:marLeft w:val="0"/>
                      <w:marRight w:val="0"/>
                      <w:marTop w:val="0"/>
                      <w:marBottom w:val="0"/>
                      <w:divBdr>
                        <w:top w:val="none" w:sz="0" w:space="0" w:color="auto"/>
                        <w:left w:val="none" w:sz="0" w:space="0" w:color="auto"/>
                        <w:bottom w:val="none" w:sz="0" w:space="0" w:color="auto"/>
                        <w:right w:val="none" w:sz="0" w:space="0" w:color="auto"/>
                      </w:divBdr>
                      <w:divsChild>
                        <w:div w:id="1736077626">
                          <w:marLeft w:val="0"/>
                          <w:marRight w:val="0"/>
                          <w:marTop w:val="0"/>
                          <w:marBottom w:val="0"/>
                          <w:divBdr>
                            <w:top w:val="none" w:sz="0" w:space="0" w:color="auto"/>
                            <w:left w:val="none" w:sz="0" w:space="0" w:color="auto"/>
                            <w:bottom w:val="none" w:sz="0" w:space="0" w:color="auto"/>
                            <w:right w:val="none" w:sz="0" w:space="0" w:color="auto"/>
                          </w:divBdr>
                          <w:divsChild>
                            <w:div w:id="1659461348">
                              <w:marLeft w:val="0"/>
                              <w:marRight w:val="0"/>
                              <w:marTop w:val="0"/>
                              <w:marBottom w:val="0"/>
                              <w:divBdr>
                                <w:top w:val="none" w:sz="0" w:space="0" w:color="auto"/>
                                <w:left w:val="none" w:sz="0" w:space="0" w:color="auto"/>
                                <w:bottom w:val="none" w:sz="0" w:space="0" w:color="auto"/>
                                <w:right w:val="none" w:sz="0" w:space="0" w:color="auto"/>
                              </w:divBdr>
                              <w:divsChild>
                                <w:div w:id="1376080350">
                                  <w:marLeft w:val="0"/>
                                  <w:marRight w:val="0"/>
                                  <w:marTop w:val="0"/>
                                  <w:marBottom w:val="0"/>
                                  <w:divBdr>
                                    <w:top w:val="none" w:sz="0" w:space="0" w:color="auto"/>
                                    <w:left w:val="none" w:sz="0" w:space="0" w:color="auto"/>
                                    <w:bottom w:val="none" w:sz="0" w:space="0" w:color="auto"/>
                                    <w:right w:val="none" w:sz="0" w:space="0" w:color="auto"/>
                                  </w:divBdr>
                                  <w:divsChild>
                                    <w:div w:id="573861304">
                                      <w:marLeft w:val="0"/>
                                      <w:marRight w:val="0"/>
                                      <w:marTop w:val="0"/>
                                      <w:marBottom w:val="0"/>
                                      <w:divBdr>
                                        <w:top w:val="none" w:sz="0" w:space="0" w:color="auto"/>
                                        <w:left w:val="none" w:sz="0" w:space="0" w:color="auto"/>
                                        <w:bottom w:val="none" w:sz="0" w:space="0" w:color="auto"/>
                                        <w:right w:val="none" w:sz="0" w:space="0" w:color="auto"/>
                                      </w:divBdr>
                                      <w:divsChild>
                                        <w:div w:id="1010109595">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8497880">
      <w:bodyDiv w:val="1"/>
      <w:marLeft w:val="0"/>
      <w:marRight w:val="0"/>
      <w:marTop w:val="0"/>
      <w:marBottom w:val="0"/>
      <w:divBdr>
        <w:top w:val="none" w:sz="0" w:space="0" w:color="auto"/>
        <w:left w:val="none" w:sz="0" w:space="0" w:color="auto"/>
        <w:bottom w:val="none" w:sz="0" w:space="0" w:color="auto"/>
        <w:right w:val="none" w:sz="0" w:space="0" w:color="auto"/>
      </w:divBdr>
    </w:div>
    <w:div w:id="1140029366">
      <w:bodyDiv w:val="1"/>
      <w:marLeft w:val="0"/>
      <w:marRight w:val="0"/>
      <w:marTop w:val="0"/>
      <w:marBottom w:val="0"/>
      <w:divBdr>
        <w:top w:val="none" w:sz="0" w:space="0" w:color="auto"/>
        <w:left w:val="none" w:sz="0" w:space="0" w:color="auto"/>
        <w:bottom w:val="none" w:sz="0" w:space="0" w:color="auto"/>
        <w:right w:val="none" w:sz="0" w:space="0" w:color="auto"/>
      </w:divBdr>
    </w:div>
    <w:div w:id="1148861401">
      <w:bodyDiv w:val="1"/>
      <w:marLeft w:val="0"/>
      <w:marRight w:val="0"/>
      <w:marTop w:val="0"/>
      <w:marBottom w:val="0"/>
      <w:divBdr>
        <w:top w:val="none" w:sz="0" w:space="0" w:color="auto"/>
        <w:left w:val="none" w:sz="0" w:space="0" w:color="auto"/>
        <w:bottom w:val="none" w:sz="0" w:space="0" w:color="auto"/>
        <w:right w:val="none" w:sz="0" w:space="0" w:color="auto"/>
      </w:divBdr>
    </w:div>
    <w:div w:id="1169757867">
      <w:bodyDiv w:val="1"/>
      <w:marLeft w:val="0"/>
      <w:marRight w:val="0"/>
      <w:marTop w:val="0"/>
      <w:marBottom w:val="0"/>
      <w:divBdr>
        <w:top w:val="none" w:sz="0" w:space="0" w:color="auto"/>
        <w:left w:val="none" w:sz="0" w:space="0" w:color="auto"/>
        <w:bottom w:val="none" w:sz="0" w:space="0" w:color="auto"/>
        <w:right w:val="none" w:sz="0" w:space="0" w:color="auto"/>
      </w:divBdr>
      <w:divsChild>
        <w:div w:id="199365288">
          <w:marLeft w:val="274"/>
          <w:marRight w:val="0"/>
          <w:marTop w:val="40"/>
          <w:marBottom w:val="0"/>
          <w:divBdr>
            <w:top w:val="none" w:sz="0" w:space="0" w:color="auto"/>
            <w:left w:val="none" w:sz="0" w:space="0" w:color="auto"/>
            <w:bottom w:val="none" w:sz="0" w:space="0" w:color="auto"/>
            <w:right w:val="none" w:sz="0" w:space="0" w:color="auto"/>
          </w:divBdr>
        </w:div>
        <w:div w:id="1071193336">
          <w:marLeft w:val="274"/>
          <w:marRight w:val="0"/>
          <w:marTop w:val="40"/>
          <w:marBottom w:val="0"/>
          <w:divBdr>
            <w:top w:val="none" w:sz="0" w:space="0" w:color="auto"/>
            <w:left w:val="none" w:sz="0" w:space="0" w:color="auto"/>
            <w:bottom w:val="none" w:sz="0" w:space="0" w:color="auto"/>
            <w:right w:val="none" w:sz="0" w:space="0" w:color="auto"/>
          </w:divBdr>
        </w:div>
        <w:div w:id="1498955163">
          <w:marLeft w:val="274"/>
          <w:marRight w:val="0"/>
          <w:marTop w:val="40"/>
          <w:marBottom w:val="0"/>
          <w:divBdr>
            <w:top w:val="none" w:sz="0" w:space="0" w:color="auto"/>
            <w:left w:val="none" w:sz="0" w:space="0" w:color="auto"/>
            <w:bottom w:val="none" w:sz="0" w:space="0" w:color="auto"/>
            <w:right w:val="none" w:sz="0" w:space="0" w:color="auto"/>
          </w:divBdr>
        </w:div>
        <w:div w:id="1663579108">
          <w:marLeft w:val="274"/>
          <w:marRight w:val="0"/>
          <w:marTop w:val="40"/>
          <w:marBottom w:val="0"/>
          <w:divBdr>
            <w:top w:val="none" w:sz="0" w:space="0" w:color="auto"/>
            <w:left w:val="none" w:sz="0" w:space="0" w:color="auto"/>
            <w:bottom w:val="none" w:sz="0" w:space="0" w:color="auto"/>
            <w:right w:val="none" w:sz="0" w:space="0" w:color="auto"/>
          </w:divBdr>
        </w:div>
      </w:divsChild>
    </w:div>
    <w:div w:id="1170873653">
      <w:bodyDiv w:val="1"/>
      <w:marLeft w:val="0"/>
      <w:marRight w:val="0"/>
      <w:marTop w:val="0"/>
      <w:marBottom w:val="0"/>
      <w:divBdr>
        <w:top w:val="none" w:sz="0" w:space="0" w:color="auto"/>
        <w:left w:val="none" w:sz="0" w:space="0" w:color="auto"/>
        <w:bottom w:val="none" w:sz="0" w:space="0" w:color="auto"/>
        <w:right w:val="none" w:sz="0" w:space="0" w:color="auto"/>
      </w:divBdr>
    </w:div>
    <w:div w:id="1171220838">
      <w:bodyDiv w:val="1"/>
      <w:marLeft w:val="0"/>
      <w:marRight w:val="0"/>
      <w:marTop w:val="0"/>
      <w:marBottom w:val="0"/>
      <w:divBdr>
        <w:top w:val="none" w:sz="0" w:space="0" w:color="auto"/>
        <w:left w:val="none" w:sz="0" w:space="0" w:color="auto"/>
        <w:bottom w:val="none" w:sz="0" w:space="0" w:color="auto"/>
        <w:right w:val="none" w:sz="0" w:space="0" w:color="auto"/>
      </w:divBdr>
    </w:div>
    <w:div w:id="1191915389">
      <w:bodyDiv w:val="1"/>
      <w:marLeft w:val="0"/>
      <w:marRight w:val="0"/>
      <w:marTop w:val="0"/>
      <w:marBottom w:val="0"/>
      <w:divBdr>
        <w:top w:val="none" w:sz="0" w:space="0" w:color="auto"/>
        <w:left w:val="none" w:sz="0" w:space="0" w:color="auto"/>
        <w:bottom w:val="none" w:sz="0" w:space="0" w:color="auto"/>
        <w:right w:val="none" w:sz="0" w:space="0" w:color="auto"/>
      </w:divBdr>
    </w:div>
    <w:div w:id="1198812710">
      <w:bodyDiv w:val="1"/>
      <w:marLeft w:val="0"/>
      <w:marRight w:val="0"/>
      <w:marTop w:val="0"/>
      <w:marBottom w:val="0"/>
      <w:divBdr>
        <w:top w:val="none" w:sz="0" w:space="0" w:color="auto"/>
        <w:left w:val="none" w:sz="0" w:space="0" w:color="auto"/>
        <w:bottom w:val="none" w:sz="0" w:space="0" w:color="auto"/>
        <w:right w:val="none" w:sz="0" w:space="0" w:color="auto"/>
      </w:divBdr>
    </w:div>
    <w:div w:id="1212226624">
      <w:bodyDiv w:val="1"/>
      <w:marLeft w:val="0"/>
      <w:marRight w:val="0"/>
      <w:marTop w:val="0"/>
      <w:marBottom w:val="0"/>
      <w:divBdr>
        <w:top w:val="none" w:sz="0" w:space="0" w:color="auto"/>
        <w:left w:val="none" w:sz="0" w:space="0" w:color="auto"/>
        <w:bottom w:val="none" w:sz="0" w:space="0" w:color="auto"/>
        <w:right w:val="none" w:sz="0" w:space="0" w:color="auto"/>
      </w:divBdr>
      <w:divsChild>
        <w:div w:id="174000367">
          <w:marLeft w:val="547"/>
          <w:marRight w:val="0"/>
          <w:marTop w:val="0"/>
          <w:marBottom w:val="0"/>
          <w:divBdr>
            <w:top w:val="none" w:sz="0" w:space="0" w:color="auto"/>
            <w:left w:val="none" w:sz="0" w:space="0" w:color="auto"/>
            <w:bottom w:val="none" w:sz="0" w:space="0" w:color="auto"/>
            <w:right w:val="none" w:sz="0" w:space="0" w:color="auto"/>
          </w:divBdr>
        </w:div>
        <w:div w:id="409273785">
          <w:marLeft w:val="547"/>
          <w:marRight w:val="0"/>
          <w:marTop w:val="0"/>
          <w:marBottom w:val="0"/>
          <w:divBdr>
            <w:top w:val="none" w:sz="0" w:space="0" w:color="auto"/>
            <w:left w:val="none" w:sz="0" w:space="0" w:color="auto"/>
            <w:bottom w:val="none" w:sz="0" w:space="0" w:color="auto"/>
            <w:right w:val="none" w:sz="0" w:space="0" w:color="auto"/>
          </w:divBdr>
        </w:div>
        <w:div w:id="605037514">
          <w:marLeft w:val="547"/>
          <w:marRight w:val="0"/>
          <w:marTop w:val="0"/>
          <w:marBottom w:val="0"/>
          <w:divBdr>
            <w:top w:val="none" w:sz="0" w:space="0" w:color="auto"/>
            <w:left w:val="none" w:sz="0" w:space="0" w:color="auto"/>
            <w:bottom w:val="none" w:sz="0" w:space="0" w:color="auto"/>
            <w:right w:val="none" w:sz="0" w:space="0" w:color="auto"/>
          </w:divBdr>
        </w:div>
      </w:divsChild>
    </w:div>
    <w:div w:id="1214973391">
      <w:bodyDiv w:val="1"/>
      <w:marLeft w:val="0"/>
      <w:marRight w:val="0"/>
      <w:marTop w:val="0"/>
      <w:marBottom w:val="0"/>
      <w:divBdr>
        <w:top w:val="none" w:sz="0" w:space="0" w:color="auto"/>
        <w:left w:val="none" w:sz="0" w:space="0" w:color="auto"/>
        <w:bottom w:val="none" w:sz="0" w:space="0" w:color="auto"/>
        <w:right w:val="none" w:sz="0" w:space="0" w:color="auto"/>
      </w:divBdr>
    </w:div>
    <w:div w:id="1217083698">
      <w:bodyDiv w:val="1"/>
      <w:marLeft w:val="0"/>
      <w:marRight w:val="0"/>
      <w:marTop w:val="0"/>
      <w:marBottom w:val="0"/>
      <w:divBdr>
        <w:top w:val="none" w:sz="0" w:space="0" w:color="auto"/>
        <w:left w:val="none" w:sz="0" w:space="0" w:color="auto"/>
        <w:bottom w:val="none" w:sz="0" w:space="0" w:color="auto"/>
        <w:right w:val="none" w:sz="0" w:space="0" w:color="auto"/>
      </w:divBdr>
    </w:div>
    <w:div w:id="1220285255">
      <w:bodyDiv w:val="1"/>
      <w:marLeft w:val="0"/>
      <w:marRight w:val="0"/>
      <w:marTop w:val="0"/>
      <w:marBottom w:val="0"/>
      <w:divBdr>
        <w:top w:val="none" w:sz="0" w:space="0" w:color="auto"/>
        <w:left w:val="none" w:sz="0" w:space="0" w:color="auto"/>
        <w:bottom w:val="none" w:sz="0" w:space="0" w:color="auto"/>
        <w:right w:val="none" w:sz="0" w:space="0" w:color="auto"/>
      </w:divBdr>
    </w:div>
    <w:div w:id="1223447305">
      <w:bodyDiv w:val="1"/>
      <w:marLeft w:val="0"/>
      <w:marRight w:val="0"/>
      <w:marTop w:val="0"/>
      <w:marBottom w:val="0"/>
      <w:divBdr>
        <w:top w:val="none" w:sz="0" w:space="0" w:color="auto"/>
        <w:left w:val="none" w:sz="0" w:space="0" w:color="auto"/>
        <w:bottom w:val="none" w:sz="0" w:space="0" w:color="auto"/>
        <w:right w:val="none" w:sz="0" w:space="0" w:color="auto"/>
      </w:divBdr>
      <w:divsChild>
        <w:div w:id="1570964235">
          <w:marLeft w:val="0"/>
          <w:marRight w:val="0"/>
          <w:marTop w:val="0"/>
          <w:marBottom w:val="0"/>
          <w:divBdr>
            <w:top w:val="none" w:sz="0" w:space="0" w:color="auto"/>
            <w:left w:val="none" w:sz="0" w:space="0" w:color="auto"/>
            <w:bottom w:val="none" w:sz="0" w:space="0" w:color="auto"/>
            <w:right w:val="none" w:sz="0" w:space="0" w:color="auto"/>
          </w:divBdr>
          <w:divsChild>
            <w:div w:id="2097164641">
              <w:marLeft w:val="0"/>
              <w:marRight w:val="0"/>
              <w:marTop w:val="0"/>
              <w:marBottom w:val="0"/>
              <w:divBdr>
                <w:top w:val="none" w:sz="0" w:space="0" w:color="auto"/>
                <w:left w:val="none" w:sz="0" w:space="0" w:color="auto"/>
                <w:bottom w:val="none" w:sz="0" w:space="0" w:color="auto"/>
                <w:right w:val="none" w:sz="0" w:space="0" w:color="auto"/>
              </w:divBdr>
              <w:divsChild>
                <w:div w:id="55907192">
                  <w:marLeft w:val="0"/>
                  <w:marRight w:val="0"/>
                  <w:marTop w:val="0"/>
                  <w:marBottom w:val="0"/>
                  <w:divBdr>
                    <w:top w:val="none" w:sz="0" w:space="0" w:color="auto"/>
                    <w:left w:val="none" w:sz="0" w:space="0" w:color="auto"/>
                    <w:bottom w:val="none" w:sz="0" w:space="0" w:color="auto"/>
                    <w:right w:val="none" w:sz="0" w:space="0" w:color="auto"/>
                  </w:divBdr>
                  <w:divsChild>
                    <w:div w:id="61758580">
                      <w:marLeft w:val="0"/>
                      <w:marRight w:val="0"/>
                      <w:marTop w:val="0"/>
                      <w:marBottom w:val="0"/>
                      <w:divBdr>
                        <w:top w:val="none" w:sz="0" w:space="0" w:color="auto"/>
                        <w:left w:val="none" w:sz="0" w:space="0" w:color="auto"/>
                        <w:bottom w:val="none" w:sz="0" w:space="0" w:color="auto"/>
                        <w:right w:val="none" w:sz="0" w:space="0" w:color="auto"/>
                      </w:divBdr>
                      <w:divsChild>
                        <w:div w:id="878973920">
                          <w:marLeft w:val="0"/>
                          <w:marRight w:val="0"/>
                          <w:marTop w:val="0"/>
                          <w:marBottom w:val="0"/>
                          <w:divBdr>
                            <w:top w:val="none" w:sz="0" w:space="0" w:color="auto"/>
                            <w:left w:val="none" w:sz="0" w:space="0" w:color="auto"/>
                            <w:bottom w:val="none" w:sz="0" w:space="0" w:color="auto"/>
                            <w:right w:val="none" w:sz="0" w:space="0" w:color="auto"/>
                          </w:divBdr>
                          <w:divsChild>
                            <w:div w:id="1558317965">
                              <w:marLeft w:val="0"/>
                              <w:marRight w:val="0"/>
                              <w:marTop w:val="0"/>
                              <w:marBottom w:val="0"/>
                              <w:divBdr>
                                <w:top w:val="none" w:sz="0" w:space="0" w:color="auto"/>
                                <w:left w:val="none" w:sz="0" w:space="0" w:color="auto"/>
                                <w:bottom w:val="none" w:sz="0" w:space="0" w:color="auto"/>
                                <w:right w:val="none" w:sz="0" w:space="0" w:color="auto"/>
                              </w:divBdr>
                              <w:divsChild>
                                <w:div w:id="453258649">
                                  <w:marLeft w:val="0"/>
                                  <w:marRight w:val="0"/>
                                  <w:marTop w:val="0"/>
                                  <w:marBottom w:val="0"/>
                                  <w:divBdr>
                                    <w:top w:val="none" w:sz="0" w:space="0" w:color="auto"/>
                                    <w:left w:val="none" w:sz="0" w:space="0" w:color="auto"/>
                                    <w:bottom w:val="none" w:sz="0" w:space="0" w:color="auto"/>
                                    <w:right w:val="none" w:sz="0" w:space="0" w:color="auto"/>
                                  </w:divBdr>
                                  <w:divsChild>
                                    <w:div w:id="1724793671">
                                      <w:marLeft w:val="0"/>
                                      <w:marRight w:val="0"/>
                                      <w:marTop w:val="0"/>
                                      <w:marBottom w:val="0"/>
                                      <w:divBdr>
                                        <w:top w:val="none" w:sz="0" w:space="0" w:color="auto"/>
                                        <w:left w:val="none" w:sz="0" w:space="0" w:color="auto"/>
                                        <w:bottom w:val="none" w:sz="0" w:space="0" w:color="auto"/>
                                        <w:right w:val="none" w:sz="0" w:space="0" w:color="auto"/>
                                      </w:divBdr>
                                      <w:divsChild>
                                        <w:div w:id="590434232">
                                          <w:marLeft w:val="3300"/>
                                          <w:marRight w:val="0"/>
                                          <w:marTop w:val="0"/>
                                          <w:marBottom w:val="0"/>
                                          <w:divBdr>
                                            <w:top w:val="none" w:sz="0" w:space="0" w:color="auto"/>
                                            <w:left w:val="none" w:sz="0" w:space="0" w:color="auto"/>
                                            <w:bottom w:val="none" w:sz="0" w:space="0" w:color="auto"/>
                                            <w:right w:val="none" w:sz="0" w:space="0" w:color="auto"/>
                                          </w:divBdr>
                                          <w:divsChild>
                                            <w:div w:id="105253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2329259">
      <w:bodyDiv w:val="1"/>
      <w:marLeft w:val="0"/>
      <w:marRight w:val="0"/>
      <w:marTop w:val="0"/>
      <w:marBottom w:val="0"/>
      <w:divBdr>
        <w:top w:val="none" w:sz="0" w:space="0" w:color="auto"/>
        <w:left w:val="none" w:sz="0" w:space="0" w:color="auto"/>
        <w:bottom w:val="none" w:sz="0" w:space="0" w:color="auto"/>
        <w:right w:val="none" w:sz="0" w:space="0" w:color="auto"/>
      </w:divBdr>
      <w:divsChild>
        <w:div w:id="329330216">
          <w:marLeft w:val="446"/>
          <w:marRight w:val="0"/>
          <w:marTop w:val="40"/>
          <w:marBottom w:val="40"/>
          <w:divBdr>
            <w:top w:val="none" w:sz="0" w:space="0" w:color="auto"/>
            <w:left w:val="none" w:sz="0" w:space="0" w:color="auto"/>
            <w:bottom w:val="none" w:sz="0" w:space="0" w:color="auto"/>
            <w:right w:val="none" w:sz="0" w:space="0" w:color="auto"/>
          </w:divBdr>
        </w:div>
        <w:div w:id="901214477">
          <w:marLeft w:val="446"/>
          <w:marRight w:val="0"/>
          <w:marTop w:val="40"/>
          <w:marBottom w:val="40"/>
          <w:divBdr>
            <w:top w:val="none" w:sz="0" w:space="0" w:color="auto"/>
            <w:left w:val="none" w:sz="0" w:space="0" w:color="auto"/>
            <w:bottom w:val="none" w:sz="0" w:space="0" w:color="auto"/>
            <w:right w:val="none" w:sz="0" w:space="0" w:color="auto"/>
          </w:divBdr>
        </w:div>
        <w:div w:id="219903710">
          <w:marLeft w:val="1066"/>
          <w:marRight w:val="0"/>
          <w:marTop w:val="40"/>
          <w:marBottom w:val="40"/>
          <w:divBdr>
            <w:top w:val="none" w:sz="0" w:space="0" w:color="auto"/>
            <w:left w:val="none" w:sz="0" w:space="0" w:color="auto"/>
            <w:bottom w:val="none" w:sz="0" w:space="0" w:color="auto"/>
            <w:right w:val="none" w:sz="0" w:space="0" w:color="auto"/>
          </w:divBdr>
        </w:div>
        <w:div w:id="1607690596">
          <w:marLeft w:val="1066"/>
          <w:marRight w:val="0"/>
          <w:marTop w:val="40"/>
          <w:marBottom w:val="40"/>
          <w:divBdr>
            <w:top w:val="none" w:sz="0" w:space="0" w:color="auto"/>
            <w:left w:val="none" w:sz="0" w:space="0" w:color="auto"/>
            <w:bottom w:val="none" w:sz="0" w:space="0" w:color="auto"/>
            <w:right w:val="none" w:sz="0" w:space="0" w:color="auto"/>
          </w:divBdr>
        </w:div>
        <w:div w:id="1377198165">
          <w:marLeft w:val="446"/>
          <w:marRight w:val="0"/>
          <w:marTop w:val="40"/>
          <w:marBottom w:val="40"/>
          <w:divBdr>
            <w:top w:val="none" w:sz="0" w:space="0" w:color="auto"/>
            <w:left w:val="none" w:sz="0" w:space="0" w:color="auto"/>
            <w:bottom w:val="none" w:sz="0" w:space="0" w:color="auto"/>
            <w:right w:val="none" w:sz="0" w:space="0" w:color="auto"/>
          </w:divBdr>
        </w:div>
      </w:divsChild>
    </w:div>
    <w:div w:id="1246264426">
      <w:bodyDiv w:val="1"/>
      <w:marLeft w:val="0"/>
      <w:marRight w:val="0"/>
      <w:marTop w:val="0"/>
      <w:marBottom w:val="0"/>
      <w:divBdr>
        <w:top w:val="none" w:sz="0" w:space="0" w:color="auto"/>
        <w:left w:val="none" w:sz="0" w:space="0" w:color="auto"/>
        <w:bottom w:val="none" w:sz="0" w:space="0" w:color="auto"/>
        <w:right w:val="none" w:sz="0" w:space="0" w:color="auto"/>
      </w:divBdr>
    </w:div>
    <w:div w:id="1294093897">
      <w:bodyDiv w:val="1"/>
      <w:marLeft w:val="0"/>
      <w:marRight w:val="0"/>
      <w:marTop w:val="0"/>
      <w:marBottom w:val="0"/>
      <w:divBdr>
        <w:top w:val="none" w:sz="0" w:space="0" w:color="auto"/>
        <w:left w:val="none" w:sz="0" w:space="0" w:color="auto"/>
        <w:bottom w:val="none" w:sz="0" w:space="0" w:color="auto"/>
        <w:right w:val="none" w:sz="0" w:space="0" w:color="auto"/>
      </w:divBdr>
    </w:div>
    <w:div w:id="1328050050">
      <w:bodyDiv w:val="1"/>
      <w:marLeft w:val="0"/>
      <w:marRight w:val="0"/>
      <w:marTop w:val="0"/>
      <w:marBottom w:val="0"/>
      <w:divBdr>
        <w:top w:val="none" w:sz="0" w:space="0" w:color="auto"/>
        <w:left w:val="none" w:sz="0" w:space="0" w:color="auto"/>
        <w:bottom w:val="none" w:sz="0" w:space="0" w:color="auto"/>
        <w:right w:val="none" w:sz="0" w:space="0" w:color="auto"/>
      </w:divBdr>
    </w:div>
    <w:div w:id="1333754404">
      <w:bodyDiv w:val="1"/>
      <w:marLeft w:val="0"/>
      <w:marRight w:val="0"/>
      <w:marTop w:val="0"/>
      <w:marBottom w:val="0"/>
      <w:divBdr>
        <w:top w:val="none" w:sz="0" w:space="0" w:color="auto"/>
        <w:left w:val="none" w:sz="0" w:space="0" w:color="auto"/>
        <w:bottom w:val="none" w:sz="0" w:space="0" w:color="auto"/>
        <w:right w:val="none" w:sz="0" w:space="0" w:color="auto"/>
      </w:divBdr>
    </w:div>
    <w:div w:id="1337419119">
      <w:bodyDiv w:val="1"/>
      <w:marLeft w:val="0"/>
      <w:marRight w:val="0"/>
      <w:marTop w:val="0"/>
      <w:marBottom w:val="0"/>
      <w:divBdr>
        <w:top w:val="none" w:sz="0" w:space="0" w:color="auto"/>
        <w:left w:val="none" w:sz="0" w:space="0" w:color="auto"/>
        <w:bottom w:val="none" w:sz="0" w:space="0" w:color="auto"/>
        <w:right w:val="none" w:sz="0" w:space="0" w:color="auto"/>
      </w:divBdr>
    </w:div>
    <w:div w:id="1347513644">
      <w:bodyDiv w:val="1"/>
      <w:marLeft w:val="0"/>
      <w:marRight w:val="0"/>
      <w:marTop w:val="0"/>
      <w:marBottom w:val="0"/>
      <w:divBdr>
        <w:top w:val="none" w:sz="0" w:space="0" w:color="auto"/>
        <w:left w:val="none" w:sz="0" w:space="0" w:color="auto"/>
        <w:bottom w:val="none" w:sz="0" w:space="0" w:color="auto"/>
        <w:right w:val="none" w:sz="0" w:space="0" w:color="auto"/>
      </w:divBdr>
    </w:div>
    <w:div w:id="1368408146">
      <w:bodyDiv w:val="1"/>
      <w:marLeft w:val="0"/>
      <w:marRight w:val="0"/>
      <w:marTop w:val="0"/>
      <w:marBottom w:val="0"/>
      <w:divBdr>
        <w:top w:val="none" w:sz="0" w:space="0" w:color="auto"/>
        <w:left w:val="none" w:sz="0" w:space="0" w:color="auto"/>
        <w:bottom w:val="none" w:sz="0" w:space="0" w:color="auto"/>
        <w:right w:val="none" w:sz="0" w:space="0" w:color="auto"/>
      </w:divBdr>
    </w:div>
    <w:div w:id="1373531682">
      <w:bodyDiv w:val="1"/>
      <w:marLeft w:val="0"/>
      <w:marRight w:val="0"/>
      <w:marTop w:val="0"/>
      <w:marBottom w:val="0"/>
      <w:divBdr>
        <w:top w:val="none" w:sz="0" w:space="0" w:color="auto"/>
        <w:left w:val="none" w:sz="0" w:space="0" w:color="auto"/>
        <w:bottom w:val="none" w:sz="0" w:space="0" w:color="auto"/>
        <w:right w:val="none" w:sz="0" w:space="0" w:color="auto"/>
      </w:divBdr>
    </w:div>
    <w:div w:id="1390302205">
      <w:bodyDiv w:val="1"/>
      <w:marLeft w:val="0"/>
      <w:marRight w:val="0"/>
      <w:marTop w:val="0"/>
      <w:marBottom w:val="0"/>
      <w:divBdr>
        <w:top w:val="none" w:sz="0" w:space="0" w:color="auto"/>
        <w:left w:val="none" w:sz="0" w:space="0" w:color="auto"/>
        <w:bottom w:val="none" w:sz="0" w:space="0" w:color="auto"/>
        <w:right w:val="none" w:sz="0" w:space="0" w:color="auto"/>
      </w:divBdr>
    </w:div>
    <w:div w:id="1393894724">
      <w:bodyDiv w:val="1"/>
      <w:marLeft w:val="0"/>
      <w:marRight w:val="0"/>
      <w:marTop w:val="0"/>
      <w:marBottom w:val="0"/>
      <w:divBdr>
        <w:top w:val="none" w:sz="0" w:space="0" w:color="auto"/>
        <w:left w:val="none" w:sz="0" w:space="0" w:color="auto"/>
        <w:bottom w:val="none" w:sz="0" w:space="0" w:color="auto"/>
        <w:right w:val="none" w:sz="0" w:space="0" w:color="auto"/>
      </w:divBdr>
      <w:divsChild>
        <w:div w:id="202719058">
          <w:marLeft w:val="547"/>
          <w:marRight w:val="0"/>
          <w:marTop w:val="0"/>
          <w:marBottom w:val="0"/>
          <w:divBdr>
            <w:top w:val="none" w:sz="0" w:space="0" w:color="auto"/>
            <w:left w:val="none" w:sz="0" w:space="0" w:color="auto"/>
            <w:bottom w:val="none" w:sz="0" w:space="0" w:color="auto"/>
            <w:right w:val="none" w:sz="0" w:space="0" w:color="auto"/>
          </w:divBdr>
        </w:div>
        <w:div w:id="1408577513">
          <w:marLeft w:val="547"/>
          <w:marRight w:val="0"/>
          <w:marTop w:val="0"/>
          <w:marBottom w:val="0"/>
          <w:divBdr>
            <w:top w:val="none" w:sz="0" w:space="0" w:color="auto"/>
            <w:left w:val="none" w:sz="0" w:space="0" w:color="auto"/>
            <w:bottom w:val="none" w:sz="0" w:space="0" w:color="auto"/>
            <w:right w:val="none" w:sz="0" w:space="0" w:color="auto"/>
          </w:divBdr>
        </w:div>
        <w:div w:id="1987197995">
          <w:marLeft w:val="547"/>
          <w:marRight w:val="0"/>
          <w:marTop w:val="0"/>
          <w:marBottom w:val="0"/>
          <w:divBdr>
            <w:top w:val="none" w:sz="0" w:space="0" w:color="auto"/>
            <w:left w:val="none" w:sz="0" w:space="0" w:color="auto"/>
            <w:bottom w:val="none" w:sz="0" w:space="0" w:color="auto"/>
            <w:right w:val="none" w:sz="0" w:space="0" w:color="auto"/>
          </w:divBdr>
        </w:div>
      </w:divsChild>
    </w:div>
    <w:div w:id="1408844030">
      <w:bodyDiv w:val="1"/>
      <w:marLeft w:val="0"/>
      <w:marRight w:val="0"/>
      <w:marTop w:val="0"/>
      <w:marBottom w:val="0"/>
      <w:divBdr>
        <w:top w:val="none" w:sz="0" w:space="0" w:color="auto"/>
        <w:left w:val="none" w:sz="0" w:space="0" w:color="auto"/>
        <w:bottom w:val="none" w:sz="0" w:space="0" w:color="auto"/>
        <w:right w:val="none" w:sz="0" w:space="0" w:color="auto"/>
      </w:divBdr>
    </w:div>
    <w:div w:id="1413698139">
      <w:bodyDiv w:val="1"/>
      <w:marLeft w:val="0"/>
      <w:marRight w:val="0"/>
      <w:marTop w:val="0"/>
      <w:marBottom w:val="0"/>
      <w:divBdr>
        <w:top w:val="none" w:sz="0" w:space="0" w:color="auto"/>
        <w:left w:val="none" w:sz="0" w:space="0" w:color="auto"/>
        <w:bottom w:val="none" w:sz="0" w:space="0" w:color="auto"/>
        <w:right w:val="none" w:sz="0" w:space="0" w:color="auto"/>
      </w:divBdr>
      <w:divsChild>
        <w:div w:id="1256403101">
          <w:marLeft w:val="576"/>
          <w:marRight w:val="0"/>
          <w:marTop w:val="0"/>
          <w:marBottom w:val="60"/>
          <w:divBdr>
            <w:top w:val="none" w:sz="0" w:space="0" w:color="auto"/>
            <w:left w:val="none" w:sz="0" w:space="0" w:color="auto"/>
            <w:bottom w:val="none" w:sz="0" w:space="0" w:color="auto"/>
            <w:right w:val="none" w:sz="0" w:space="0" w:color="auto"/>
          </w:divBdr>
        </w:div>
        <w:div w:id="1336493579">
          <w:marLeft w:val="576"/>
          <w:marRight w:val="0"/>
          <w:marTop w:val="0"/>
          <w:marBottom w:val="60"/>
          <w:divBdr>
            <w:top w:val="none" w:sz="0" w:space="0" w:color="auto"/>
            <w:left w:val="none" w:sz="0" w:space="0" w:color="auto"/>
            <w:bottom w:val="none" w:sz="0" w:space="0" w:color="auto"/>
            <w:right w:val="none" w:sz="0" w:space="0" w:color="auto"/>
          </w:divBdr>
        </w:div>
        <w:div w:id="435519000">
          <w:marLeft w:val="576"/>
          <w:marRight w:val="0"/>
          <w:marTop w:val="0"/>
          <w:marBottom w:val="60"/>
          <w:divBdr>
            <w:top w:val="none" w:sz="0" w:space="0" w:color="auto"/>
            <w:left w:val="none" w:sz="0" w:space="0" w:color="auto"/>
            <w:bottom w:val="none" w:sz="0" w:space="0" w:color="auto"/>
            <w:right w:val="none" w:sz="0" w:space="0" w:color="auto"/>
          </w:divBdr>
        </w:div>
        <w:div w:id="1920402098">
          <w:marLeft w:val="576"/>
          <w:marRight w:val="0"/>
          <w:marTop w:val="0"/>
          <w:marBottom w:val="60"/>
          <w:divBdr>
            <w:top w:val="none" w:sz="0" w:space="0" w:color="auto"/>
            <w:left w:val="none" w:sz="0" w:space="0" w:color="auto"/>
            <w:bottom w:val="none" w:sz="0" w:space="0" w:color="auto"/>
            <w:right w:val="none" w:sz="0" w:space="0" w:color="auto"/>
          </w:divBdr>
        </w:div>
        <w:div w:id="976686656">
          <w:marLeft w:val="576"/>
          <w:marRight w:val="0"/>
          <w:marTop w:val="0"/>
          <w:marBottom w:val="60"/>
          <w:divBdr>
            <w:top w:val="none" w:sz="0" w:space="0" w:color="auto"/>
            <w:left w:val="none" w:sz="0" w:space="0" w:color="auto"/>
            <w:bottom w:val="none" w:sz="0" w:space="0" w:color="auto"/>
            <w:right w:val="none" w:sz="0" w:space="0" w:color="auto"/>
          </w:divBdr>
        </w:div>
        <w:div w:id="778527757">
          <w:marLeft w:val="576"/>
          <w:marRight w:val="0"/>
          <w:marTop w:val="0"/>
          <w:marBottom w:val="60"/>
          <w:divBdr>
            <w:top w:val="none" w:sz="0" w:space="0" w:color="auto"/>
            <w:left w:val="none" w:sz="0" w:space="0" w:color="auto"/>
            <w:bottom w:val="none" w:sz="0" w:space="0" w:color="auto"/>
            <w:right w:val="none" w:sz="0" w:space="0" w:color="auto"/>
          </w:divBdr>
        </w:div>
        <w:div w:id="1830902191">
          <w:marLeft w:val="576"/>
          <w:marRight w:val="0"/>
          <w:marTop w:val="0"/>
          <w:marBottom w:val="60"/>
          <w:divBdr>
            <w:top w:val="none" w:sz="0" w:space="0" w:color="auto"/>
            <w:left w:val="none" w:sz="0" w:space="0" w:color="auto"/>
            <w:bottom w:val="none" w:sz="0" w:space="0" w:color="auto"/>
            <w:right w:val="none" w:sz="0" w:space="0" w:color="auto"/>
          </w:divBdr>
        </w:div>
        <w:div w:id="1914775253">
          <w:marLeft w:val="576"/>
          <w:marRight w:val="0"/>
          <w:marTop w:val="0"/>
          <w:marBottom w:val="60"/>
          <w:divBdr>
            <w:top w:val="none" w:sz="0" w:space="0" w:color="auto"/>
            <w:left w:val="none" w:sz="0" w:space="0" w:color="auto"/>
            <w:bottom w:val="none" w:sz="0" w:space="0" w:color="auto"/>
            <w:right w:val="none" w:sz="0" w:space="0" w:color="auto"/>
          </w:divBdr>
        </w:div>
      </w:divsChild>
    </w:div>
    <w:div w:id="1421179473">
      <w:bodyDiv w:val="1"/>
      <w:marLeft w:val="0"/>
      <w:marRight w:val="0"/>
      <w:marTop w:val="0"/>
      <w:marBottom w:val="0"/>
      <w:divBdr>
        <w:top w:val="none" w:sz="0" w:space="0" w:color="auto"/>
        <w:left w:val="none" w:sz="0" w:space="0" w:color="auto"/>
        <w:bottom w:val="none" w:sz="0" w:space="0" w:color="auto"/>
        <w:right w:val="none" w:sz="0" w:space="0" w:color="auto"/>
      </w:divBdr>
    </w:div>
    <w:div w:id="1429740468">
      <w:bodyDiv w:val="1"/>
      <w:marLeft w:val="0"/>
      <w:marRight w:val="0"/>
      <w:marTop w:val="0"/>
      <w:marBottom w:val="0"/>
      <w:divBdr>
        <w:top w:val="none" w:sz="0" w:space="0" w:color="auto"/>
        <w:left w:val="none" w:sz="0" w:space="0" w:color="auto"/>
        <w:bottom w:val="none" w:sz="0" w:space="0" w:color="auto"/>
        <w:right w:val="none" w:sz="0" w:space="0" w:color="auto"/>
      </w:divBdr>
    </w:div>
    <w:div w:id="1430469218">
      <w:bodyDiv w:val="1"/>
      <w:marLeft w:val="0"/>
      <w:marRight w:val="0"/>
      <w:marTop w:val="0"/>
      <w:marBottom w:val="0"/>
      <w:divBdr>
        <w:top w:val="none" w:sz="0" w:space="0" w:color="auto"/>
        <w:left w:val="none" w:sz="0" w:space="0" w:color="auto"/>
        <w:bottom w:val="none" w:sz="0" w:space="0" w:color="auto"/>
        <w:right w:val="none" w:sz="0" w:space="0" w:color="auto"/>
      </w:divBdr>
    </w:div>
    <w:div w:id="1431199970">
      <w:bodyDiv w:val="1"/>
      <w:marLeft w:val="0"/>
      <w:marRight w:val="0"/>
      <w:marTop w:val="0"/>
      <w:marBottom w:val="0"/>
      <w:divBdr>
        <w:top w:val="none" w:sz="0" w:space="0" w:color="auto"/>
        <w:left w:val="none" w:sz="0" w:space="0" w:color="auto"/>
        <w:bottom w:val="none" w:sz="0" w:space="0" w:color="auto"/>
        <w:right w:val="none" w:sz="0" w:space="0" w:color="auto"/>
      </w:divBdr>
      <w:divsChild>
        <w:div w:id="424571534">
          <w:marLeft w:val="562"/>
          <w:marRight w:val="0"/>
          <w:marTop w:val="120"/>
          <w:marBottom w:val="60"/>
          <w:divBdr>
            <w:top w:val="none" w:sz="0" w:space="0" w:color="auto"/>
            <w:left w:val="none" w:sz="0" w:space="0" w:color="auto"/>
            <w:bottom w:val="none" w:sz="0" w:space="0" w:color="auto"/>
            <w:right w:val="none" w:sz="0" w:space="0" w:color="auto"/>
          </w:divBdr>
        </w:div>
        <w:div w:id="1656450236">
          <w:marLeft w:val="562"/>
          <w:marRight w:val="0"/>
          <w:marTop w:val="120"/>
          <w:marBottom w:val="60"/>
          <w:divBdr>
            <w:top w:val="none" w:sz="0" w:space="0" w:color="auto"/>
            <w:left w:val="none" w:sz="0" w:space="0" w:color="auto"/>
            <w:bottom w:val="none" w:sz="0" w:space="0" w:color="auto"/>
            <w:right w:val="none" w:sz="0" w:space="0" w:color="auto"/>
          </w:divBdr>
        </w:div>
      </w:divsChild>
    </w:div>
    <w:div w:id="1432044049">
      <w:bodyDiv w:val="1"/>
      <w:marLeft w:val="0"/>
      <w:marRight w:val="0"/>
      <w:marTop w:val="0"/>
      <w:marBottom w:val="0"/>
      <w:divBdr>
        <w:top w:val="none" w:sz="0" w:space="0" w:color="auto"/>
        <w:left w:val="none" w:sz="0" w:space="0" w:color="auto"/>
        <w:bottom w:val="none" w:sz="0" w:space="0" w:color="auto"/>
        <w:right w:val="none" w:sz="0" w:space="0" w:color="auto"/>
      </w:divBdr>
    </w:div>
    <w:div w:id="1442411976">
      <w:bodyDiv w:val="1"/>
      <w:marLeft w:val="0"/>
      <w:marRight w:val="0"/>
      <w:marTop w:val="0"/>
      <w:marBottom w:val="0"/>
      <w:divBdr>
        <w:top w:val="none" w:sz="0" w:space="0" w:color="auto"/>
        <w:left w:val="none" w:sz="0" w:space="0" w:color="auto"/>
        <w:bottom w:val="none" w:sz="0" w:space="0" w:color="auto"/>
        <w:right w:val="none" w:sz="0" w:space="0" w:color="auto"/>
      </w:divBdr>
    </w:div>
    <w:div w:id="1466125142">
      <w:bodyDiv w:val="1"/>
      <w:marLeft w:val="0"/>
      <w:marRight w:val="0"/>
      <w:marTop w:val="0"/>
      <w:marBottom w:val="0"/>
      <w:divBdr>
        <w:top w:val="none" w:sz="0" w:space="0" w:color="auto"/>
        <w:left w:val="none" w:sz="0" w:space="0" w:color="auto"/>
        <w:bottom w:val="none" w:sz="0" w:space="0" w:color="auto"/>
        <w:right w:val="none" w:sz="0" w:space="0" w:color="auto"/>
      </w:divBdr>
    </w:div>
    <w:div w:id="1481192854">
      <w:bodyDiv w:val="1"/>
      <w:marLeft w:val="0"/>
      <w:marRight w:val="0"/>
      <w:marTop w:val="0"/>
      <w:marBottom w:val="0"/>
      <w:divBdr>
        <w:top w:val="none" w:sz="0" w:space="0" w:color="auto"/>
        <w:left w:val="none" w:sz="0" w:space="0" w:color="auto"/>
        <w:bottom w:val="none" w:sz="0" w:space="0" w:color="auto"/>
        <w:right w:val="none" w:sz="0" w:space="0" w:color="auto"/>
      </w:divBdr>
    </w:div>
    <w:div w:id="1489903761">
      <w:bodyDiv w:val="1"/>
      <w:marLeft w:val="0"/>
      <w:marRight w:val="0"/>
      <w:marTop w:val="0"/>
      <w:marBottom w:val="0"/>
      <w:divBdr>
        <w:top w:val="none" w:sz="0" w:space="0" w:color="auto"/>
        <w:left w:val="none" w:sz="0" w:space="0" w:color="auto"/>
        <w:bottom w:val="none" w:sz="0" w:space="0" w:color="auto"/>
        <w:right w:val="none" w:sz="0" w:space="0" w:color="auto"/>
      </w:divBdr>
    </w:div>
    <w:div w:id="1490442013">
      <w:bodyDiv w:val="1"/>
      <w:marLeft w:val="0"/>
      <w:marRight w:val="0"/>
      <w:marTop w:val="0"/>
      <w:marBottom w:val="0"/>
      <w:divBdr>
        <w:top w:val="none" w:sz="0" w:space="0" w:color="auto"/>
        <w:left w:val="none" w:sz="0" w:space="0" w:color="auto"/>
        <w:bottom w:val="none" w:sz="0" w:space="0" w:color="auto"/>
        <w:right w:val="none" w:sz="0" w:space="0" w:color="auto"/>
      </w:divBdr>
    </w:div>
    <w:div w:id="1506746478">
      <w:bodyDiv w:val="1"/>
      <w:marLeft w:val="0"/>
      <w:marRight w:val="0"/>
      <w:marTop w:val="0"/>
      <w:marBottom w:val="0"/>
      <w:divBdr>
        <w:top w:val="none" w:sz="0" w:space="0" w:color="auto"/>
        <w:left w:val="none" w:sz="0" w:space="0" w:color="auto"/>
        <w:bottom w:val="none" w:sz="0" w:space="0" w:color="auto"/>
        <w:right w:val="none" w:sz="0" w:space="0" w:color="auto"/>
      </w:divBdr>
    </w:div>
    <w:div w:id="1508132681">
      <w:bodyDiv w:val="1"/>
      <w:marLeft w:val="0"/>
      <w:marRight w:val="0"/>
      <w:marTop w:val="0"/>
      <w:marBottom w:val="0"/>
      <w:divBdr>
        <w:top w:val="none" w:sz="0" w:space="0" w:color="auto"/>
        <w:left w:val="none" w:sz="0" w:space="0" w:color="auto"/>
        <w:bottom w:val="none" w:sz="0" w:space="0" w:color="auto"/>
        <w:right w:val="none" w:sz="0" w:space="0" w:color="auto"/>
      </w:divBdr>
    </w:div>
    <w:div w:id="1534027726">
      <w:bodyDiv w:val="1"/>
      <w:marLeft w:val="0"/>
      <w:marRight w:val="0"/>
      <w:marTop w:val="0"/>
      <w:marBottom w:val="0"/>
      <w:divBdr>
        <w:top w:val="none" w:sz="0" w:space="0" w:color="auto"/>
        <w:left w:val="none" w:sz="0" w:space="0" w:color="auto"/>
        <w:bottom w:val="none" w:sz="0" w:space="0" w:color="auto"/>
        <w:right w:val="none" w:sz="0" w:space="0" w:color="auto"/>
      </w:divBdr>
      <w:divsChild>
        <w:div w:id="737439717">
          <w:marLeft w:val="562"/>
          <w:marRight w:val="0"/>
          <w:marTop w:val="120"/>
          <w:marBottom w:val="60"/>
          <w:divBdr>
            <w:top w:val="none" w:sz="0" w:space="0" w:color="auto"/>
            <w:left w:val="none" w:sz="0" w:space="0" w:color="auto"/>
            <w:bottom w:val="none" w:sz="0" w:space="0" w:color="auto"/>
            <w:right w:val="none" w:sz="0" w:space="0" w:color="auto"/>
          </w:divBdr>
        </w:div>
        <w:div w:id="1307784173">
          <w:marLeft w:val="562"/>
          <w:marRight w:val="0"/>
          <w:marTop w:val="120"/>
          <w:marBottom w:val="60"/>
          <w:divBdr>
            <w:top w:val="none" w:sz="0" w:space="0" w:color="auto"/>
            <w:left w:val="none" w:sz="0" w:space="0" w:color="auto"/>
            <w:bottom w:val="none" w:sz="0" w:space="0" w:color="auto"/>
            <w:right w:val="none" w:sz="0" w:space="0" w:color="auto"/>
          </w:divBdr>
        </w:div>
      </w:divsChild>
    </w:div>
    <w:div w:id="1549411726">
      <w:bodyDiv w:val="1"/>
      <w:marLeft w:val="0"/>
      <w:marRight w:val="0"/>
      <w:marTop w:val="0"/>
      <w:marBottom w:val="0"/>
      <w:divBdr>
        <w:top w:val="none" w:sz="0" w:space="0" w:color="auto"/>
        <w:left w:val="none" w:sz="0" w:space="0" w:color="auto"/>
        <w:bottom w:val="none" w:sz="0" w:space="0" w:color="auto"/>
        <w:right w:val="none" w:sz="0" w:space="0" w:color="auto"/>
      </w:divBdr>
    </w:div>
    <w:div w:id="1551380054">
      <w:bodyDiv w:val="1"/>
      <w:marLeft w:val="0"/>
      <w:marRight w:val="0"/>
      <w:marTop w:val="0"/>
      <w:marBottom w:val="0"/>
      <w:divBdr>
        <w:top w:val="none" w:sz="0" w:space="0" w:color="auto"/>
        <w:left w:val="none" w:sz="0" w:space="0" w:color="auto"/>
        <w:bottom w:val="none" w:sz="0" w:space="0" w:color="auto"/>
        <w:right w:val="none" w:sz="0" w:space="0" w:color="auto"/>
      </w:divBdr>
      <w:divsChild>
        <w:div w:id="251939441">
          <w:marLeft w:val="0"/>
          <w:marRight w:val="0"/>
          <w:marTop w:val="0"/>
          <w:marBottom w:val="0"/>
          <w:divBdr>
            <w:top w:val="none" w:sz="0" w:space="0" w:color="auto"/>
            <w:left w:val="none" w:sz="0" w:space="0" w:color="auto"/>
            <w:bottom w:val="none" w:sz="0" w:space="0" w:color="auto"/>
            <w:right w:val="none" w:sz="0" w:space="0" w:color="auto"/>
          </w:divBdr>
          <w:divsChild>
            <w:div w:id="1917276806">
              <w:marLeft w:val="0"/>
              <w:marRight w:val="0"/>
              <w:marTop w:val="0"/>
              <w:marBottom w:val="0"/>
              <w:divBdr>
                <w:top w:val="none" w:sz="0" w:space="0" w:color="auto"/>
                <w:left w:val="none" w:sz="0" w:space="0" w:color="auto"/>
                <w:bottom w:val="none" w:sz="0" w:space="0" w:color="auto"/>
                <w:right w:val="none" w:sz="0" w:space="0" w:color="auto"/>
              </w:divBdr>
              <w:divsChild>
                <w:div w:id="863785142">
                  <w:marLeft w:val="0"/>
                  <w:marRight w:val="0"/>
                  <w:marTop w:val="0"/>
                  <w:marBottom w:val="0"/>
                  <w:divBdr>
                    <w:top w:val="none" w:sz="0" w:space="0" w:color="auto"/>
                    <w:left w:val="none" w:sz="0" w:space="0" w:color="auto"/>
                    <w:bottom w:val="none" w:sz="0" w:space="0" w:color="auto"/>
                    <w:right w:val="none" w:sz="0" w:space="0" w:color="auto"/>
                  </w:divBdr>
                  <w:divsChild>
                    <w:div w:id="93937442">
                      <w:marLeft w:val="0"/>
                      <w:marRight w:val="0"/>
                      <w:marTop w:val="0"/>
                      <w:marBottom w:val="0"/>
                      <w:divBdr>
                        <w:top w:val="none" w:sz="0" w:space="0" w:color="auto"/>
                        <w:left w:val="none" w:sz="0" w:space="0" w:color="auto"/>
                        <w:bottom w:val="none" w:sz="0" w:space="0" w:color="auto"/>
                        <w:right w:val="none" w:sz="0" w:space="0" w:color="auto"/>
                      </w:divBdr>
                      <w:divsChild>
                        <w:div w:id="25672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1725991">
      <w:bodyDiv w:val="1"/>
      <w:marLeft w:val="0"/>
      <w:marRight w:val="0"/>
      <w:marTop w:val="0"/>
      <w:marBottom w:val="0"/>
      <w:divBdr>
        <w:top w:val="none" w:sz="0" w:space="0" w:color="auto"/>
        <w:left w:val="none" w:sz="0" w:space="0" w:color="auto"/>
        <w:bottom w:val="none" w:sz="0" w:space="0" w:color="auto"/>
        <w:right w:val="none" w:sz="0" w:space="0" w:color="auto"/>
      </w:divBdr>
    </w:div>
    <w:div w:id="1562910615">
      <w:bodyDiv w:val="1"/>
      <w:marLeft w:val="0"/>
      <w:marRight w:val="0"/>
      <w:marTop w:val="0"/>
      <w:marBottom w:val="0"/>
      <w:divBdr>
        <w:top w:val="none" w:sz="0" w:space="0" w:color="auto"/>
        <w:left w:val="none" w:sz="0" w:space="0" w:color="auto"/>
        <w:bottom w:val="none" w:sz="0" w:space="0" w:color="auto"/>
        <w:right w:val="none" w:sz="0" w:space="0" w:color="auto"/>
      </w:divBdr>
    </w:div>
    <w:div w:id="1562986886">
      <w:bodyDiv w:val="1"/>
      <w:marLeft w:val="0"/>
      <w:marRight w:val="0"/>
      <w:marTop w:val="0"/>
      <w:marBottom w:val="0"/>
      <w:divBdr>
        <w:top w:val="none" w:sz="0" w:space="0" w:color="auto"/>
        <w:left w:val="none" w:sz="0" w:space="0" w:color="auto"/>
        <w:bottom w:val="none" w:sz="0" w:space="0" w:color="auto"/>
        <w:right w:val="none" w:sz="0" w:space="0" w:color="auto"/>
      </w:divBdr>
      <w:divsChild>
        <w:div w:id="1018048124">
          <w:marLeft w:val="0"/>
          <w:marRight w:val="0"/>
          <w:marTop w:val="0"/>
          <w:marBottom w:val="0"/>
          <w:divBdr>
            <w:top w:val="none" w:sz="0" w:space="0" w:color="auto"/>
            <w:left w:val="none" w:sz="0" w:space="0" w:color="auto"/>
            <w:bottom w:val="none" w:sz="0" w:space="0" w:color="auto"/>
            <w:right w:val="none" w:sz="0" w:space="0" w:color="auto"/>
          </w:divBdr>
          <w:divsChild>
            <w:div w:id="1172336095">
              <w:marLeft w:val="0"/>
              <w:marRight w:val="0"/>
              <w:marTop w:val="0"/>
              <w:marBottom w:val="0"/>
              <w:divBdr>
                <w:top w:val="none" w:sz="0" w:space="0" w:color="auto"/>
                <w:left w:val="none" w:sz="0" w:space="0" w:color="auto"/>
                <w:bottom w:val="none" w:sz="0" w:space="0" w:color="auto"/>
                <w:right w:val="none" w:sz="0" w:space="0" w:color="auto"/>
              </w:divBdr>
              <w:divsChild>
                <w:div w:id="82457255">
                  <w:marLeft w:val="0"/>
                  <w:marRight w:val="0"/>
                  <w:marTop w:val="0"/>
                  <w:marBottom w:val="0"/>
                  <w:divBdr>
                    <w:top w:val="none" w:sz="0" w:space="0" w:color="auto"/>
                    <w:left w:val="none" w:sz="0" w:space="0" w:color="auto"/>
                    <w:bottom w:val="none" w:sz="0" w:space="0" w:color="auto"/>
                    <w:right w:val="none" w:sz="0" w:space="0" w:color="auto"/>
                  </w:divBdr>
                  <w:divsChild>
                    <w:div w:id="517234755">
                      <w:marLeft w:val="0"/>
                      <w:marRight w:val="0"/>
                      <w:marTop w:val="0"/>
                      <w:marBottom w:val="0"/>
                      <w:divBdr>
                        <w:top w:val="none" w:sz="0" w:space="0" w:color="auto"/>
                        <w:left w:val="none" w:sz="0" w:space="0" w:color="auto"/>
                        <w:bottom w:val="none" w:sz="0" w:space="0" w:color="auto"/>
                        <w:right w:val="none" w:sz="0" w:space="0" w:color="auto"/>
                      </w:divBdr>
                      <w:divsChild>
                        <w:div w:id="1514689025">
                          <w:marLeft w:val="0"/>
                          <w:marRight w:val="450"/>
                          <w:marTop w:val="0"/>
                          <w:marBottom w:val="0"/>
                          <w:divBdr>
                            <w:top w:val="none" w:sz="0" w:space="0" w:color="auto"/>
                            <w:left w:val="none" w:sz="0" w:space="0" w:color="auto"/>
                            <w:bottom w:val="none" w:sz="0" w:space="0" w:color="auto"/>
                            <w:right w:val="none" w:sz="0" w:space="0" w:color="auto"/>
                          </w:divBdr>
                          <w:divsChild>
                            <w:div w:id="336152109">
                              <w:marLeft w:val="0"/>
                              <w:marRight w:val="0"/>
                              <w:marTop w:val="570"/>
                              <w:marBottom w:val="0"/>
                              <w:divBdr>
                                <w:top w:val="single" w:sz="6" w:space="15" w:color="353535"/>
                                <w:left w:val="none" w:sz="0" w:space="0" w:color="auto"/>
                                <w:bottom w:val="single" w:sz="18" w:space="15" w:color="353535"/>
                                <w:right w:val="none" w:sz="0" w:space="0" w:color="auto"/>
                              </w:divBdr>
                              <w:divsChild>
                                <w:div w:id="715546965">
                                  <w:marLeft w:val="0"/>
                                  <w:marRight w:val="0"/>
                                  <w:marTop w:val="240"/>
                                  <w:marBottom w:val="240"/>
                                  <w:divBdr>
                                    <w:top w:val="single" w:sz="6" w:space="27" w:color="353535"/>
                                    <w:left w:val="none" w:sz="0" w:space="0" w:color="auto"/>
                                    <w:bottom w:val="single" w:sz="18" w:space="27" w:color="353535"/>
                                    <w:right w:val="none" w:sz="0" w:space="0" w:color="auto"/>
                                  </w:divBdr>
                                  <w:divsChild>
                                    <w:div w:id="67588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4609035">
      <w:bodyDiv w:val="1"/>
      <w:marLeft w:val="0"/>
      <w:marRight w:val="0"/>
      <w:marTop w:val="0"/>
      <w:marBottom w:val="0"/>
      <w:divBdr>
        <w:top w:val="none" w:sz="0" w:space="0" w:color="auto"/>
        <w:left w:val="none" w:sz="0" w:space="0" w:color="auto"/>
        <w:bottom w:val="none" w:sz="0" w:space="0" w:color="auto"/>
        <w:right w:val="none" w:sz="0" w:space="0" w:color="auto"/>
      </w:divBdr>
    </w:div>
    <w:div w:id="1566603063">
      <w:bodyDiv w:val="1"/>
      <w:marLeft w:val="0"/>
      <w:marRight w:val="0"/>
      <w:marTop w:val="0"/>
      <w:marBottom w:val="0"/>
      <w:divBdr>
        <w:top w:val="none" w:sz="0" w:space="0" w:color="auto"/>
        <w:left w:val="none" w:sz="0" w:space="0" w:color="auto"/>
        <w:bottom w:val="none" w:sz="0" w:space="0" w:color="auto"/>
        <w:right w:val="none" w:sz="0" w:space="0" w:color="auto"/>
      </w:divBdr>
    </w:div>
    <w:div w:id="1591696622">
      <w:bodyDiv w:val="1"/>
      <w:marLeft w:val="0"/>
      <w:marRight w:val="0"/>
      <w:marTop w:val="0"/>
      <w:marBottom w:val="0"/>
      <w:divBdr>
        <w:top w:val="none" w:sz="0" w:space="0" w:color="auto"/>
        <w:left w:val="none" w:sz="0" w:space="0" w:color="auto"/>
        <w:bottom w:val="none" w:sz="0" w:space="0" w:color="auto"/>
        <w:right w:val="none" w:sz="0" w:space="0" w:color="auto"/>
      </w:divBdr>
      <w:divsChild>
        <w:div w:id="1429160617">
          <w:marLeft w:val="0"/>
          <w:marRight w:val="0"/>
          <w:marTop w:val="0"/>
          <w:marBottom w:val="0"/>
          <w:divBdr>
            <w:top w:val="none" w:sz="0" w:space="0" w:color="auto"/>
            <w:left w:val="none" w:sz="0" w:space="0" w:color="auto"/>
            <w:bottom w:val="none" w:sz="0" w:space="0" w:color="auto"/>
            <w:right w:val="none" w:sz="0" w:space="0" w:color="auto"/>
          </w:divBdr>
          <w:divsChild>
            <w:div w:id="2080007724">
              <w:marLeft w:val="0"/>
              <w:marRight w:val="0"/>
              <w:marTop w:val="0"/>
              <w:marBottom w:val="0"/>
              <w:divBdr>
                <w:top w:val="none" w:sz="0" w:space="0" w:color="auto"/>
                <w:left w:val="none" w:sz="0" w:space="0" w:color="auto"/>
                <w:bottom w:val="none" w:sz="0" w:space="0" w:color="auto"/>
                <w:right w:val="none" w:sz="0" w:space="0" w:color="auto"/>
              </w:divBdr>
              <w:divsChild>
                <w:div w:id="1515068705">
                  <w:marLeft w:val="0"/>
                  <w:marRight w:val="0"/>
                  <w:marTop w:val="0"/>
                  <w:marBottom w:val="0"/>
                  <w:divBdr>
                    <w:top w:val="none" w:sz="0" w:space="0" w:color="auto"/>
                    <w:left w:val="none" w:sz="0" w:space="0" w:color="auto"/>
                    <w:bottom w:val="none" w:sz="0" w:space="0" w:color="auto"/>
                    <w:right w:val="none" w:sz="0" w:space="0" w:color="auto"/>
                  </w:divBdr>
                  <w:divsChild>
                    <w:div w:id="1880318521">
                      <w:marLeft w:val="0"/>
                      <w:marRight w:val="0"/>
                      <w:marTop w:val="0"/>
                      <w:marBottom w:val="0"/>
                      <w:divBdr>
                        <w:top w:val="none" w:sz="0" w:space="0" w:color="auto"/>
                        <w:left w:val="none" w:sz="0" w:space="0" w:color="auto"/>
                        <w:bottom w:val="none" w:sz="0" w:space="0" w:color="auto"/>
                        <w:right w:val="none" w:sz="0" w:space="0" w:color="auto"/>
                      </w:divBdr>
                      <w:divsChild>
                        <w:div w:id="179203950">
                          <w:marLeft w:val="0"/>
                          <w:marRight w:val="0"/>
                          <w:marTop w:val="0"/>
                          <w:marBottom w:val="0"/>
                          <w:divBdr>
                            <w:top w:val="none" w:sz="0" w:space="0" w:color="auto"/>
                            <w:left w:val="none" w:sz="0" w:space="0" w:color="auto"/>
                            <w:bottom w:val="none" w:sz="0" w:space="0" w:color="auto"/>
                            <w:right w:val="none" w:sz="0" w:space="0" w:color="auto"/>
                          </w:divBdr>
                          <w:divsChild>
                            <w:div w:id="326598281">
                              <w:marLeft w:val="0"/>
                              <w:marRight w:val="0"/>
                              <w:marTop w:val="0"/>
                              <w:marBottom w:val="0"/>
                              <w:divBdr>
                                <w:top w:val="none" w:sz="0" w:space="0" w:color="auto"/>
                                <w:left w:val="none" w:sz="0" w:space="0" w:color="auto"/>
                                <w:bottom w:val="none" w:sz="0" w:space="0" w:color="auto"/>
                                <w:right w:val="none" w:sz="0" w:space="0" w:color="auto"/>
                              </w:divBdr>
                              <w:divsChild>
                                <w:div w:id="575020808">
                                  <w:marLeft w:val="0"/>
                                  <w:marRight w:val="0"/>
                                  <w:marTop w:val="0"/>
                                  <w:marBottom w:val="0"/>
                                  <w:divBdr>
                                    <w:top w:val="none" w:sz="0" w:space="0" w:color="auto"/>
                                    <w:left w:val="none" w:sz="0" w:space="0" w:color="auto"/>
                                    <w:bottom w:val="none" w:sz="0" w:space="0" w:color="auto"/>
                                    <w:right w:val="none" w:sz="0" w:space="0" w:color="auto"/>
                                  </w:divBdr>
                                  <w:divsChild>
                                    <w:div w:id="1775637613">
                                      <w:marLeft w:val="0"/>
                                      <w:marRight w:val="0"/>
                                      <w:marTop w:val="0"/>
                                      <w:marBottom w:val="0"/>
                                      <w:divBdr>
                                        <w:top w:val="none" w:sz="0" w:space="0" w:color="auto"/>
                                        <w:left w:val="none" w:sz="0" w:space="0" w:color="auto"/>
                                        <w:bottom w:val="none" w:sz="0" w:space="0" w:color="auto"/>
                                        <w:right w:val="none" w:sz="0" w:space="0" w:color="auto"/>
                                      </w:divBdr>
                                      <w:divsChild>
                                        <w:div w:id="41178367">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5290123">
      <w:bodyDiv w:val="1"/>
      <w:marLeft w:val="0"/>
      <w:marRight w:val="0"/>
      <w:marTop w:val="0"/>
      <w:marBottom w:val="0"/>
      <w:divBdr>
        <w:top w:val="none" w:sz="0" w:space="0" w:color="auto"/>
        <w:left w:val="none" w:sz="0" w:space="0" w:color="auto"/>
        <w:bottom w:val="none" w:sz="0" w:space="0" w:color="auto"/>
        <w:right w:val="none" w:sz="0" w:space="0" w:color="auto"/>
      </w:divBdr>
      <w:divsChild>
        <w:div w:id="134177679">
          <w:marLeft w:val="274"/>
          <w:marRight w:val="0"/>
          <w:marTop w:val="40"/>
          <w:marBottom w:val="0"/>
          <w:divBdr>
            <w:top w:val="none" w:sz="0" w:space="0" w:color="auto"/>
            <w:left w:val="none" w:sz="0" w:space="0" w:color="auto"/>
            <w:bottom w:val="none" w:sz="0" w:space="0" w:color="auto"/>
            <w:right w:val="none" w:sz="0" w:space="0" w:color="auto"/>
          </w:divBdr>
        </w:div>
        <w:div w:id="288706278">
          <w:marLeft w:val="274"/>
          <w:marRight w:val="0"/>
          <w:marTop w:val="40"/>
          <w:marBottom w:val="0"/>
          <w:divBdr>
            <w:top w:val="none" w:sz="0" w:space="0" w:color="auto"/>
            <w:left w:val="none" w:sz="0" w:space="0" w:color="auto"/>
            <w:bottom w:val="none" w:sz="0" w:space="0" w:color="auto"/>
            <w:right w:val="none" w:sz="0" w:space="0" w:color="auto"/>
          </w:divBdr>
        </w:div>
        <w:div w:id="1344165590">
          <w:marLeft w:val="274"/>
          <w:marRight w:val="0"/>
          <w:marTop w:val="40"/>
          <w:marBottom w:val="0"/>
          <w:divBdr>
            <w:top w:val="none" w:sz="0" w:space="0" w:color="auto"/>
            <w:left w:val="none" w:sz="0" w:space="0" w:color="auto"/>
            <w:bottom w:val="none" w:sz="0" w:space="0" w:color="auto"/>
            <w:right w:val="none" w:sz="0" w:space="0" w:color="auto"/>
          </w:divBdr>
        </w:div>
        <w:div w:id="1759407284">
          <w:marLeft w:val="274"/>
          <w:marRight w:val="0"/>
          <w:marTop w:val="40"/>
          <w:marBottom w:val="0"/>
          <w:divBdr>
            <w:top w:val="none" w:sz="0" w:space="0" w:color="auto"/>
            <w:left w:val="none" w:sz="0" w:space="0" w:color="auto"/>
            <w:bottom w:val="none" w:sz="0" w:space="0" w:color="auto"/>
            <w:right w:val="none" w:sz="0" w:space="0" w:color="auto"/>
          </w:divBdr>
        </w:div>
      </w:divsChild>
    </w:div>
    <w:div w:id="1621643139">
      <w:bodyDiv w:val="1"/>
      <w:marLeft w:val="0"/>
      <w:marRight w:val="0"/>
      <w:marTop w:val="0"/>
      <w:marBottom w:val="0"/>
      <w:divBdr>
        <w:top w:val="none" w:sz="0" w:space="0" w:color="auto"/>
        <w:left w:val="none" w:sz="0" w:space="0" w:color="auto"/>
        <w:bottom w:val="none" w:sz="0" w:space="0" w:color="auto"/>
        <w:right w:val="none" w:sz="0" w:space="0" w:color="auto"/>
      </w:divBdr>
    </w:div>
    <w:div w:id="1624770446">
      <w:bodyDiv w:val="1"/>
      <w:marLeft w:val="0"/>
      <w:marRight w:val="0"/>
      <w:marTop w:val="0"/>
      <w:marBottom w:val="0"/>
      <w:divBdr>
        <w:top w:val="none" w:sz="0" w:space="0" w:color="auto"/>
        <w:left w:val="none" w:sz="0" w:space="0" w:color="auto"/>
        <w:bottom w:val="none" w:sz="0" w:space="0" w:color="auto"/>
        <w:right w:val="none" w:sz="0" w:space="0" w:color="auto"/>
      </w:divBdr>
    </w:div>
    <w:div w:id="1626152093">
      <w:bodyDiv w:val="1"/>
      <w:marLeft w:val="0"/>
      <w:marRight w:val="0"/>
      <w:marTop w:val="0"/>
      <w:marBottom w:val="0"/>
      <w:divBdr>
        <w:top w:val="none" w:sz="0" w:space="0" w:color="auto"/>
        <w:left w:val="none" w:sz="0" w:space="0" w:color="auto"/>
        <w:bottom w:val="none" w:sz="0" w:space="0" w:color="auto"/>
        <w:right w:val="none" w:sz="0" w:space="0" w:color="auto"/>
      </w:divBdr>
    </w:div>
    <w:div w:id="1640762386">
      <w:bodyDiv w:val="1"/>
      <w:marLeft w:val="0"/>
      <w:marRight w:val="0"/>
      <w:marTop w:val="0"/>
      <w:marBottom w:val="0"/>
      <w:divBdr>
        <w:top w:val="none" w:sz="0" w:space="0" w:color="auto"/>
        <w:left w:val="none" w:sz="0" w:space="0" w:color="auto"/>
        <w:bottom w:val="none" w:sz="0" w:space="0" w:color="auto"/>
        <w:right w:val="none" w:sz="0" w:space="0" w:color="auto"/>
      </w:divBdr>
    </w:div>
    <w:div w:id="1647661400">
      <w:bodyDiv w:val="1"/>
      <w:marLeft w:val="0"/>
      <w:marRight w:val="0"/>
      <w:marTop w:val="0"/>
      <w:marBottom w:val="0"/>
      <w:divBdr>
        <w:top w:val="none" w:sz="0" w:space="0" w:color="auto"/>
        <w:left w:val="none" w:sz="0" w:space="0" w:color="auto"/>
        <w:bottom w:val="none" w:sz="0" w:space="0" w:color="auto"/>
        <w:right w:val="none" w:sz="0" w:space="0" w:color="auto"/>
      </w:divBdr>
    </w:div>
    <w:div w:id="1656490496">
      <w:bodyDiv w:val="1"/>
      <w:marLeft w:val="0"/>
      <w:marRight w:val="0"/>
      <w:marTop w:val="0"/>
      <w:marBottom w:val="0"/>
      <w:divBdr>
        <w:top w:val="none" w:sz="0" w:space="0" w:color="auto"/>
        <w:left w:val="none" w:sz="0" w:space="0" w:color="auto"/>
        <w:bottom w:val="none" w:sz="0" w:space="0" w:color="auto"/>
        <w:right w:val="none" w:sz="0" w:space="0" w:color="auto"/>
      </w:divBdr>
    </w:div>
    <w:div w:id="1660574741">
      <w:bodyDiv w:val="1"/>
      <w:marLeft w:val="0"/>
      <w:marRight w:val="0"/>
      <w:marTop w:val="0"/>
      <w:marBottom w:val="0"/>
      <w:divBdr>
        <w:top w:val="none" w:sz="0" w:space="0" w:color="auto"/>
        <w:left w:val="none" w:sz="0" w:space="0" w:color="auto"/>
        <w:bottom w:val="none" w:sz="0" w:space="0" w:color="auto"/>
        <w:right w:val="none" w:sz="0" w:space="0" w:color="auto"/>
      </w:divBdr>
    </w:div>
    <w:div w:id="1666589851">
      <w:bodyDiv w:val="1"/>
      <w:marLeft w:val="0"/>
      <w:marRight w:val="0"/>
      <w:marTop w:val="0"/>
      <w:marBottom w:val="0"/>
      <w:divBdr>
        <w:top w:val="none" w:sz="0" w:space="0" w:color="auto"/>
        <w:left w:val="none" w:sz="0" w:space="0" w:color="auto"/>
        <w:bottom w:val="none" w:sz="0" w:space="0" w:color="auto"/>
        <w:right w:val="none" w:sz="0" w:space="0" w:color="auto"/>
      </w:divBdr>
      <w:divsChild>
        <w:div w:id="1460300937">
          <w:marLeft w:val="0"/>
          <w:marRight w:val="0"/>
          <w:marTop w:val="0"/>
          <w:marBottom w:val="0"/>
          <w:divBdr>
            <w:top w:val="none" w:sz="0" w:space="0" w:color="auto"/>
            <w:left w:val="none" w:sz="0" w:space="0" w:color="auto"/>
            <w:bottom w:val="none" w:sz="0" w:space="0" w:color="auto"/>
            <w:right w:val="none" w:sz="0" w:space="0" w:color="auto"/>
          </w:divBdr>
          <w:divsChild>
            <w:div w:id="717778507">
              <w:marLeft w:val="0"/>
              <w:marRight w:val="0"/>
              <w:marTop w:val="0"/>
              <w:marBottom w:val="0"/>
              <w:divBdr>
                <w:top w:val="none" w:sz="0" w:space="0" w:color="auto"/>
                <w:left w:val="none" w:sz="0" w:space="0" w:color="auto"/>
                <w:bottom w:val="none" w:sz="0" w:space="0" w:color="auto"/>
                <w:right w:val="none" w:sz="0" w:space="0" w:color="auto"/>
              </w:divBdr>
              <w:divsChild>
                <w:div w:id="1924607454">
                  <w:marLeft w:val="0"/>
                  <w:marRight w:val="0"/>
                  <w:marTop w:val="0"/>
                  <w:marBottom w:val="250"/>
                  <w:divBdr>
                    <w:top w:val="none" w:sz="0" w:space="0" w:color="auto"/>
                    <w:left w:val="none" w:sz="0" w:space="0" w:color="auto"/>
                    <w:bottom w:val="none" w:sz="0" w:space="0" w:color="auto"/>
                    <w:right w:val="none" w:sz="0" w:space="0" w:color="auto"/>
                  </w:divBdr>
                  <w:divsChild>
                    <w:div w:id="764763846">
                      <w:marLeft w:val="0"/>
                      <w:marRight w:val="0"/>
                      <w:marTop w:val="0"/>
                      <w:marBottom w:val="0"/>
                      <w:divBdr>
                        <w:top w:val="none" w:sz="0" w:space="0" w:color="auto"/>
                        <w:left w:val="none" w:sz="0" w:space="0" w:color="auto"/>
                        <w:bottom w:val="none" w:sz="0" w:space="0" w:color="auto"/>
                        <w:right w:val="none" w:sz="0" w:space="0" w:color="auto"/>
                      </w:divBdr>
                      <w:divsChild>
                        <w:div w:id="1782914665">
                          <w:marLeft w:val="0"/>
                          <w:marRight w:val="0"/>
                          <w:marTop w:val="0"/>
                          <w:marBottom w:val="0"/>
                          <w:divBdr>
                            <w:top w:val="none" w:sz="0" w:space="0" w:color="auto"/>
                            <w:left w:val="none" w:sz="0" w:space="0" w:color="auto"/>
                            <w:bottom w:val="none" w:sz="0" w:space="0" w:color="auto"/>
                            <w:right w:val="none" w:sz="0" w:space="0" w:color="auto"/>
                          </w:divBdr>
                          <w:divsChild>
                            <w:div w:id="1758206780">
                              <w:marLeft w:val="0"/>
                              <w:marRight w:val="0"/>
                              <w:marTop w:val="0"/>
                              <w:marBottom w:val="0"/>
                              <w:divBdr>
                                <w:top w:val="none" w:sz="0" w:space="0" w:color="auto"/>
                                <w:left w:val="none" w:sz="0" w:space="0" w:color="auto"/>
                                <w:bottom w:val="none" w:sz="0" w:space="0" w:color="auto"/>
                                <w:right w:val="none" w:sz="0" w:space="0" w:color="auto"/>
                              </w:divBdr>
                              <w:divsChild>
                                <w:div w:id="972295178">
                                  <w:marLeft w:val="0"/>
                                  <w:marRight w:val="0"/>
                                  <w:marTop w:val="0"/>
                                  <w:marBottom w:val="0"/>
                                  <w:divBdr>
                                    <w:top w:val="none" w:sz="0" w:space="0" w:color="auto"/>
                                    <w:left w:val="none" w:sz="0" w:space="0" w:color="auto"/>
                                    <w:bottom w:val="none" w:sz="0" w:space="0" w:color="auto"/>
                                    <w:right w:val="none" w:sz="0" w:space="0" w:color="auto"/>
                                  </w:divBdr>
                                  <w:divsChild>
                                    <w:div w:id="1804077715">
                                      <w:marLeft w:val="0"/>
                                      <w:marRight w:val="0"/>
                                      <w:marTop w:val="0"/>
                                      <w:marBottom w:val="0"/>
                                      <w:divBdr>
                                        <w:top w:val="none" w:sz="0" w:space="0" w:color="auto"/>
                                        <w:left w:val="none" w:sz="0" w:space="0" w:color="auto"/>
                                        <w:bottom w:val="none" w:sz="0" w:space="0" w:color="auto"/>
                                        <w:right w:val="none" w:sz="0" w:space="0" w:color="auto"/>
                                      </w:divBdr>
                                      <w:divsChild>
                                        <w:div w:id="317000934">
                                          <w:marLeft w:val="0"/>
                                          <w:marRight w:val="0"/>
                                          <w:marTop w:val="0"/>
                                          <w:marBottom w:val="0"/>
                                          <w:divBdr>
                                            <w:top w:val="none" w:sz="0" w:space="0" w:color="auto"/>
                                            <w:left w:val="none" w:sz="0" w:space="0" w:color="auto"/>
                                            <w:bottom w:val="none" w:sz="0" w:space="0" w:color="auto"/>
                                            <w:right w:val="none" w:sz="0" w:space="0" w:color="auto"/>
                                          </w:divBdr>
                                          <w:divsChild>
                                            <w:div w:id="1043212912">
                                              <w:marLeft w:val="0"/>
                                              <w:marRight w:val="0"/>
                                              <w:marTop w:val="0"/>
                                              <w:marBottom w:val="0"/>
                                              <w:divBdr>
                                                <w:top w:val="none" w:sz="0" w:space="0" w:color="auto"/>
                                                <w:left w:val="none" w:sz="0" w:space="0" w:color="auto"/>
                                                <w:bottom w:val="none" w:sz="0" w:space="0" w:color="auto"/>
                                                <w:right w:val="none" w:sz="0" w:space="0" w:color="auto"/>
                                              </w:divBdr>
                                              <w:divsChild>
                                                <w:div w:id="1345673427">
                                                  <w:marLeft w:val="2254"/>
                                                  <w:marRight w:val="0"/>
                                                  <w:marTop w:val="0"/>
                                                  <w:marBottom w:val="0"/>
                                                  <w:divBdr>
                                                    <w:top w:val="none" w:sz="0" w:space="0" w:color="auto"/>
                                                    <w:left w:val="none" w:sz="0" w:space="0" w:color="auto"/>
                                                    <w:bottom w:val="none" w:sz="0" w:space="0" w:color="auto"/>
                                                    <w:right w:val="none" w:sz="0" w:space="0" w:color="auto"/>
                                                  </w:divBdr>
                                                  <w:divsChild>
                                                    <w:div w:id="1313676485">
                                                      <w:marLeft w:val="0"/>
                                                      <w:marRight w:val="0"/>
                                                      <w:marTop w:val="0"/>
                                                      <w:marBottom w:val="0"/>
                                                      <w:divBdr>
                                                        <w:top w:val="none" w:sz="0" w:space="0" w:color="auto"/>
                                                        <w:left w:val="none" w:sz="0" w:space="0" w:color="auto"/>
                                                        <w:bottom w:val="none" w:sz="0" w:space="0" w:color="auto"/>
                                                        <w:right w:val="none" w:sz="0" w:space="0" w:color="auto"/>
                                                      </w:divBdr>
                                                      <w:divsChild>
                                                        <w:div w:id="758915066">
                                                          <w:marLeft w:val="0"/>
                                                          <w:marRight w:val="0"/>
                                                          <w:marTop w:val="0"/>
                                                          <w:marBottom w:val="0"/>
                                                          <w:divBdr>
                                                            <w:top w:val="none" w:sz="0" w:space="0" w:color="auto"/>
                                                            <w:left w:val="none" w:sz="0" w:space="0" w:color="auto"/>
                                                            <w:bottom w:val="none" w:sz="0" w:space="0" w:color="auto"/>
                                                            <w:right w:val="none" w:sz="0" w:space="0" w:color="auto"/>
                                                          </w:divBdr>
                                                          <w:divsChild>
                                                            <w:div w:id="1468859547">
                                                              <w:marLeft w:val="0"/>
                                                              <w:marRight w:val="0"/>
                                                              <w:marTop w:val="63"/>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1442036">
      <w:bodyDiv w:val="1"/>
      <w:marLeft w:val="0"/>
      <w:marRight w:val="0"/>
      <w:marTop w:val="0"/>
      <w:marBottom w:val="0"/>
      <w:divBdr>
        <w:top w:val="none" w:sz="0" w:space="0" w:color="auto"/>
        <w:left w:val="none" w:sz="0" w:space="0" w:color="auto"/>
        <w:bottom w:val="none" w:sz="0" w:space="0" w:color="auto"/>
        <w:right w:val="none" w:sz="0" w:space="0" w:color="auto"/>
      </w:divBdr>
    </w:div>
    <w:div w:id="1678732222">
      <w:bodyDiv w:val="1"/>
      <w:marLeft w:val="0"/>
      <w:marRight w:val="0"/>
      <w:marTop w:val="0"/>
      <w:marBottom w:val="0"/>
      <w:divBdr>
        <w:top w:val="none" w:sz="0" w:space="0" w:color="auto"/>
        <w:left w:val="none" w:sz="0" w:space="0" w:color="auto"/>
        <w:bottom w:val="none" w:sz="0" w:space="0" w:color="auto"/>
        <w:right w:val="none" w:sz="0" w:space="0" w:color="auto"/>
      </w:divBdr>
      <w:divsChild>
        <w:div w:id="1259026208">
          <w:marLeft w:val="0"/>
          <w:marRight w:val="0"/>
          <w:marTop w:val="0"/>
          <w:marBottom w:val="0"/>
          <w:divBdr>
            <w:top w:val="none" w:sz="0" w:space="0" w:color="auto"/>
            <w:left w:val="none" w:sz="0" w:space="0" w:color="auto"/>
            <w:bottom w:val="none" w:sz="0" w:space="0" w:color="auto"/>
            <w:right w:val="none" w:sz="0" w:space="0" w:color="auto"/>
          </w:divBdr>
          <w:divsChild>
            <w:div w:id="920143065">
              <w:marLeft w:val="0"/>
              <w:marRight w:val="0"/>
              <w:marTop w:val="0"/>
              <w:marBottom w:val="0"/>
              <w:divBdr>
                <w:top w:val="none" w:sz="0" w:space="0" w:color="auto"/>
                <w:left w:val="none" w:sz="0" w:space="0" w:color="auto"/>
                <w:bottom w:val="none" w:sz="0" w:space="0" w:color="auto"/>
                <w:right w:val="none" w:sz="0" w:space="0" w:color="auto"/>
              </w:divBdr>
              <w:divsChild>
                <w:div w:id="954871285">
                  <w:marLeft w:val="0"/>
                  <w:marRight w:val="0"/>
                  <w:marTop w:val="0"/>
                  <w:marBottom w:val="0"/>
                  <w:divBdr>
                    <w:top w:val="none" w:sz="0" w:space="0" w:color="auto"/>
                    <w:left w:val="none" w:sz="0" w:space="0" w:color="auto"/>
                    <w:bottom w:val="none" w:sz="0" w:space="0" w:color="auto"/>
                    <w:right w:val="none" w:sz="0" w:space="0" w:color="auto"/>
                  </w:divBdr>
                  <w:divsChild>
                    <w:div w:id="359548210">
                      <w:marLeft w:val="0"/>
                      <w:marRight w:val="0"/>
                      <w:marTop w:val="0"/>
                      <w:marBottom w:val="0"/>
                      <w:divBdr>
                        <w:top w:val="none" w:sz="0" w:space="0" w:color="auto"/>
                        <w:left w:val="none" w:sz="0" w:space="0" w:color="auto"/>
                        <w:bottom w:val="none" w:sz="0" w:space="0" w:color="auto"/>
                        <w:right w:val="none" w:sz="0" w:space="0" w:color="auto"/>
                      </w:divBdr>
                      <w:divsChild>
                        <w:div w:id="279454166">
                          <w:marLeft w:val="0"/>
                          <w:marRight w:val="0"/>
                          <w:marTop w:val="0"/>
                          <w:marBottom w:val="0"/>
                          <w:divBdr>
                            <w:top w:val="none" w:sz="0" w:space="0" w:color="auto"/>
                            <w:left w:val="none" w:sz="0" w:space="0" w:color="auto"/>
                            <w:bottom w:val="none" w:sz="0" w:space="0" w:color="auto"/>
                            <w:right w:val="none" w:sz="0" w:space="0" w:color="auto"/>
                          </w:divBdr>
                          <w:divsChild>
                            <w:div w:id="138307518">
                              <w:marLeft w:val="0"/>
                              <w:marRight w:val="0"/>
                              <w:marTop w:val="0"/>
                              <w:marBottom w:val="0"/>
                              <w:divBdr>
                                <w:top w:val="none" w:sz="0" w:space="0" w:color="auto"/>
                                <w:left w:val="none" w:sz="0" w:space="0" w:color="auto"/>
                                <w:bottom w:val="none" w:sz="0" w:space="0" w:color="auto"/>
                                <w:right w:val="none" w:sz="0" w:space="0" w:color="auto"/>
                              </w:divBdr>
                              <w:divsChild>
                                <w:div w:id="575669165">
                                  <w:marLeft w:val="0"/>
                                  <w:marRight w:val="0"/>
                                  <w:marTop w:val="0"/>
                                  <w:marBottom w:val="0"/>
                                  <w:divBdr>
                                    <w:top w:val="single" w:sz="6" w:space="0" w:color="F5F5F5"/>
                                    <w:left w:val="single" w:sz="6" w:space="0" w:color="F5F5F5"/>
                                    <w:bottom w:val="single" w:sz="6" w:space="0" w:color="F5F5F5"/>
                                    <w:right w:val="single" w:sz="6" w:space="0" w:color="F5F5F5"/>
                                  </w:divBdr>
                                  <w:divsChild>
                                    <w:div w:id="1563440486">
                                      <w:marLeft w:val="0"/>
                                      <w:marRight w:val="0"/>
                                      <w:marTop w:val="0"/>
                                      <w:marBottom w:val="0"/>
                                      <w:divBdr>
                                        <w:top w:val="none" w:sz="0" w:space="0" w:color="auto"/>
                                        <w:left w:val="none" w:sz="0" w:space="0" w:color="auto"/>
                                        <w:bottom w:val="none" w:sz="0" w:space="0" w:color="auto"/>
                                        <w:right w:val="none" w:sz="0" w:space="0" w:color="auto"/>
                                      </w:divBdr>
                                      <w:divsChild>
                                        <w:div w:id="15658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9186583">
      <w:bodyDiv w:val="1"/>
      <w:marLeft w:val="0"/>
      <w:marRight w:val="0"/>
      <w:marTop w:val="0"/>
      <w:marBottom w:val="0"/>
      <w:divBdr>
        <w:top w:val="none" w:sz="0" w:space="0" w:color="auto"/>
        <w:left w:val="none" w:sz="0" w:space="0" w:color="auto"/>
        <w:bottom w:val="none" w:sz="0" w:space="0" w:color="auto"/>
        <w:right w:val="none" w:sz="0" w:space="0" w:color="auto"/>
      </w:divBdr>
    </w:div>
    <w:div w:id="1684935204">
      <w:bodyDiv w:val="1"/>
      <w:marLeft w:val="0"/>
      <w:marRight w:val="0"/>
      <w:marTop w:val="0"/>
      <w:marBottom w:val="0"/>
      <w:divBdr>
        <w:top w:val="none" w:sz="0" w:space="0" w:color="auto"/>
        <w:left w:val="none" w:sz="0" w:space="0" w:color="auto"/>
        <w:bottom w:val="none" w:sz="0" w:space="0" w:color="auto"/>
        <w:right w:val="none" w:sz="0" w:space="0" w:color="auto"/>
      </w:divBdr>
    </w:div>
    <w:div w:id="1697852783">
      <w:bodyDiv w:val="1"/>
      <w:marLeft w:val="0"/>
      <w:marRight w:val="0"/>
      <w:marTop w:val="0"/>
      <w:marBottom w:val="0"/>
      <w:divBdr>
        <w:top w:val="none" w:sz="0" w:space="0" w:color="auto"/>
        <w:left w:val="none" w:sz="0" w:space="0" w:color="auto"/>
        <w:bottom w:val="none" w:sz="0" w:space="0" w:color="auto"/>
        <w:right w:val="none" w:sz="0" w:space="0" w:color="auto"/>
      </w:divBdr>
    </w:div>
    <w:div w:id="1708484848">
      <w:bodyDiv w:val="1"/>
      <w:marLeft w:val="0"/>
      <w:marRight w:val="0"/>
      <w:marTop w:val="0"/>
      <w:marBottom w:val="0"/>
      <w:divBdr>
        <w:top w:val="none" w:sz="0" w:space="0" w:color="auto"/>
        <w:left w:val="none" w:sz="0" w:space="0" w:color="auto"/>
        <w:bottom w:val="none" w:sz="0" w:space="0" w:color="auto"/>
        <w:right w:val="none" w:sz="0" w:space="0" w:color="auto"/>
      </w:divBdr>
      <w:divsChild>
        <w:div w:id="1303923666">
          <w:marLeft w:val="547"/>
          <w:marRight w:val="0"/>
          <w:marTop w:val="0"/>
          <w:marBottom w:val="0"/>
          <w:divBdr>
            <w:top w:val="none" w:sz="0" w:space="0" w:color="auto"/>
            <w:left w:val="none" w:sz="0" w:space="0" w:color="auto"/>
            <w:bottom w:val="none" w:sz="0" w:space="0" w:color="auto"/>
            <w:right w:val="none" w:sz="0" w:space="0" w:color="auto"/>
          </w:divBdr>
        </w:div>
        <w:div w:id="1378503024">
          <w:marLeft w:val="547"/>
          <w:marRight w:val="0"/>
          <w:marTop w:val="0"/>
          <w:marBottom w:val="0"/>
          <w:divBdr>
            <w:top w:val="none" w:sz="0" w:space="0" w:color="auto"/>
            <w:left w:val="none" w:sz="0" w:space="0" w:color="auto"/>
            <w:bottom w:val="none" w:sz="0" w:space="0" w:color="auto"/>
            <w:right w:val="none" w:sz="0" w:space="0" w:color="auto"/>
          </w:divBdr>
        </w:div>
        <w:div w:id="1403332099">
          <w:marLeft w:val="547"/>
          <w:marRight w:val="0"/>
          <w:marTop w:val="0"/>
          <w:marBottom w:val="0"/>
          <w:divBdr>
            <w:top w:val="none" w:sz="0" w:space="0" w:color="auto"/>
            <w:left w:val="none" w:sz="0" w:space="0" w:color="auto"/>
            <w:bottom w:val="none" w:sz="0" w:space="0" w:color="auto"/>
            <w:right w:val="none" w:sz="0" w:space="0" w:color="auto"/>
          </w:divBdr>
        </w:div>
      </w:divsChild>
    </w:div>
    <w:div w:id="1724020190">
      <w:bodyDiv w:val="1"/>
      <w:marLeft w:val="0"/>
      <w:marRight w:val="0"/>
      <w:marTop w:val="0"/>
      <w:marBottom w:val="0"/>
      <w:divBdr>
        <w:top w:val="none" w:sz="0" w:space="0" w:color="auto"/>
        <w:left w:val="none" w:sz="0" w:space="0" w:color="auto"/>
        <w:bottom w:val="none" w:sz="0" w:space="0" w:color="auto"/>
        <w:right w:val="none" w:sz="0" w:space="0" w:color="auto"/>
      </w:divBdr>
    </w:div>
    <w:div w:id="1738628431">
      <w:bodyDiv w:val="1"/>
      <w:marLeft w:val="0"/>
      <w:marRight w:val="0"/>
      <w:marTop w:val="0"/>
      <w:marBottom w:val="0"/>
      <w:divBdr>
        <w:top w:val="none" w:sz="0" w:space="0" w:color="auto"/>
        <w:left w:val="none" w:sz="0" w:space="0" w:color="auto"/>
        <w:bottom w:val="none" w:sz="0" w:space="0" w:color="auto"/>
        <w:right w:val="none" w:sz="0" w:space="0" w:color="auto"/>
      </w:divBdr>
    </w:div>
    <w:div w:id="1741443760">
      <w:bodyDiv w:val="1"/>
      <w:marLeft w:val="0"/>
      <w:marRight w:val="0"/>
      <w:marTop w:val="0"/>
      <w:marBottom w:val="0"/>
      <w:divBdr>
        <w:top w:val="none" w:sz="0" w:space="0" w:color="auto"/>
        <w:left w:val="none" w:sz="0" w:space="0" w:color="auto"/>
        <w:bottom w:val="none" w:sz="0" w:space="0" w:color="auto"/>
        <w:right w:val="none" w:sz="0" w:space="0" w:color="auto"/>
      </w:divBdr>
    </w:div>
    <w:div w:id="1745952121">
      <w:bodyDiv w:val="1"/>
      <w:marLeft w:val="0"/>
      <w:marRight w:val="0"/>
      <w:marTop w:val="0"/>
      <w:marBottom w:val="0"/>
      <w:divBdr>
        <w:top w:val="none" w:sz="0" w:space="0" w:color="auto"/>
        <w:left w:val="none" w:sz="0" w:space="0" w:color="auto"/>
        <w:bottom w:val="none" w:sz="0" w:space="0" w:color="auto"/>
        <w:right w:val="none" w:sz="0" w:space="0" w:color="auto"/>
      </w:divBdr>
    </w:div>
    <w:div w:id="1763261055">
      <w:bodyDiv w:val="1"/>
      <w:marLeft w:val="0"/>
      <w:marRight w:val="0"/>
      <w:marTop w:val="0"/>
      <w:marBottom w:val="0"/>
      <w:divBdr>
        <w:top w:val="none" w:sz="0" w:space="0" w:color="auto"/>
        <w:left w:val="none" w:sz="0" w:space="0" w:color="auto"/>
        <w:bottom w:val="none" w:sz="0" w:space="0" w:color="auto"/>
        <w:right w:val="none" w:sz="0" w:space="0" w:color="auto"/>
      </w:divBdr>
    </w:div>
    <w:div w:id="1782259112">
      <w:bodyDiv w:val="1"/>
      <w:marLeft w:val="0"/>
      <w:marRight w:val="0"/>
      <w:marTop w:val="0"/>
      <w:marBottom w:val="0"/>
      <w:divBdr>
        <w:top w:val="none" w:sz="0" w:space="0" w:color="auto"/>
        <w:left w:val="none" w:sz="0" w:space="0" w:color="auto"/>
        <w:bottom w:val="none" w:sz="0" w:space="0" w:color="auto"/>
        <w:right w:val="none" w:sz="0" w:space="0" w:color="auto"/>
      </w:divBdr>
      <w:divsChild>
        <w:div w:id="150827761">
          <w:marLeft w:val="144"/>
          <w:marRight w:val="0"/>
          <w:marTop w:val="0"/>
          <w:marBottom w:val="0"/>
          <w:divBdr>
            <w:top w:val="none" w:sz="0" w:space="0" w:color="auto"/>
            <w:left w:val="none" w:sz="0" w:space="0" w:color="auto"/>
            <w:bottom w:val="none" w:sz="0" w:space="0" w:color="auto"/>
            <w:right w:val="none" w:sz="0" w:space="0" w:color="auto"/>
          </w:divBdr>
        </w:div>
        <w:div w:id="382026974">
          <w:marLeft w:val="144"/>
          <w:marRight w:val="0"/>
          <w:marTop w:val="0"/>
          <w:marBottom w:val="0"/>
          <w:divBdr>
            <w:top w:val="none" w:sz="0" w:space="0" w:color="auto"/>
            <w:left w:val="none" w:sz="0" w:space="0" w:color="auto"/>
            <w:bottom w:val="none" w:sz="0" w:space="0" w:color="auto"/>
            <w:right w:val="none" w:sz="0" w:space="0" w:color="auto"/>
          </w:divBdr>
        </w:div>
        <w:div w:id="557285027">
          <w:marLeft w:val="144"/>
          <w:marRight w:val="0"/>
          <w:marTop w:val="0"/>
          <w:marBottom w:val="0"/>
          <w:divBdr>
            <w:top w:val="none" w:sz="0" w:space="0" w:color="auto"/>
            <w:left w:val="none" w:sz="0" w:space="0" w:color="auto"/>
            <w:bottom w:val="none" w:sz="0" w:space="0" w:color="auto"/>
            <w:right w:val="none" w:sz="0" w:space="0" w:color="auto"/>
          </w:divBdr>
        </w:div>
        <w:div w:id="1154182566">
          <w:marLeft w:val="144"/>
          <w:marRight w:val="0"/>
          <w:marTop w:val="0"/>
          <w:marBottom w:val="0"/>
          <w:divBdr>
            <w:top w:val="none" w:sz="0" w:space="0" w:color="auto"/>
            <w:left w:val="none" w:sz="0" w:space="0" w:color="auto"/>
            <w:bottom w:val="none" w:sz="0" w:space="0" w:color="auto"/>
            <w:right w:val="none" w:sz="0" w:space="0" w:color="auto"/>
          </w:divBdr>
        </w:div>
        <w:div w:id="1163932706">
          <w:marLeft w:val="144"/>
          <w:marRight w:val="0"/>
          <w:marTop w:val="0"/>
          <w:marBottom w:val="0"/>
          <w:divBdr>
            <w:top w:val="none" w:sz="0" w:space="0" w:color="auto"/>
            <w:left w:val="none" w:sz="0" w:space="0" w:color="auto"/>
            <w:bottom w:val="none" w:sz="0" w:space="0" w:color="auto"/>
            <w:right w:val="none" w:sz="0" w:space="0" w:color="auto"/>
          </w:divBdr>
        </w:div>
        <w:div w:id="1593858139">
          <w:marLeft w:val="144"/>
          <w:marRight w:val="0"/>
          <w:marTop w:val="0"/>
          <w:marBottom w:val="0"/>
          <w:divBdr>
            <w:top w:val="none" w:sz="0" w:space="0" w:color="auto"/>
            <w:left w:val="none" w:sz="0" w:space="0" w:color="auto"/>
            <w:bottom w:val="none" w:sz="0" w:space="0" w:color="auto"/>
            <w:right w:val="none" w:sz="0" w:space="0" w:color="auto"/>
          </w:divBdr>
        </w:div>
        <w:div w:id="1613702700">
          <w:marLeft w:val="144"/>
          <w:marRight w:val="0"/>
          <w:marTop w:val="0"/>
          <w:marBottom w:val="0"/>
          <w:divBdr>
            <w:top w:val="none" w:sz="0" w:space="0" w:color="auto"/>
            <w:left w:val="none" w:sz="0" w:space="0" w:color="auto"/>
            <w:bottom w:val="none" w:sz="0" w:space="0" w:color="auto"/>
            <w:right w:val="none" w:sz="0" w:space="0" w:color="auto"/>
          </w:divBdr>
        </w:div>
        <w:div w:id="2070182663">
          <w:marLeft w:val="144"/>
          <w:marRight w:val="0"/>
          <w:marTop w:val="0"/>
          <w:marBottom w:val="0"/>
          <w:divBdr>
            <w:top w:val="none" w:sz="0" w:space="0" w:color="auto"/>
            <w:left w:val="none" w:sz="0" w:space="0" w:color="auto"/>
            <w:bottom w:val="none" w:sz="0" w:space="0" w:color="auto"/>
            <w:right w:val="none" w:sz="0" w:space="0" w:color="auto"/>
          </w:divBdr>
        </w:div>
      </w:divsChild>
    </w:div>
    <w:div w:id="1789278479">
      <w:bodyDiv w:val="1"/>
      <w:marLeft w:val="0"/>
      <w:marRight w:val="0"/>
      <w:marTop w:val="0"/>
      <w:marBottom w:val="0"/>
      <w:divBdr>
        <w:top w:val="none" w:sz="0" w:space="0" w:color="auto"/>
        <w:left w:val="none" w:sz="0" w:space="0" w:color="auto"/>
        <w:bottom w:val="none" w:sz="0" w:space="0" w:color="auto"/>
        <w:right w:val="none" w:sz="0" w:space="0" w:color="auto"/>
      </w:divBdr>
      <w:divsChild>
        <w:div w:id="162551862">
          <w:marLeft w:val="562"/>
          <w:marRight w:val="0"/>
          <w:marTop w:val="120"/>
          <w:marBottom w:val="60"/>
          <w:divBdr>
            <w:top w:val="none" w:sz="0" w:space="0" w:color="auto"/>
            <w:left w:val="none" w:sz="0" w:space="0" w:color="auto"/>
            <w:bottom w:val="none" w:sz="0" w:space="0" w:color="auto"/>
            <w:right w:val="none" w:sz="0" w:space="0" w:color="auto"/>
          </w:divBdr>
        </w:div>
        <w:div w:id="854005527">
          <w:marLeft w:val="562"/>
          <w:marRight w:val="0"/>
          <w:marTop w:val="120"/>
          <w:marBottom w:val="60"/>
          <w:divBdr>
            <w:top w:val="none" w:sz="0" w:space="0" w:color="auto"/>
            <w:left w:val="none" w:sz="0" w:space="0" w:color="auto"/>
            <w:bottom w:val="none" w:sz="0" w:space="0" w:color="auto"/>
            <w:right w:val="none" w:sz="0" w:space="0" w:color="auto"/>
          </w:divBdr>
        </w:div>
        <w:div w:id="1807355789">
          <w:marLeft w:val="562"/>
          <w:marRight w:val="0"/>
          <w:marTop w:val="120"/>
          <w:marBottom w:val="60"/>
          <w:divBdr>
            <w:top w:val="none" w:sz="0" w:space="0" w:color="auto"/>
            <w:left w:val="none" w:sz="0" w:space="0" w:color="auto"/>
            <w:bottom w:val="none" w:sz="0" w:space="0" w:color="auto"/>
            <w:right w:val="none" w:sz="0" w:space="0" w:color="auto"/>
          </w:divBdr>
        </w:div>
      </w:divsChild>
    </w:div>
    <w:div w:id="1792237082">
      <w:bodyDiv w:val="1"/>
      <w:marLeft w:val="0"/>
      <w:marRight w:val="0"/>
      <w:marTop w:val="0"/>
      <w:marBottom w:val="0"/>
      <w:divBdr>
        <w:top w:val="none" w:sz="0" w:space="0" w:color="auto"/>
        <w:left w:val="none" w:sz="0" w:space="0" w:color="auto"/>
        <w:bottom w:val="none" w:sz="0" w:space="0" w:color="auto"/>
        <w:right w:val="none" w:sz="0" w:space="0" w:color="auto"/>
      </w:divBdr>
    </w:div>
    <w:div w:id="1793477851">
      <w:bodyDiv w:val="1"/>
      <w:marLeft w:val="0"/>
      <w:marRight w:val="0"/>
      <w:marTop w:val="0"/>
      <w:marBottom w:val="0"/>
      <w:divBdr>
        <w:top w:val="none" w:sz="0" w:space="0" w:color="auto"/>
        <w:left w:val="none" w:sz="0" w:space="0" w:color="auto"/>
        <w:bottom w:val="none" w:sz="0" w:space="0" w:color="auto"/>
        <w:right w:val="none" w:sz="0" w:space="0" w:color="auto"/>
      </w:divBdr>
    </w:div>
    <w:div w:id="1799370156">
      <w:bodyDiv w:val="1"/>
      <w:marLeft w:val="0"/>
      <w:marRight w:val="0"/>
      <w:marTop w:val="0"/>
      <w:marBottom w:val="0"/>
      <w:divBdr>
        <w:top w:val="none" w:sz="0" w:space="0" w:color="auto"/>
        <w:left w:val="none" w:sz="0" w:space="0" w:color="auto"/>
        <w:bottom w:val="none" w:sz="0" w:space="0" w:color="auto"/>
        <w:right w:val="none" w:sz="0" w:space="0" w:color="auto"/>
      </w:divBdr>
    </w:div>
    <w:div w:id="1809855736">
      <w:bodyDiv w:val="1"/>
      <w:marLeft w:val="0"/>
      <w:marRight w:val="0"/>
      <w:marTop w:val="0"/>
      <w:marBottom w:val="0"/>
      <w:divBdr>
        <w:top w:val="none" w:sz="0" w:space="0" w:color="auto"/>
        <w:left w:val="none" w:sz="0" w:space="0" w:color="auto"/>
        <w:bottom w:val="none" w:sz="0" w:space="0" w:color="auto"/>
        <w:right w:val="none" w:sz="0" w:space="0" w:color="auto"/>
      </w:divBdr>
    </w:div>
    <w:div w:id="1814366883">
      <w:bodyDiv w:val="1"/>
      <w:marLeft w:val="0"/>
      <w:marRight w:val="0"/>
      <w:marTop w:val="0"/>
      <w:marBottom w:val="0"/>
      <w:divBdr>
        <w:top w:val="none" w:sz="0" w:space="0" w:color="auto"/>
        <w:left w:val="none" w:sz="0" w:space="0" w:color="auto"/>
        <w:bottom w:val="none" w:sz="0" w:space="0" w:color="auto"/>
        <w:right w:val="none" w:sz="0" w:space="0" w:color="auto"/>
      </w:divBdr>
      <w:divsChild>
        <w:div w:id="2036495020">
          <w:marLeft w:val="0"/>
          <w:marRight w:val="0"/>
          <w:marTop w:val="0"/>
          <w:marBottom w:val="0"/>
          <w:divBdr>
            <w:top w:val="none" w:sz="0" w:space="0" w:color="auto"/>
            <w:left w:val="none" w:sz="0" w:space="0" w:color="auto"/>
            <w:bottom w:val="none" w:sz="0" w:space="0" w:color="auto"/>
            <w:right w:val="none" w:sz="0" w:space="0" w:color="auto"/>
          </w:divBdr>
          <w:divsChild>
            <w:div w:id="2120640846">
              <w:marLeft w:val="0"/>
              <w:marRight w:val="0"/>
              <w:marTop w:val="0"/>
              <w:marBottom w:val="0"/>
              <w:divBdr>
                <w:top w:val="none" w:sz="0" w:space="0" w:color="auto"/>
                <w:left w:val="none" w:sz="0" w:space="0" w:color="auto"/>
                <w:bottom w:val="none" w:sz="0" w:space="0" w:color="auto"/>
                <w:right w:val="none" w:sz="0" w:space="0" w:color="auto"/>
              </w:divBdr>
              <w:divsChild>
                <w:div w:id="202210416">
                  <w:marLeft w:val="0"/>
                  <w:marRight w:val="0"/>
                  <w:marTop w:val="0"/>
                  <w:marBottom w:val="0"/>
                  <w:divBdr>
                    <w:top w:val="none" w:sz="0" w:space="0" w:color="auto"/>
                    <w:left w:val="none" w:sz="0" w:space="0" w:color="auto"/>
                    <w:bottom w:val="none" w:sz="0" w:space="0" w:color="auto"/>
                    <w:right w:val="none" w:sz="0" w:space="0" w:color="auto"/>
                  </w:divBdr>
                  <w:divsChild>
                    <w:div w:id="738601333">
                      <w:marLeft w:val="0"/>
                      <w:marRight w:val="0"/>
                      <w:marTop w:val="0"/>
                      <w:marBottom w:val="0"/>
                      <w:divBdr>
                        <w:top w:val="none" w:sz="0" w:space="0" w:color="auto"/>
                        <w:left w:val="none" w:sz="0" w:space="0" w:color="auto"/>
                        <w:bottom w:val="none" w:sz="0" w:space="0" w:color="auto"/>
                        <w:right w:val="none" w:sz="0" w:space="0" w:color="auto"/>
                      </w:divBdr>
                      <w:divsChild>
                        <w:div w:id="8517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8588764">
      <w:bodyDiv w:val="1"/>
      <w:marLeft w:val="0"/>
      <w:marRight w:val="0"/>
      <w:marTop w:val="0"/>
      <w:marBottom w:val="0"/>
      <w:divBdr>
        <w:top w:val="none" w:sz="0" w:space="0" w:color="auto"/>
        <w:left w:val="none" w:sz="0" w:space="0" w:color="auto"/>
        <w:bottom w:val="none" w:sz="0" w:space="0" w:color="auto"/>
        <w:right w:val="none" w:sz="0" w:space="0" w:color="auto"/>
      </w:divBdr>
    </w:div>
    <w:div w:id="1853638581">
      <w:bodyDiv w:val="1"/>
      <w:marLeft w:val="0"/>
      <w:marRight w:val="0"/>
      <w:marTop w:val="0"/>
      <w:marBottom w:val="0"/>
      <w:divBdr>
        <w:top w:val="none" w:sz="0" w:space="0" w:color="auto"/>
        <w:left w:val="none" w:sz="0" w:space="0" w:color="auto"/>
        <w:bottom w:val="none" w:sz="0" w:space="0" w:color="auto"/>
        <w:right w:val="none" w:sz="0" w:space="0" w:color="auto"/>
      </w:divBdr>
    </w:div>
    <w:div w:id="1855073092">
      <w:bodyDiv w:val="1"/>
      <w:marLeft w:val="0"/>
      <w:marRight w:val="0"/>
      <w:marTop w:val="0"/>
      <w:marBottom w:val="0"/>
      <w:divBdr>
        <w:top w:val="none" w:sz="0" w:space="0" w:color="auto"/>
        <w:left w:val="none" w:sz="0" w:space="0" w:color="auto"/>
        <w:bottom w:val="none" w:sz="0" w:space="0" w:color="auto"/>
        <w:right w:val="none" w:sz="0" w:space="0" w:color="auto"/>
      </w:divBdr>
    </w:div>
    <w:div w:id="1868130178">
      <w:bodyDiv w:val="1"/>
      <w:marLeft w:val="0"/>
      <w:marRight w:val="0"/>
      <w:marTop w:val="0"/>
      <w:marBottom w:val="0"/>
      <w:divBdr>
        <w:top w:val="none" w:sz="0" w:space="0" w:color="auto"/>
        <w:left w:val="none" w:sz="0" w:space="0" w:color="auto"/>
        <w:bottom w:val="none" w:sz="0" w:space="0" w:color="auto"/>
        <w:right w:val="none" w:sz="0" w:space="0" w:color="auto"/>
      </w:divBdr>
    </w:div>
    <w:div w:id="1869484271">
      <w:bodyDiv w:val="1"/>
      <w:marLeft w:val="0"/>
      <w:marRight w:val="0"/>
      <w:marTop w:val="0"/>
      <w:marBottom w:val="0"/>
      <w:divBdr>
        <w:top w:val="none" w:sz="0" w:space="0" w:color="auto"/>
        <w:left w:val="none" w:sz="0" w:space="0" w:color="auto"/>
        <w:bottom w:val="none" w:sz="0" w:space="0" w:color="auto"/>
        <w:right w:val="none" w:sz="0" w:space="0" w:color="auto"/>
      </w:divBdr>
      <w:divsChild>
        <w:div w:id="341393110">
          <w:marLeft w:val="144"/>
          <w:marRight w:val="0"/>
          <w:marTop w:val="0"/>
          <w:marBottom w:val="0"/>
          <w:divBdr>
            <w:top w:val="none" w:sz="0" w:space="0" w:color="auto"/>
            <w:left w:val="none" w:sz="0" w:space="0" w:color="auto"/>
            <w:bottom w:val="none" w:sz="0" w:space="0" w:color="auto"/>
            <w:right w:val="none" w:sz="0" w:space="0" w:color="auto"/>
          </w:divBdr>
        </w:div>
        <w:div w:id="345446663">
          <w:marLeft w:val="144"/>
          <w:marRight w:val="0"/>
          <w:marTop w:val="0"/>
          <w:marBottom w:val="0"/>
          <w:divBdr>
            <w:top w:val="none" w:sz="0" w:space="0" w:color="auto"/>
            <w:left w:val="none" w:sz="0" w:space="0" w:color="auto"/>
            <w:bottom w:val="none" w:sz="0" w:space="0" w:color="auto"/>
            <w:right w:val="none" w:sz="0" w:space="0" w:color="auto"/>
          </w:divBdr>
        </w:div>
        <w:div w:id="356780397">
          <w:marLeft w:val="144"/>
          <w:marRight w:val="0"/>
          <w:marTop w:val="0"/>
          <w:marBottom w:val="0"/>
          <w:divBdr>
            <w:top w:val="none" w:sz="0" w:space="0" w:color="auto"/>
            <w:left w:val="none" w:sz="0" w:space="0" w:color="auto"/>
            <w:bottom w:val="none" w:sz="0" w:space="0" w:color="auto"/>
            <w:right w:val="none" w:sz="0" w:space="0" w:color="auto"/>
          </w:divBdr>
        </w:div>
        <w:div w:id="603803123">
          <w:marLeft w:val="144"/>
          <w:marRight w:val="0"/>
          <w:marTop w:val="0"/>
          <w:marBottom w:val="0"/>
          <w:divBdr>
            <w:top w:val="none" w:sz="0" w:space="0" w:color="auto"/>
            <w:left w:val="none" w:sz="0" w:space="0" w:color="auto"/>
            <w:bottom w:val="none" w:sz="0" w:space="0" w:color="auto"/>
            <w:right w:val="none" w:sz="0" w:space="0" w:color="auto"/>
          </w:divBdr>
        </w:div>
        <w:div w:id="726612142">
          <w:marLeft w:val="144"/>
          <w:marRight w:val="0"/>
          <w:marTop w:val="0"/>
          <w:marBottom w:val="0"/>
          <w:divBdr>
            <w:top w:val="none" w:sz="0" w:space="0" w:color="auto"/>
            <w:left w:val="none" w:sz="0" w:space="0" w:color="auto"/>
            <w:bottom w:val="none" w:sz="0" w:space="0" w:color="auto"/>
            <w:right w:val="none" w:sz="0" w:space="0" w:color="auto"/>
          </w:divBdr>
        </w:div>
        <w:div w:id="757412333">
          <w:marLeft w:val="144"/>
          <w:marRight w:val="0"/>
          <w:marTop w:val="0"/>
          <w:marBottom w:val="0"/>
          <w:divBdr>
            <w:top w:val="none" w:sz="0" w:space="0" w:color="auto"/>
            <w:left w:val="none" w:sz="0" w:space="0" w:color="auto"/>
            <w:bottom w:val="none" w:sz="0" w:space="0" w:color="auto"/>
            <w:right w:val="none" w:sz="0" w:space="0" w:color="auto"/>
          </w:divBdr>
        </w:div>
        <w:div w:id="1461417209">
          <w:marLeft w:val="144"/>
          <w:marRight w:val="0"/>
          <w:marTop w:val="0"/>
          <w:marBottom w:val="0"/>
          <w:divBdr>
            <w:top w:val="none" w:sz="0" w:space="0" w:color="auto"/>
            <w:left w:val="none" w:sz="0" w:space="0" w:color="auto"/>
            <w:bottom w:val="none" w:sz="0" w:space="0" w:color="auto"/>
            <w:right w:val="none" w:sz="0" w:space="0" w:color="auto"/>
          </w:divBdr>
        </w:div>
        <w:div w:id="1897544492">
          <w:marLeft w:val="144"/>
          <w:marRight w:val="0"/>
          <w:marTop w:val="0"/>
          <w:marBottom w:val="0"/>
          <w:divBdr>
            <w:top w:val="none" w:sz="0" w:space="0" w:color="auto"/>
            <w:left w:val="none" w:sz="0" w:space="0" w:color="auto"/>
            <w:bottom w:val="none" w:sz="0" w:space="0" w:color="auto"/>
            <w:right w:val="none" w:sz="0" w:space="0" w:color="auto"/>
          </w:divBdr>
        </w:div>
      </w:divsChild>
    </w:div>
    <w:div w:id="1896550784">
      <w:bodyDiv w:val="1"/>
      <w:marLeft w:val="0"/>
      <w:marRight w:val="0"/>
      <w:marTop w:val="0"/>
      <w:marBottom w:val="0"/>
      <w:divBdr>
        <w:top w:val="none" w:sz="0" w:space="0" w:color="auto"/>
        <w:left w:val="none" w:sz="0" w:space="0" w:color="auto"/>
        <w:bottom w:val="none" w:sz="0" w:space="0" w:color="auto"/>
        <w:right w:val="none" w:sz="0" w:space="0" w:color="auto"/>
      </w:divBdr>
      <w:divsChild>
        <w:div w:id="1469711970">
          <w:marLeft w:val="0"/>
          <w:marRight w:val="0"/>
          <w:marTop w:val="0"/>
          <w:marBottom w:val="0"/>
          <w:divBdr>
            <w:top w:val="single" w:sz="18" w:space="0" w:color="666666"/>
            <w:left w:val="none" w:sz="0" w:space="0" w:color="auto"/>
            <w:bottom w:val="none" w:sz="0" w:space="0" w:color="auto"/>
            <w:right w:val="none" w:sz="0" w:space="0" w:color="auto"/>
          </w:divBdr>
          <w:divsChild>
            <w:div w:id="600572387">
              <w:marLeft w:val="0"/>
              <w:marRight w:val="0"/>
              <w:marTop w:val="0"/>
              <w:marBottom w:val="0"/>
              <w:divBdr>
                <w:top w:val="none" w:sz="0" w:space="0" w:color="auto"/>
                <w:left w:val="none" w:sz="0" w:space="0" w:color="auto"/>
                <w:bottom w:val="none" w:sz="0" w:space="0" w:color="auto"/>
                <w:right w:val="none" w:sz="0" w:space="0" w:color="auto"/>
              </w:divBdr>
              <w:divsChild>
                <w:div w:id="145464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447483">
      <w:bodyDiv w:val="1"/>
      <w:marLeft w:val="0"/>
      <w:marRight w:val="0"/>
      <w:marTop w:val="0"/>
      <w:marBottom w:val="0"/>
      <w:divBdr>
        <w:top w:val="none" w:sz="0" w:space="0" w:color="auto"/>
        <w:left w:val="none" w:sz="0" w:space="0" w:color="auto"/>
        <w:bottom w:val="none" w:sz="0" w:space="0" w:color="auto"/>
        <w:right w:val="none" w:sz="0" w:space="0" w:color="auto"/>
      </w:divBdr>
    </w:div>
    <w:div w:id="1910194244">
      <w:bodyDiv w:val="1"/>
      <w:marLeft w:val="0"/>
      <w:marRight w:val="0"/>
      <w:marTop w:val="0"/>
      <w:marBottom w:val="0"/>
      <w:divBdr>
        <w:top w:val="none" w:sz="0" w:space="0" w:color="auto"/>
        <w:left w:val="none" w:sz="0" w:space="0" w:color="auto"/>
        <w:bottom w:val="none" w:sz="0" w:space="0" w:color="auto"/>
        <w:right w:val="none" w:sz="0" w:space="0" w:color="auto"/>
      </w:divBdr>
    </w:div>
    <w:div w:id="1915387787">
      <w:bodyDiv w:val="1"/>
      <w:marLeft w:val="0"/>
      <w:marRight w:val="0"/>
      <w:marTop w:val="0"/>
      <w:marBottom w:val="0"/>
      <w:divBdr>
        <w:top w:val="none" w:sz="0" w:space="0" w:color="auto"/>
        <w:left w:val="none" w:sz="0" w:space="0" w:color="auto"/>
        <w:bottom w:val="none" w:sz="0" w:space="0" w:color="auto"/>
        <w:right w:val="none" w:sz="0" w:space="0" w:color="auto"/>
      </w:divBdr>
    </w:div>
    <w:div w:id="1930042160">
      <w:bodyDiv w:val="1"/>
      <w:marLeft w:val="0"/>
      <w:marRight w:val="0"/>
      <w:marTop w:val="0"/>
      <w:marBottom w:val="0"/>
      <w:divBdr>
        <w:top w:val="none" w:sz="0" w:space="0" w:color="auto"/>
        <w:left w:val="none" w:sz="0" w:space="0" w:color="auto"/>
        <w:bottom w:val="none" w:sz="0" w:space="0" w:color="auto"/>
        <w:right w:val="none" w:sz="0" w:space="0" w:color="auto"/>
      </w:divBdr>
    </w:div>
    <w:div w:id="2027712772">
      <w:bodyDiv w:val="1"/>
      <w:marLeft w:val="0"/>
      <w:marRight w:val="0"/>
      <w:marTop w:val="0"/>
      <w:marBottom w:val="0"/>
      <w:divBdr>
        <w:top w:val="none" w:sz="0" w:space="0" w:color="auto"/>
        <w:left w:val="none" w:sz="0" w:space="0" w:color="auto"/>
        <w:bottom w:val="none" w:sz="0" w:space="0" w:color="auto"/>
        <w:right w:val="none" w:sz="0" w:space="0" w:color="auto"/>
      </w:divBdr>
      <w:divsChild>
        <w:div w:id="1013460488">
          <w:marLeft w:val="0"/>
          <w:marRight w:val="0"/>
          <w:marTop w:val="0"/>
          <w:marBottom w:val="0"/>
          <w:divBdr>
            <w:top w:val="none" w:sz="0" w:space="0" w:color="auto"/>
            <w:left w:val="none" w:sz="0" w:space="0" w:color="auto"/>
            <w:bottom w:val="none" w:sz="0" w:space="0" w:color="auto"/>
            <w:right w:val="none" w:sz="0" w:space="0" w:color="auto"/>
          </w:divBdr>
          <w:divsChild>
            <w:div w:id="1146969760">
              <w:marLeft w:val="0"/>
              <w:marRight w:val="0"/>
              <w:marTop w:val="0"/>
              <w:marBottom w:val="0"/>
              <w:divBdr>
                <w:top w:val="none" w:sz="0" w:space="0" w:color="auto"/>
                <w:left w:val="none" w:sz="0" w:space="0" w:color="auto"/>
                <w:bottom w:val="none" w:sz="0" w:space="0" w:color="auto"/>
                <w:right w:val="none" w:sz="0" w:space="0" w:color="auto"/>
              </w:divBdr>
              <w:divsChild>
                <w:div w:id="289821397">
                  <w:marLeft w:val="0"/>
                  <w:marRight w:val="0"/>
                  <w:marTop w:val="0"/>
                  <w:marBottom w:val="250"/>
                  <w:divBdr>
                    <w:top w:val="none" w:sz="0" w:space="0" w:color="auto"/>
                    <w:left w:val="none" w:sz="0" w:space="0" w:color="auto"/>
                    <w:bottom w:val="none" w:sz="0" w:space="0" w:color="auto"/>
                    <w:right w:val="none" w:sz="0" w:space="0" w:color="auto"/>
                  </w:divBdr>
                  <w:divsChild>
                    <w:div w:id="1982731336">
                      <w:marLeft w:val="0"/>
                      <w:marRight w:val="0"/>
                      <w:marTop w:val="0"/>
                      <w:marBottom w:val="0"/>
                      <w:divBdr>
                        <w:top w:val="none" w:sz="0" w:space="0" w:color="auto"/>
                        <w:left w:val="none" w:sz="0" w:space="0" w:color="auto"/>
                        <w:bottom w:val="none" w:sz="0" w:space="0" w:color="auto"/>
                        <w:right w:val="none" w:sz="0" w:space="0" w:color="auto"/>
                      </w:divBdr>
                      <w:divsChild>
                        <w:div w:id="327640568">
                          <w:marLeft w:val="0"/>
                          <w:marRight w:val="0"/>
                          <w:marTop w:val="0"/>
                          <w:marBottom w:val="0"/>
                          <w:divBdr>
                            <w:top w:val="none" w:sz="0" w:space="0" w:color="auto"/>
                            <w:left w:val="none" w:sz="0" w:space="0" w:color="auto"/>
                            <w:bottom w:val="none" w:sz="0" w:space="0" w:color="auto"/>
                            <w:right w:val="none" w:sz="0" w:space="0" w:color="auto"/>
                          </w:divBdr>
                          <w:divsChild>
                            <w:div w:id="1734160468">
                              <w:marLeft w:val="0"/>
                              <w:marRight w:val="0"/>
                              <w:marTop w:val="0"/>
                              <w:marBottom w:val="0"/>
                              <w:divBdr>
                                <w:top w:val="none" w:sz="0" w:space="0" w:color="auto"/>
                                <w:left w:val="none" w:sz="0" w:space="0" w:color="auto"/>
                                <w:bottom w:val="none" w:sz="0" w:space="0" w:color="auto"/>
                                <w:right w:val="none" w:sz="0" w:space="0" w:color="auto"/>
                              </w:divBdr>
                              <w:divsChild>
                                <w:div w:id="379867558">
                                  <w:marLeft w:val="0"/>
                                  <w:marRight w:val="0"/>
                                  <w:marTop w:val="0"/>
                                  <w:marBottom w:val="0"/>
                                  <w:divBdr>
                                    <w:top w:val="none" w:sz="0" w:space="0" w:color="auto"/>
                                    <w:left w:val="none" w:sz="0" w:space="0" w:color="auto"/>
                                    <w:bottom w:val="none" w:sz="0" w:space="0" w:color="auto"/>
                                    <w:right w:val="none" w:sz="0" w:space="0" w:color="auto"/>
                                  </w:divBdr>
                                  <w:divsChild>
                                    <w:div w:id="1868443475">
                                      <w:marLeft w:val="0"/>
                                      <w:marRight w:val="0"/>
                                      <w:marTop w:val="0"/>
                                      <w:marBottom w:val="0"/>
                                      <w:divBdr>
                                        <w:top w:val="none" w:sz="0" w:space="0" w:color="auto"/>
                                        <w:left w:val="none" w:sz="0" w:space="0" w:color="auto"/>
                                        <w:bottom w:val="none" w:sz="0" w:space="0" w:color="auto"/>
                                        <w:right w:val="none" w:sz="0" w:space="0" w:color="auto"/>
                                      </w:divBdr>
                                      <w:divsChild>
                                        <w:div w:id="1685090435">
                                          <w:marLeft w:val="0"/>
                                          <w:marRight w:val="0"/>
                                          <w:marTop w:val="63"/>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5956936">
      <w:bodyDiv w:val="1"/>
      <w:marLeft w:val="0"/>
      <w:marRight w:val="0"/>
      <w:marTop w:val="0"/>
      <w:marBottom w:val="0"/>
      <w:divBdr>
        <w:top w:val="none" w:sz="0" w:space="0" w:color="auto"/>
        <w:left w:val="none" w:sz="0" w:space="0" w:color="auto"/>
        <w:bottom w:val="none" w:sz="0" w:space="0" w:color="auto"/>
        <w:right w:val="none" w:sz="0" w:space="0" w:color="auto"/>
      </w:divBdr>
    </w:div>
    <w:div w:id="2042633294">
      <w:bodyDiv w:val="1"/>
      <w:marLeft w:val="0"/>
      <w:marRight w:val="0"/>
      <w:marTop w:val="0"/>
      <w:marBottom w:val="0"/>
      <w:divBdr>
        <w:top w:val="none" w:sz="0" w:space="0" w:color="auto"/>
        <w:left w:val="none" w:sz="0" w:space="0" w:color="auto"/>
        <w:bottom w:val="none" w:sz="0" w:space="0" w:color="auto"/>
        <w:right w:val="none" w:sz="0" w:space="0" w:color="auto"/>
      </w:divBdr>
    </w:div>
    <w:div w:id="2047483582">
      <w:bodyDiv w:val="1"/>
      <w:marLeft w:val="0"/>
      <w:marRight w:val="0"/>
      <w:marTop w:val="0"/>
      <w:marBottom w:val="0"/>
      <w:divBdr>
        <w:top w:val="none" w:sz="0" w:space="0" w:color="auto"/>
        <w:left w:val="none" w:sz="0" w:space="0" w:color="auto"/>
        <w:bottom w:val="none" w:sz="0" w:space="0" w:color="auto"/>
        <w:right w:val="none" w:sz="0" w:space="0" w:color="auto"/>
      </w:divBdr>
      <w:divsChild>
        <w:div w:id="1462266517">
          <w:marLeft w:val="0"/>
          <w:marRight w:val="0"/>
          <w:marTop w:val="0"/>
          <w:marBottom w:val="0"/>
          <w:divBdr>
            <w:top w:val="none" w:sz="0" w:space="0" w:color="auto"/>
            <w:left w:val="none" w:sz="0" w:space="0" w:color="auto"/>
            <w:bottom w:val="none" w:sz="0" w:space="0" w:color="auto"/>
            <w:right w:val="none" w:sz="0" w:space="0" w:color="auto"/>
          </w:divBdr>
        </w:div>
      </w:divsChild>
    </w:div>
    <w:div w:id="2051760085">
      <w:bodyDiv w:val="1"/>
      <w:marLeft w:val="0"/>
      <w:marRight w:val="0"/>
      <w:marTop w:val="0"/>
      <w:marBottom w:val="0"/>
      <w:divBdr>
        <w:top w:val="none" w:sz="0" w:space="0" w:color="auto"/>
        <w:left w:val="none" w:sz="0" w:space="0" w:color="auto"/>
        <w:bottom w:val="none" w:sz="0" w:space="0" w:color="auto"/>
        <w:right w:val="none" w:sz="0" w:space="0" w:color="auto"/>
      </w:divBdr>
    </w:div>
    <w:div w:id="2051958396">
      <w:bodyDiv w:val="1"/>
      <w:marLeft w:val="0"/>
      <w:marRight w:val="0"/>
      <w:marTop w:val="0"/>
      <w:marBottom w:val="0"/>
      <w:divBdr>
        <w:top w:val="none" w:sz="0" w:space="0" w:color="auto"/>
        <w:left w:val="none" w:sz="0" w:space="0" w:color="auto"/>
        <w:bottom w:val="none" w:sz="0" w:space="0" w:color="auto"/>
        <w:right w:val="none" w:sz="0" w:space="0" w:color="auto"/>
      </w:divBdr>
    </w:div>
    <w:div w:id="2055231047">
      <w:bodyDiv w:val="1"/>
      <w:marLeft w:val="0"/>
      <w:marRight w:val="0"/>
      <w:marTop w:val="0"/>
      <w:marBottom w:val="0"/>
      <w:divBdr>
        <w:top w:val="none" w:sz="0" w:space="0" w:color="auto"/>
        <w:left w:val="none" w:sz="0" w:space="0" w:color="auto"/>
        <w:bottom w:val="none" w:sz="0" w:space="0" w:color="auto"/>
        <w:right w:val="none" w:sz="0" w:space="0" w:color="auto"/>
      </w:divBdr>
      <w:divsChild>
        <w:div w:id="986277902">
          <w:marLeft w:val="0"/>
          <w:marRight w:val="0"/>
          <w:marTop w:val="0"/>
          <w:marBottom w:val="0"/>
          <w:divBdr>
            <w:top w:val="none" w:sz="0" w:space="0" w:color="auto"/>
            <w:left w:val="none" w:sz="0" w:space="0" w:color="auto"/>
            <w:bottom w:val="none" w:sz="0" w:space="0" w:color="auto"/>
            <w:right w:val="none" w:sz="0" w:space="0" w:color="auto"/>
          </w:divBdr>
          <w:divsChild>
            <w:div w:id="1767916890">
              <w:marLeft w:val="0"/>
              <w:marRight w:val="0"/>
              <w:marTop w:val="0"/>
              <w:marBottom w:val="0"/>
              <w:divBdr>
                <w:top w:val="none" w:sz="0" w:space="0" w:color="auto"/>
                <w:left w:val="none" w:sz="0" w:space="0" w:color="auto"/>
                <w:bottom w:val="none" w:sz="0" w:space="0" w:color="auto"/>
                <w:right w:val="none" w:sz="0" w:space="0" w:color="auto"/>
              </w:divBdr>
              <w:divsChild>
                <w:div w:id="476267250">
                  <w:marLeft w:val="0"/>
                  <w:marRight w:val="0"/>
                  <w:marTop w:val="0"/>
                  <w:marBottom w:val="0"/>
                  <w:divBdr>
                    <w:top w:val="none" w:sz="0" w:space="0" w:color="auto"/>
                    <w:left w:val="none" w:sz="0" w:space="0" w:color="auto"/>
                    <w:bottom w:val="none" w:sz="0" w:space="0" w:color="auto"/>
                    <w:right w:val="none" w:sz="0" w:space="0" w:color="auto"/>
                  </w:divBdr>
                  <w:divsChild>
                    <w:div w:id="24327352">
                      <w:marLeft w:val="0"/>
                      <w:marRight w:val="0"/>
                      <w:marTop w:val="0"/>
                      <w:marBottom w:val="0"/>
                      <w:divBdr>
                        <w:top w:val="none" w:sz="0" w:space="0" w:color="auto"/>
                        <w:left w:val="none" w:sz="0" w:space="0" w:color="auto"/>
                        <w:bottom w:val="none" w:sz="0" w:space="0" w:color="auto"/>
                        <w:right w:val="none" w:sz="0" w:space="0" w:color="auto"/>
                      </w:divBdr>
                      <w:divsChild>
                        <w:div w:id="1084766032">
                          <w:marLeft w:val="0"/>
                          <w:marRight w:val="0"/>
                          <w:marTop w:val="0"/>
                          <w:marBottom w:val="0"/>
                          <w:divBdr>
                            <w:top w:val="none" w:sz="0" w:space="0" w:color="auto"/>
                            <w:left w:val="none" w:sz="0" w:space="0" w:color="auto"/>
                            <w:bottom w:val="none" w:sz="0" w:space="0" w:color="auto"/>
                            <w:right w:val="none" w:sz="0" w:space="0" w:color="auto"/>
                          </w:divBdr>
                          <w:divsChild>
                            <w:div w:id="1631790514">
                              <w:marLeft w:val="0"/>
                              <w:marRight w:val="0"/>
                              <w:marTop w:val="0"/>
                              <w:marBottom w:val="0"/>
                              <w:divBdr>
                                <w:top w:val="none" w:sz="0" w:space="0" w:color="auto"/>
                                <w:left w:val="none" w:sz="0" w:space="0" w:color="auto"/>
                                <w:bottom w:val="none" w:sz="0" w:space="0" w:color="auto"/>
                                <w:right w:val="none" w:sz="0" w:space="0" w:color="auto"/>
                              </w:divBdr>
                              <w:divsChild>
                                <w:div w:id="1435592367">
                                  <w:marLeft w:val="0"/>
                                  <w:marRight w:val="0"/>
                                  <w:marTop w:val="0"/>
                                  <w:marBottom w:val="0"/>
                                  <w:divBdr>
                                    <w:top w:val="none" w:sz="0" w:space="0" w:color="auto"/>
                                    <w:left w:val="none" w:sz="0" w:space="0" w:color="auto"/>
                                    <w:bottom w:val="none" w:sz="0" w:space="0" w:color="auto"/>
                                    <w:right w:val="none" w:sz="0" w:space="0" w:color="auto"/>
                                  </w:divBdr>
                                  <w:divsChild>
                                    <w:div w:id="1955598649">
                                      <w:marLeft w:val="0"/>
                                      <w:marRight w:val="0"/>
                                      <w:marTop w:val="0"/>
                                      <w:marBottom w:val="0"/>
                                      <w:divBdr>
                                        <w:top w:val="none" w:sz="0" w:space="0" w:color="auto"/>
                                        <w:left w:val="none" w:sz="0" w:space="0" w:color="auto"/>
                                        <w:bottom w:val="none" w:sz="0" w:space="0" w:color="auto"/>
                                        <w:right w:val="none" w:sz="0" w:space="0" w:color="auto"/>
                                      </w:divBdr>
                                      <w:divsChild>
                                        <w:div w:id="1917325119">
                                          <w:marLeft w:val="3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9085018">
      <w:bodyDiv w:val="1"/>
      <w:marLeft w:val="0"/>
      <w:marRight w:val="0"/>
      <w:marTop w:val="0"/>
      <w:marBottom w:val="0"/>
      <w:divBdr>
        <w:top w:val="none" w:sz="0" w:space="0" w:color="auto"/>
        <w:left w:val="none" w:sz="0" w:space="0" w:color="auto"/>
        <w:bottom w:val="none" w:sz="0" w:space="0" w:color="auto"/>
        <w:right w:val="none" w:sz="0" w:space="0" w:color="auto"/>
      </w:divBdr>
    </w:div>
    <w:div w:id="2074087054">
      <w:bodyDiv w:val="1"/>
      <w:marLeft w:val="0"/>
      <w:marRight w:val="0"/>
      <w:marTop w:val="0"/>
      <w:marBottom w:val="0"/>
      <w:divBdr>
        <w:top w:val="none" w:sz="0" w:space="0" w:color="auto"/>
        <w:left w:val="none" w:sz="0" w:space="0" w:color="auto"/>
        <w:bottom w:val="none" w:sz="0" w:space="0" w:color="auto"/>
        <w:right w:val="none" w:sz="0" w:space="0" w:color="auto"/>
      </w:divBdr>
    </w:div>
    <w:div w:id="2075005226">
      <w:bodyDiv w:val="1"/>
      <w:marLeft w:val="0"/>
      <w:marRight w:val="0"/>
      <w:marTop w:val="0"/>
      <w:marBottom w:val="0"/>
      <w:divBdr>
        <w:top w:val="none" w:sz="0" w:space="0" w:color="auto"/>
        <w:left w:val="none" w:sz="0" w:space="0" w:color="auto"/>
        <w:bottom w:val="none" w:sz="0" w:space="0" w:color="auto"/>
        <w:right w:val="none" w:sz="0" w:space="0" w:color="auto"/>
      </w:divBdr>
      <w:divsChild>
        <w:div w:id="1230849662">
          <w:marLeft w:val="0"/>
          <w:marRight w:val="0"/>
          <w:marTop w:val="0"/>
          <w:marBottom w:val="0"/>
          <w:divBdr>
            <w:top w:val="none" w:sz="0" w:space="0" w:color="auto"/>
            <w:left w:val="none" w:sz="0" w:space="0" w:color="auto"/>
            <w:bottom w:val="none" w:sz="0" w:space="0" w:color="auto"/>
            <w:right w:val="none" w:sz="0" w:space="0" w:color="auto"/>
          </w:divBdr>
        </w:div>
      </w:divsChild>
    </w:div>
    <w:div w:id="2084140493">
      <w:bodyDiv w:val="1"/>
      <w:marLeft w:val="0"/>
      <w:marRight w:val="0"/>
      <w:marTop w:val="0"/>
      <w:marBottom w:val="0"/>
      <w:divBdr>
        <w:top w:val="none" w:sz="0" w:space="0" w:color="auto"/>
        <w:left w:val="none" w:sz="0" w:space="0" w:color="auto"/>
        <w:bottom w:val="none" w:sz="0" w:space="0" w:color="auto"/>
        <w:right w:val="none" w:sz="0" w:space="0" w:color="auto"/>
      </w:divBdr>
    </w:div>
    <w:div w:id="2108260065">
      <w:bodyDiv w:val="1"/>
      <w:marLeft w:val="0"/>
      <w:marRight w:val="0"/>
      <w:marTop w:val="0"/>
      <w:marBottom w:val="0"/>
      <w:divBdr>
        <w:top w:val="none" w:sz="0" w:space="0" w:color="auto"/>
        <w:left w:val="none" w:sz="0" w:space="0" w:color="auto"/>
        <w:bottom w:val="none" w:sz="0" w:space="0" w:color="auto"/>
        <w:right w:val="none" w:sz="0" w:space="0" w:color="auto"/>
      </w:divBdr>
      <w:divsChild>
        <w:div w:id="1818104102">
          <w:marLeft w:val="547"/>
          <w:marRight w:val="0"/>
          <w:marTop w:val="0"/>
          <w:marBottom w:val="0"/>
          <w:divBdr>
            <w:top w:val="none" w:sz="0" w:space="0" w:color="auto"/>
            <w:left w:val="none" w:sz="0" w:space="0" w:color="auto"/>
            <w:bottom w:val="none" w:sz="0" w:space="0" w:color="auto"/>
            <w:right w:val="none" w:sz="0" w:space="0" w:color="auto"/>
          </w:divBdr>
        </w:div>
      </w:divsChild>
    </w:div>
    <w:div w:id="2115980667">
      <w:bodyDiv w:val="1"/>
      <w:marLeft w:val="0"/>
      <w:marRight w:val="0"/>
      <w:marTop w:val="0"/>
      <w:marBottom w:val="0"/>
      <w:divBdr>
        <w:top w:val="none" w:sz="0" w:space="0" w:color="auto"/>
        <w:left w:val="none" w:sz="0" w:space="0" w:color="auto"/>
        <w:bottom w:val="none" w:sz="0" w:space="0" w:color="auto"/>
        <w:right w:val="none" w:sz="0" w:space="0" w:color="auto"/>
      </w:divBdr>
      <w:divsChild>
        <w:div w:id="108746318">
          <w:marLeft w:val="360"/>
          <w:marRight w:val="0"/>
          <w:marTop w:val="40"/>
          <w:marBottom w:val="0"/>
          <w:divBdr>
            <w:top w:val="none" w:sz="0" w:space="0" w:color="auto"/>
            <w:left w:val="none" w:sz="0" w:space="0" w:color="auto"/>
            <w:bottom w:val="none" w:sz="0" w:space="0" w:color="auto"/>
            <w:right w:val="none" w:sz="0" w:space="0" w:color="auto"/>
          </w:divBdr>
        </w:div>
        <w:div w:id="138545592">
          <w:marLeft w:val="288"/>
          <w:marRight w:val="0"/>
          <w:marTop w:val="40"/>
          <w:marBottom w:val="0"/>
          <w:divBdr>
            <w:top w:val="none" w:sz="0" w:space="0" w:color="auto"/>
            <w:left w:val="none" w:sz="0" w:space="0" w:color="auto"/>
            <w:bottom w:val="none" w:sz="0" w:space="0" w:color="auto"/>
            <w:right w:val="none" w:sz="0" w:space="0" w:color="auto"/>
          </w:divBdr>
        </w:div>
        <w:div w:id="563878677">
          <w:marLeft w:val="360"/>
          <w:marRight w:val="0"/>
          <w:marTop w:val="40"/>
          <w:marBottom w:val="0"/>
          <w:divBdr>
            <w:top w:val="none" w:sz="0" w:space="0" w:color="auto"/>
            <w:left w:val="none" w:sz="0" w:space="0" w:color="auto"/>
            <w:bottom w:val="none" w:sz="0" w:space="0" w:color="auto"/>
            <w:right w:val="none" w:sz="0" w:space="0" w:color="auto"/>
          </w:divBdr>
        </w:div>
        <w:div w:id="625887414">
          <w:marLeft w:val="562"/>
          <w:marRight w:val="0"/>
          <w:marTop w:val="40"/>
          <w:marBottom w:val="0"/>
          <w:divBdr>
            <w:top w:val="none" w:sz="0" w:space="0" w:color="auto"/>
            <w:left w:val="none" w:sz="0" w:space="0" w:color="auto"/>
            <w:bottom w:val="none" w:sz="0" w:space="0" w:color="auto"/>
            <w:right w:val="none" w:sz="0" w:space="0" w:color="auto"/>
          </w:divBdr>
        </w:div>
        <w:div w:id="1079207174">
          <w:marLeft w:val="288"/>
          <w:marRight w:val="0"/>
          <w:marTop w:val="40"/>
          <w:marBottom w:val="0"/>
          <w:divBdr>
            <w:top w:val="none" w:sz="0" w:space="0" w:color="auto"/>
            <w:left w:val="none" w:sz="0" w:space="0" w:color="auto"/>
            <w:bottom w:val="none" w:sz="0" w:space="0" w:color="auto"/>
            <w:right w:val="none" w:sz="0" w:space="0" w:color="auto"/>
          </w:divBdr>
        </w:div>
        <w:div w:id="1308784799">
          <w:marLeft w:val="288"/>
          <w:marRight w:val="0"/>
          <w:marTop w:val="40"/>
          <w:marBottom w:val="0"/>
          <w:divBdr>
            <w:top w:val="none" w:sz="0" w:space="0" w:color="auto"/>
            <w:left w:val="none" w:sz="0" w:space="0" w:color="auto"/>
            <w:bottom w:val="none" w:sz="0" w:space="0" w:color="auto"/>
            <w:right w:val="none" w:sz="0" w:space="0" w:color="auto"/>
          </w:divBdr>
        </w:div>
        <w:div w:id="1804536243">
          <w:marLeft w:val="288"/>
          <w:marRight w:val="0"/>
          <w:marTop w:val="40"/>
          <w:marBottom w:val="0"/>
          <w:divBdr>
            <w:top w:val="none" w:sz="0" w:space="0" w:color="auto"/>
            <w:left w:val="none" w:sz="0" w:space="0" w:color="auto"/>
            <w:bottom w:val="none" w:sz="0" w:space="0" w:color="auto"/>
            <w:right w:val="none" w:sz="0" w:space="0" w:color="auto"/>
          </w:divBdr>
        </w:div>
        <w:div w:id="2087527621">
          <w:marLeft w:val="562"/>
          <w:marRight w:val="0"/>
          <w:marTop w:val="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EBD3D50A727304D94AA61CE8795C891" ma:contentTypeVersion="2" ma:contentTypeDescription="Creare un nuovo documento." ma:contentTypeScope="" ma:versionID="c95060d246a3735692fda1760c569b10">
  <xsd:schema xmlns:xsd="http://www.w3.org/2001/XMLSchema" xmlns:xs="http://www.w3.org/2001/XMLSchema" xmlns:p="http://schemas.microsoft.com/office/2006/metadata/properties" xmlns:ns2="d354c0cc-f165-4b5e-8be5-ab54330f25ec" targetNamespace="http://schemas.microsoft.com/office/2006/metadata/properties" ma:root="true" ma:fieldsID="647d0620afe792ca331e6da303a088d5" ns2:_="">
    <xsd:import namespace="d354c0cc-f165-4b5e-8be5-ab54330f25e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54c0cc-f165-4b5e-8be5-ab54330f25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9A6F74-32E2-422F-B081-2F490C5A3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54c0cc-f165-4b5e-8be5-ab54330f2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F724E8-64B9-490C-B73C-3A55F517B4E6}">
  <ds:schemaRefs>
    <ds:schemaRef ds:uri="http://schemas.microsoft.com/sharepoint/v3/contenttype/forms"/>
  </ds:schemaRefs>
</ds:datastoreItem>
</file>

<file path=customXml/itemProps3.xml><?xml version="1.0" encoding="utf-8"?>
<ds:datastoreItem xmlns:ds="http://schemas.openxmlformats.org/officeDocument/2006/customXml" ds:itemID="{8E83A43B-2758-4576-AC5C-8FD2B7B581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AE36B18-764B-4822-9441-CA06D70A4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2892</Words>
  <Characters>16487</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2023-03-13T08:13:00Z</dcterms:created>
  <dcterms:modified xsi:type="dcterms:W3CDTF">2023-03-30T07:37:00Z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0x010100DEBD3D50A727304D94AA61CE8795C891</vt:lpwstr>
  </property>
</Properties>
</file>