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60604" w:rsidRDefault="00460604" w:rsidP="00E802B1">
      <w:pPr>
        <w:spacing w:line="360" w:lineRule="auto"/>
        <w:rPr>
          <w:szCs w:val="20"/>
        </w:rPr>
      </w:pPr>
    </w:p>
    <w:p w:rsidR="00460604" w:rsidRDefault="00460604" w:rsidP="00E802B1">
      <w:pPr>
        <w:spacing w:line="360" w:lineRule="auto"/>
        <w:rPr>
          <w:szCs w:val="20"/>
        </w:rPr>
      </w:pPr>
    </w:p>
    <w:p w:rsidR="00B50D7E" w:rsidRDefault="00B50D7E">
      <w:pPr>
        <w:pStyle w:val="StileTitolocopertinaCrenatura16pt"/>
      </w:pPr>
      <w:r>
        <w:t>ALLEGATO 1</w:t>
      </w:r>
    </w:p>
    <w:p w:rsidR="00B50D7E" w:rsidRDefault="00B50D7E">
      <w:pPr>
        <w:pStyle w:val="Titolocopertina"/>
      </w:pPr>
    </w:p>
    <w:p w:rsidR="00B50D7E" w:rsidRDefault="00B50D7E">
      <w:pPr>
        <w:pStyle w:val="Titolocopertina"/>
      </w:pPr>
    </w:p>
    <w:p w:rsidR="00B50D7E" w:rsidRDefault="00B50D7E">
      <w:pPr>
        <w:pStyle w:val="StileTitolocopertinaCrenatura16pt"/>
      </w:pPr>
      <w:r>
        <w:t xml:space="preserve">FACSIMILE DICHIARAZIONE RILASCIATA </w:t>
      </w:r>
    </w:p>
    <w:p w:rsidR="00B50D7E" w:rsidRDefault="00B50D7E">
      <w:pPr>
        <w:pStyle w:val="StileTitolocopertinaCrenatura16pt"/>
        <w:rPr>
          <w:rStyle w:val="Grassettocorsivo"/>
        </w:rPr>
      </w:pPr>
      <w:r>
        <w:t>ANCHE AI SENSI DEGLI ARTT. 46 E 47 DEL D.P.R. 445/2000</w:t>
      </w:r>
    </w:p>
    <w:p w:rsidR="00B50D7E" w:rsidRDefault="00B50D7E" w:rsidP="00F00D53">
      <w:pPr>
        <w:pStyle w:val="StileTitolocopertinaCrenatura16pt"/>
        <w:pageBreakBefore/>
        <w:jc w:val="both"/>
        <w:rPr>
          <w:i/>
        </w:rPr>
      </w:pPr>
      <w:r>
        <w:rPr>
          <w:rStyle w:val="Grassettocorsivo"/>
        </w:rPr>
        <w:lastRenderedPageBreak/>
        <w:t>Il presente Facsimile potrà, eventualmente, essere compilato dai soggetti, diversi dal sottoscrittore del “Documento di partecipazione”</w:t>
      </w:r>
      <w:r w:rsidR="00F00D53">
        <w:rPr>
          <w:rStyle w:val="Grassettocorsivo"/>
        </w:rPr>
        <w:t xml:space="preserve"> e delLA </w:t>
      </w:r>
      <w:r w:rsidR="00F00D53" w:rsidRPr="00F00D53">
        <w:rPr>
          <w:rStyle w:val="Grassettocorsivo"/>
          <w:b w:val="0"/>
          <w:u w:val="single"/>
        </w:rPr>
        <w:t>“</w:t>
      </w:r>
      <w:r w:rsidR="00F00D53" w:rsidRPr="00F00D53">
        <w:rPr>
          <w:rFonts w:cs="Trebuchet MS"/>
          <w:b/>
          <w:i/>
          <w:sz w:val="20"/>
          <w:u w:val="single"/>
        </w:rPr>
        <w:t>Dichiarazione integrativa del Documento di Partecipazione”</w:t>
      </w:r>
      <w:r w:rsidRPr="00F00D53">
        <w:rPr>
          <w:rStyle w:val="Grassettocorsivo"/>
          <w:b w:val="0"/>
        </w:rPr>
        <w:t>,</w:t>
      </w:r>
      <w:r>
        <w:rPr>
          <w:rStyle w:val="Grassettocorsivo"/>
        </w:rPr>
        <w:t xml:space="preserve"> di seguito riportati:</w:t>
      </w:r>
    </w:p>
    <w:p w:rsidR="00873A44" w:rsidRDefault="00B50D7E" w:rsidP="00E82C51">
      <w:pPr>
        <w:pStyle w:val="Corpodeltesto21"/>
        <w:numPr>
          <w:ilvl w:val="0"/>
          <w:numId w:val="13"/>
        </w:numPr>
        <w:tabs>
          <w:tab w:val="clear" w:pos="357"/>
        </w:tabs>
        <w:spacing w:line="360" w:lineRule="auto"/>
        <w:ind w:left="356" w:hangingChars="178" w:hanging="356"/>
        <w:rPr>
          <w:i/>
        </w:rPr>
      </w:pPr>
      <w:r>
        <w:rPr>
          <w:i/>
        </w:rPr>
        <w:t>titolari e direttori tecnici, ove presenti (se si tratta di impresa individuale);</w:t>
      </w:r>
    </w:p>
    <w:p w:rsidR="00873A44" w:rsidRDefault="00B50D7E" w:rsidP="00E82C51">
      <w:pPr>
        <w:pStyle w:val="Corpodeltesto21"/>
        <w:numPr>
          <w:ilvl w:val="0"/>
          <w:numId w:val="13"/>
        </w:numPr>
        <w:tabs>
          <w:tab w:val="clear" w:pos="357"/>
        </w:tabs>
        <w:spacing w:line="360" w:lineRule="auto"/>
        <w:ind w:left="356" w:hangingChars="178" w:hanging="356"/>
        <w:rPr>
          <w:i/>
        </w:rPr>
      </w:pPr>
      <w:r>
        <w:rPr>
          <w:i/>
        </w:rPr>
        <w:t>soci e direttori tecnici, ove presenti  (se si tratta di società in nome collettivo);</w:t>
      </w:r>
    </w:p>
    <w:p w:rsidR="00873A44" w:rsidRDefault="00B50D7E" w:rsidP="00E82C51">
      <w:pPr>
        <w:pStyle w:val="Corpodeltesto21"/>
        <w:numPr>
          <w:ilvl w:val="0"/>
          <w:numId w:val="13"/>
        </w:numPr>
        <w:tabs>
          <w:tab w:val="clear" w:pos="357"/>
        </w:tabs>
        <w:spacing w:line="360" w:lineRule="auto"/>
        <w:ind w:left="356" w:hangingChars="178" w:hanging="356"/>
        <w:rPr>
          <w:i/>
        </w:rPr>
      </w:pPr>
      <w:r>
        <w:rPr>
          <w:i/>
        </w:rPr>
        <w:t>soci accomandatari e direttori tecnici, ove presenti (se si tratta di società in accomandita semplice);</w:t>
      </w:r>
    </w:p>
    <w:p w:rsidR="00F00D53" w:rsidRPr="00F00D53" w:rsidRDefault="00B50D7E" w:rsidP="00E82C51">
      <w:pPr>
        <w:widowControl/>
        <w:numPr>
          <w:ilvl w:val="0"/>
          <w:numId w:val="13"/>
        </w:numPr>
        <w:suppressAutoHyphens w:val="0"/>
        <w:autoSpaceDE/>
        <w:spacing w:line="360" w:lineRule="auto"/>
        <w:ind w:left="356" w:hangingChars="178" w:hanging="356"/>
        <w:rPr>
          <w:szCs w:val="20"/>
        </w:rPr>
      </w:pPr>
      <w:r>
        <w:rPr>
          <w:i/>
        </w:rPr>
        <w:t>amministratori muniti di potere di rappresentanza, socio unico persona fisica, socio di maggioranza persona fisica in caso di società con meno di quattro soci e direttori tecnici, ove presenti (se si tratta di altro tipo di società o consorzio);</w:t>
      </w:r>
    </w:p>
    <w:p w:rsidR="00F00D53" w:rsidRPr="00E82C51" w:rsidRDefault="00E82C51" w:rsidP="00E82C51">
      <w:pPr>
        <w:widowControl/>
        <w:numPr>
          <w:ilvl w:val="0"/>
          <w:numId w:val="13"/>
        </w:numPr>
        <w:suppressAutoHyphens w:val="0"/>
        <w:autoSpaceDE/>
        <w:spacing w:line="360" w:lineRule="auto"/>
        <w:ind w:left="356" w:hangingChars="178" w:hanging="356"/>
        <w:rPr>
          <w:b/>
          <w:bCs/>
          <w:i/>
          <w:u w:val="single"/>
        </w:rPr>
      </w:pPr>
      <w:r w:rsidRPr="00272A5D">
        <w:rPr>
          <w:b/>
          <w:bCs/>
          <w:i/>
          <w:u w:val="single"/>
        </w:rPr>
        <w:t xml:space="preserve">procuratori speciali titolari di poteri equiparabili a quelli di un amministratore dotato di poteri di </w:t>
      </w:r>
      <w:r w:rsidRPr="00E82C51">
        <w:rPr>
          <w:b/>
          <w:bCs/>
          <w:i/>
          <w:u w:val="single"/>
        </w:rPr>
        <w:t>rappresentanza</w:t>
      </w:r>
      <w:r w:rsidR="00F00D53" w:rsidRPr="00E82C51">
        <w:rPr>
          <w:b/>
          <w:bCs/>
          <w:i/>
          <w:u w:val="single"/>
        </w:rPr>
        <w:t>, ove presenti;</w:t>
      </w:r>
    </w:p>
    <w:p w:rsidR="00B50D7E" w:rsidRPr="00E82C51" w:rsidRDefault="00F00D53" w:rsidP="00E82C51">
      <w:pPr>
        <w:widowControl/>
        <w:numPr>
          <w:ilvl w:val="0"/>
          <w:numId w:val="13"/>
        </w:numPr>
        <w:suppressAutoHyphens w:val="0"/>
        <w:autoSpaceDE/>
        <w:spacing w:line="360" w:lineRule="auto"/>
        <w:ind w:left="356" w:hangingChars="178" w:hanging="356"/>
        <w:rPr>
          <w:b/>
          <w:bCs/>
          <w:i/>
          <w:u w:val="single"/>
        </w:rPr>
      </w:pPr>
      <w:r w:rsidRPr="00E82C51">
        <w:rPr>
          <w:b/>
          <w:bCs/>
          <w:i/>
          <w:u w:val="single"/>
        </w:rPr>
        <w:t xml:space="preserve">i soggetti sopra individuati cessati dalla carica nell’anno antecedente la data di </w:t>
      </w:r>
      <w:r w:rsidR="009E24A8" w:rsidRPr="00E82C51">
        <w:rPr>
          <w:b/>
          <w:bCs/>
          <w:i/>
          <w:u w:val="single"/>
        </w:rPr>
        <w:t>pubblicazione del Bando di gara</w:t>
      </w:r>
      <w:r w:rsidRPr="00E82C51">
        <w:rPr>
          <w:b/>
          <w:bCs/>
          <w:i/>
          <w:u w:val="single"/>
        </w:rPr>
        <w:t xml:space="preserve">. Si evidenzia che tali soggetti dovranno rilasciare esclusivamente la dichiarazione relativa alla causa di esclusione di cui all’art. 38, comma 1, lettera c) del </w:t>
      </w:r>
      <w:r w:rsidR="00E82C51" w:rsidRPr="00E82C51">
        <w:rPr>
          <w:b/>
          <w:bCs/>
          <w:i/>
          <w:u w:val="single"/>
        </w:rPr>
        <w:t>D.L</w:t>
      </w:r>
      <w:r w:rsidRPr="00E82C51">
        <w:rPr>
          <w:b/>
          <w:bCs/>
          <w:i/>
          <w:u w:val="single"/>
        </w:rPr>
        <w:t>gs. n. 163/2006; in caso di cessione d’azienda o di ramo d’azienda, incorporazione o fusione societaria  intervenuta nell’anno antecedente la</w:t>
      </w:r>
      <w:r w:rsidR="009E24A8" w:rsidRPr="00E82C51">
        <w:rPr>
          <w:b/>
          <w:bCs/>
          <w:i/>
          <w:u w:val="single"/>
        </w:rPr>
        <w:t xml:space="preserve"> data di pubblicazione del B</w:t>
      </w:r>
      <w:r w:rsidRPr="00E82C51">
        <w:rPr>
          <w:b/>
          <w:bCs/>
          <w:i/>
          <w:u w:val="single"/>
        </w:rPr>
        <w:t>ando</w:t>
      </w:r>
      <w:r w:rsidR="009E24A8" w:rsidRPr="00E82C51">
        <w:rPr>
          <w:b/>
          <w:bCs/>
          <w:i/>
          <w:u w:val="single"/>
        </w:rPr>
        <w:t xml:space="preserve"> di gara</w:t>
      </w:r>
      <w:r w:rsidRPr="00E82C51">
        <w:rPr>
          <w:b/>
          <w:bCs/>
          <w:i/>
          <w:u w:val="single"/>
        </w:rPr>
        <w:t>, la dichiarazione di cui all’a</w:t>
      </w:r>
      <w:r w:rsidR="00E82C51" w:rsidRPr="00E82C51">
        <w:rPr>
          <w:b/>
          <w:bCs/>
          <w:i/>
          <w:u w:val="single"/>
        </w:rPr>
        <w:t>rt. 38, comma 1 lett. c) del D.</w:t>
      </w:r>
      <w:r w:rsidRPr="00E82C51">
        <w:rPr>
          <w:b/>
          <w:bCs/>
          <w:i/>
          <w:u w:val="single"/>
        </w:rPr>
        <w:t>Lgs. n. 163/2006 andrà resa anche con riferimento ai soggetti di cui sopra</w:t>
      </w:r>
      <w:r w:rsidR="00246554">
        <w:rPr>
          <w:b/>
          <w:bCs/>
          <w:i/>
          <w:u w:val="single"/>
        </w:rPr>
        <w:t xml:space="preserve"> (compresi i cessati)</w:t>
      </w:r>
      <w:bookmarkStart w:id="0" w:name="_GoBack"/>
      <w:bookmarkEnd w:id="0"/>
      <w:r w:rsidRPr="00E82C51">
        <w:rPr>
          <w:b/>
          <w:bCs/>
          <w:i/>
          <w:u w:val="single"/>
        </w:rPr>
        <w:t xml:space="preserve"> che hanno operato presso l’impresa cedente, </w:t>
      </w:r>
      <w:r w:rsidR="00E82C51" w:rsidRPr="00E82C51">
        <w:rPr>
          <w:b/>
          <w:bCs/>
          <w:i/>
          <w:u w:val="single"/>
        </w:rPr>
        <w:t>incorporata o le società fusesi.</w:t>
      </w:r>
    </w:p>
    <w:p w:rsidR="00B50D7E" w:rsidRDefault="00B50D7E">
      <w:pPr>
        <w:pStyle w:val="testo1"/>
        <w:widowControl w:val="0"/>
        <w:spacing w:line="300" w:lineRule="exact"/>
        <w:ind w:left="0" w:right="16"/>
        <w:rPr>
          <w:rFonts w:ascii="Trebuchet MS" w:hAnsi="Trebuchet MS" w:cs="Trebuchet MS"/>
          <w:i/>
          <w:sz w:val="20"/>
        </w:rPr>
      </w:pPr>
    </w:p>
    <w:p w:rsidR="00B50D7E" w:rsidRPr="00E82C51" w:rsidRDefault="00B50D7E">
      <w:pPr>
        <w:pStyle w:val="testo1"/>
        <w:widowControl w:val="0"/>
        <w:spacing w:line="300" w:lineRule="exact"/>
        <w:ind w:left="0" w:right="16"/>
        <w:rPr>
          <w:iCs/>
        </w:rPr>
      </w:pPr>
      <w:r w:rsidRPr="00E82C51">
        <w:rPr>
          <w:rFonts w:ascii="Trebuchet MS" w:hAnsi="Trebuchet MS" w:cs="Trebuchet MS"/>
          <w:iCs/>
          <w:sz w:val="20"/>
        </w:rPr>
        <w:t>La produzione del</w:t>
      </w:r>
      <w:r w:rsidR="005C1399" w:rsidRPr="00E82C51">
        <w:rPr>
          <w:rFonts w:ascii="Trebuchet MS" w:hAnsi="Trebuchet MS" w:cs="Trebuchet MS"/>
          <w:iCs/>
          <w:sz w:val="20"/>
        </w:rPr>
        <w:t xml:space="preserve"> presente Allegato</w:t>
      </w:r>
      <w:r w:rsidRPr="00E82C51">
        <w:rPr>
          <w:rFonts w:ascii="Trebuchet MS" w:hAnsi="Trebuchet MS" w:cs="Trebuchet MS"/>
          <w:b/>
          <w:iCs/>
          <w:sz w:val="20"/>
        </w:rPr>
        <w:t xml:space="preserve"> </w:t>
      </w:r>
      <w:r w:rsidRPr="00E82C51">
        <w:rPr>
          <w:rFonts w:ascii="Trebuchet MS" w:hAnsi="Trebuchet MS" w:cs="Trebuchet MS"/>
          <w:iCs/>
          <w:sz w:val="20"/>
        </w:rPr>
        <w:t xml:space="preserve">da parte dei surrichiamati soggetti è </w:t>
      </w:r>
      <w:r w:rsidRPr="00E82C51">
        <w:rPr>
          <w:rFonts w:ascii="Trebuchet MS" w:hAnsi="Trebuchet MS" w:cs="Trebuchet MS"/>
          <w:b/>
          <w:iCs/>
          <w:sz w:val="20"/>
          <w:u w:val="single"/>
        </w:rPr>
        <w:t>prevista a pena di esclusione</w:t>
      </w:r>
      <w:r w:rsidRPr="00E82C51">
        <w:rPr>
          <w:rFonts w:ascii="Trebuchet MS" w:hAnsi="Trebuchet MS" w:cs="Trebuchet MS"/>
          <w:iCs/>
          <w:sz w:val="20"/>
        </w:rPr>
        <w:t xml:space="preserve"> qualora il soggetto che sottoscrive la dichiarazione conforme al “Documento di partecipazione”</w:t>
      </w:r>
      <w:r w:rsidR="00F00D53" w:rsidRPr="00E82C51">
        <w:rPr>
          <w:rFonts w:ascii="Trebuchet MS" w:hAnsi="Trebuchet MS" w:cs="Trebuchet MS"/>
          <w:iCs/>
          <w:sz w:val="20"/>
        </w:rPr>
        <w:t xml:space="preserve"> </w:t>
      </w:r>
      <w:r w:rsidR="00F00D53" w:rsidRPr="00E82C51">
        <w:rPr>
          <w:rFonts w:ascii="Trebuchet MS" w:hAnsi="Trebuchet MS" w:cs="Trebuchet MS"/>
          <w:b/>
          <w:iCs/>
          <w:sz w:val="20"/>
          <w:u w:val="single"/>
        </w:rPr>
        <w:t>e alla “Dichiarazione Integrativa del Documento di partecipazione”</w:t>
      </w:r>
      <w:r w:rsidRPr="00E82C51">
        <w:rPr>
          <w:rFonts w:ascii="Trebuchet MS" w:hAnsi="Trebuchet MS" w:cs="Trebuchet MS"/>
          <w:iCs/>
          <w:sz w:val="20"/>
        </w:rPr>
        <w:t xml:space="preserve"> renda la stessa esclusivamente nei propri confronti.    </w:t>
      </w:r>
    </w:p>
    <w:p w:rsidR="00873A44" w:rsidRDefault="00873A44">
      <w:pPr>
        <w:pStyle w:val="Intestazione"/>
      </w:pPr>
    </w:p>
    <w:p w:rsidR="00F00D53" w:rsidRDefault="00F00D53">
      <w:pPr>
        <w:pStyle w:val="Intestazione"/>
      </w:pPr>
    </w:p>
    <w:p w:rsidR="00F00D53" w:rsidRDefault="00F00D53">
      <w:pPr>
        <w:pStyle w:val="Intestazione"/>
      </w:pPr>
    </w:p>
    <w:p w:rsidR="00F00D53" w:rsidRDefault="00F00D53">
      <w:pPr>
        <w:pStyle w:val="Intestazione"/>
      </w:pPr>
    </w:p>
    <w:p w:rsidR="00F00D53" w:rsidRDefault="00F00D53">
      <w:pPr>
        <w:pStyle w:val="Intestazione"/>
      </w:pPr>
    </w:p>
    <w:p w:rsidR="00F00D53" w:rsidRDefault="00F00D53">
      <w:pPr>
        <w:pStyle w:val="Intestazione"/>
      </w:pPr>
    </w:p>
    <w:p w:rsidR="00B50D7E" w:rsidRDefault="00B50D7E">
      <w:pPr>
        <w:pStyle w:val="Intestazione"/>
        <w:rPr>
          <w:b/>
          <w:bCs/>
        </w:rPr>
      </w:pPr>
      <w:r>
        <w:t>Spett.le</w:t>
      </w:r>
    </w:p>
    <w:p w:rsidR="00B50D7E" w:rsidRDefault="00B50D7E">
      <w:pPr>
        <w:pStyle w:val="Intestazione"/>
      </w:pPr>
      <w:r>
        <w:rPr>
          <w:b/>
          <w:bCs/>
        </w:rPr>
        <w:t>Consip S.p.A.</w:t>
      </w:r>
    </w:p>
    <w:p w:rsidR="00B50D7E" w:rsidRDefault="00B50D7E">
      <w:pPr>
        <w:pStyle w:val="Intestazione"/>
      </w:pPr>
      <w:r>
        <w:t>Via Isonzo, 19/E</w:t>
      </w:r>
    </w:p>
    <w:p w:rsidR="00B50D7E" w:rsidRDefault="00B50D7E">
      <w:pPr>
        <w:pStyle w:val="Intestazione"/>
      </w:pPr>
      <w:r>
        <w:t>00198 ROMA</w:t>
      </w:r>
    </w:p>
    <w:p w:rsidR="00B50D7E" w:rsidRDefault="00B50D7E"/>
    <w:p w:rsidR="00B50D7E" w:rsidRDefault="00B50D7E" w:rsidP="009E24A8">
      <w:pPr>
        <w:rPr>
          <w:szCs w:val="20"/>
        </w:rPr>
      </w:pPr>
      <w:r>
        <w:rPr>
          <w:rStyle w:val="BLOCKBOLD"/>
        </w:rPr>
        <w:t xml:space="preserve">DICHIARAZIONE </w:t>
      </w:r>
      <w:r w:rsidR="009E24A8">
        <w:rPr>
          <w:rStyle w:val="BLOCKBOLD"/>
        </w:rPr>
        <w:t xml:space="preserve">resa </w:t>
      </w:r>
      <w:r>
        <w:rPr>
          <w:rStyle w:val="BLOCKBOLD"/>
        </w:rPr>
        <w:t>AI SENSI DEGLI ARTT. 46 E 47 DEL D.P.R. 445/2000</w:t>
      </w:r>
      <w:r w:rsidR="00873A44">
        <w:rPr>
          <w:rStyle w:val="BLOCKBOLD"/>
        </w:rPr>
        <w:t xml:space="preserve"> </w:t>
      </w:r>
      <w:r>
        <w:rPr>
          <w:rStyle w:val="BLOCKBOLD"/>
        </w:rPr>
        <w:t xml:space="preserve">PER la gara </w:t>
      </w:r>
      <w:r w:rsidR="004836DE" w:rsidRPr="004836DE">
        <w:rPr>
          <w:rStyle w:val="BLOCKBOLD"/>
        </w:rPr>
        <w:t>per la fornitura di tomografi computerizzati, dispositivi accessori e dei servizi connessi ed opzionali per le Pubbliche Amministrazioni</w:t>
      </w:r>
    </w:p>
    <w:p w:rsidR="00B50D7E" w:rsidRDefault="00B50D7E">
      <w:pPr>
        <w:spacing w:line="360" w:lineRule="auto"/>
        <w:rPr>
          <w:szCs w:val="20"/>
        </w:rPr>
      </w:pPr>
    </w:p>
    <w:p w:rsidR="00B50D7E" w:rsidRDefault="00B50D7E">
      <w:pPr>
        <w:rPr>
          <w:szCs w:val="20"/>
        </w:rPr>
      </w:pPr>
      <w:r>
        <w:rPr>
          <w:szCs w:val="20"/>
        </w:rPr>
        <w:t>Il sottoscritto ____________, nato a _________ il ____________,</w:t>
      </w:r>
      <w:r>
        <w:t xml:space="preserve"> </w:t>
      </w:r>
      <w:r>
        <w:rPr>
          <w:szCs w:val="20"/>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50D7E" w:rsidRDefault="00B50D7E">
      <w:pPr>
        <w:ind w:left="540"/>
        <w:rPr>
          <w:szCs w:val="20"/>
        </w:rPr>
      </w:pPr>
    </w:p>
    <w:p w:rsidR="00B50D7E" w:rsidRDefault="00B50D7E">
      <w:pPr>
        <w:rPr>
          <w:szCs w:val="20"/>
        </w:rPr>
      </w:pPr>
      <w:r>
        <w:rPr>
          <w:rStyle w:val="BLOCKBOLD"/>
          <w:caps w:val="0"/>
        </w:rPr>
        <w:t xml:space="preserve">DICHIARA </w:t>
      </w:r>
      <w:r>
        <w:rPr>
          <w:b/>
          <w:szCs w:val="20"/>
        </w:rPr>
        <w:t>PER LA PARTECIPAZIONE ALLA PRESENTE GARA</w:t>
      </w:r>
      <w:r>
        <w:rPr>
          <w:rStyle w:val="BLOCKBOLD"/>
          <w:caps w:val="0"/>
        </w:rPr>
        <w:t xml:space="preserve"> E SOTTO LA PROPRIA RESPONSABILITÀ </w:t>
      </w:r>
    </w:p>
    <w:p w:rsidR="00B50D7E" w:rsidRDefault="00B50D7E">
      <w:pPr>
        <w:ind w:left="540"/>
        <w:rPr>
          <w:szCs w:val="20"/>
        </w:rPr>
      </w:pPr>
    </w:p>
    <w:p w:rsidR="00B50D7E" w:rsidRDefault="00B50D7E">
      <w:pPr>
        <w:pStyle w:val="Numeroelenco1"/>
      </w:pPr>
      <w:r>
        <w:t>che nei propri confronti:</w:t>
      </w:r>
    </w:p>
    <w:p w:rsidR="00B50D7E" w:rsidRDefault="00B50D7E">
      <w:pPr>
        <w:pStyle w:val="Numeroelenco1"/>
        <w:numPr>
          <w:ilvl w:val="0"/>
          <w:numId w:val="0"/>
        </w:numPr>
        <w:ind w:left="360"/>
        <w:rPr>
          <w:b/>
        </w:rPr>
      </w:pPr>
      <w:r>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B50D7E" w:rsidRDefault="00E82C51">
      <w:pPr>
        <w:pStyle w:val="Numeroelenco1"/>
        <w:numPr>
          <w:ilvl w:val="0"/>
          <w:numId w:val="0"/>
        </w:numPr>
        <w:ind w:left="360"/>
      </w:pPr>
      <w:r>
        <w:rPr>
          <w:b/>
        </w:rPr>
        <w:t>ovvero</w:t>
      </w:r>
    </w:p>
    <w:p w:rsidR="00B50D7E" w:rsidRDefault="00B50D7E">
      <w:pPr>
        <w:ind w:left="360"/>
      </w:pPr>
      <w:r>
        <w:t>sono state pronunciate le sentenze di condanna passate in giudicato, o emessi i decreti penali di condanna divenuti irrevocabili, oppure le sentenze di applicazione della pena su richiesta, ai sensi dell’art. 444 c.p.p. che seguono:</w:t>
      </w:r>
    </w:p>
    <w:p w:rsidR="00B50D7E" w:rsidRDefault="00B50D7E">
      <w:pPr>
        <w:ind w:left="360"/>
      </w:pPr>
      <w:r>
        <w:t>1. ____________________________________________________________</w:t>
      </w:r>
    </w:p>
    <w:p w:rsidR="00B50D7E" w:rsidRDefault="00B50D7E">
      <w:pPr>
        <w:ind w:left="360"/>
      </w:pPr>
      <w:r>
        <w:t>2. ____________________________________________________________</w:t>
      </w:r>
    </w:p>
    <w:p w:rsidR="00B50D7E" w:rsidRDefault="00B50D7E">
      <w:pPr>
        <w:ind w:left="360"/>
      </w:pPr>
      <w:r>
        <w:t>3. ____________________________________________________________</w:t>
      </w:r>
    </w:p>
    <w:p w:rsidR="00B50D7E" w:rsidRDefault="00B50D7E">
      <w:pPr>
        <w:ind w:left="360"/>
        <w:rPr>
          <w:i/>
          <w:iCs/>
        </w:rPr>
      </w:pPr>
      <w:r>
        <w:t xml:space="preserve">4. ____________________________________________________________   </w:t>
      </w:r>
    </w:p>
    <w:p w:rsidR="00B50D7E" w:rsidRDefault="00B50D7E">
      <w:pPr>
        <w:pStyle w:val="Corpodeltesto21"/>
      </w:pPr>
      <w:r>
        <w:rPr>
          <w:i/>
          <w:iCs/>
        </w:rPr>
        <w:t xml:space="preserve">Al fine di consentire alla Consip S.p.A. di poter valutare l’incidenza dei reati sulla moralità professionale il sottoscrittore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w:t>
      </w:r>
      <w:r>
        <w:rPr>
          <w:i/>
          <w:iCs/>
        </w:rPr>
        <w:lastRenderedPageBreak/>
        <w:t xml:space="preserve">(quest’ultima dichiarata dal giudice dell’esecuzione) dopo la condanna stessa, di condanne revocate, di quelle per le quali è intervenuta la riabilitazione pronunciata dal Tribunale di sorveglianza;          </w:t>
      </w:r>
    </w:p>
    <w:p w:rsidR="00B50D7E" w:rsidRDefault="00B50D7E">
      <w:pPr>
        <w:pStyle w:val="Numeroelenco1"/>
      </w:pPr>
      <w:r>
        <w:t>che non è pendente alcun procedimento per l’applicazione di una delle misure di prevenzione di cui all’articolo 3 della legge n. 1423/1956 o di una delle cause ostative previste dall’articolo 10 della legge n. 575/1965;</w:t>
      </w:r>
    </w:p>
    <w:p w:rsidR="00B50D7E" w:rsidRDefault="00B50D7E">
      <w:pPr>
        <w:pStyle w:val="Numeroelenco1"/>
      </w:pPr>
      <w:r>
        <w:t>che il sottoscritto:</w:t>
      </w:r>
    </w:p>
    <w:p w:rsidR="00B50D7E" w:rsidRDefault="00B50D7E">
      <w:pPr>
        <w:pStyle w:val="Numeroelenco1"/>
        <w:numPr>
          <w:ilvl w:val="0"/>
          <w:numId w:val="0"/>
        </w:numPr>
        <w:ind w:left="360"/>
        <w:rPr>
          <w:b/>
        </w:rPr>
      </w:pPr>
      <w:r>
        <w:t>non è stato vittima dei reati previsti e puniti dagli articoli 317 e 629 del codice penale aggravati ai sensi dell’articolo 7 del decreto legge 13 maggio 1991 n. 152, convertito, con modificazioni, dalla legge 12 luglio 1991, n. 203;</w:t>
      </w:r>
    </w:p>
    <w:p w:rsidR="00B50D7E" w:rsidRPr="00E82C51" w:rsidRDefault="00E82C51">
      <w:pPr>
        <w:ind w:left="360"/>
        <w:rPr>
          <w:b/>
        </w:rPr>
      </w:pPr>
      <w:r w:rsidRPr="00E82C51">
        <w:rPr>
          <w:b/>
        </w:rPr>
        <w:t>ovvero</w:t>
      </w:r>
    </w:p>
    <w:p w:rsidR="00B50D7E" w:rsidRDefault="00B50D7E">
      <w:pPr>
        <w:ind w:left="360"/>
      </w:pPr>
      <w:r>
        <w:t xml:space="preserve">essendo stato vittima dei reati previsti e puniti dagli articoli 317 e 629 del codice penale aggravati ai sensi dell’articolo 7 del decreto legge 13 maggio 1991 n. 152, convertito, con modificazioni, dalla legge 12 luglio 1991, n. 203 ne ha denunciato i fatti all’Autorità giudiziaria, salvo che ricorrano i casi previsti dall’articolo 4, primo comma, della legge 24 novembre 1981, n. 689;  </w:t>
      </w:r>
    </w:p>
    <w:p w:rsidR="00B50D7E" w:rsidRDefault="00B50D7E">
      <w:pPr>
        <w:pStyle w:val="Numeroelenco1"/>
      </w:pPr>
      <w:r>
        <w:t>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w:t>
      </w:r>
    </w:p>
    <w:p w:rsidR="00B50D7E" w:rsidRDefault="00B50D7E">
      <w:pPr>
        <w:pStyle w:val="Numeroelenco1"/>
        <w:rPr>
          <w:szCs w:val="20"/>
        </w:rPr>
      </w:pPr>
      <w:r>
        <w:t>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la Consip S.p.A. avrà la facoltà di escutere la cauzione provvisoria; inoltre, qualora la non veridicità del contenuto della presente dichiarazione fosse accertata dopo la stipula del Contratto, questo potrà essere risolto di diritto dalla Consip S.p.A. ai sensi dell’art. 1456 cod. civ.</w:t>
      </w:r>
    </w:p>
    <w:p w:rsidR="00771324" w:rsidRDefault="00771324">
      <w:pPr>
        <w:ind w:firstLine="360"/>
        <w:rPr>
          <w:szCs w:val="20"/>
        </w:rPr>
      </w:pPr>
    </w:p>
    <w:p w:rsidR="00771324" w:rsidRDefault="00771324">
      <w:pPr>
        <w:ind w:firstLine="360"/>
        <w:rPr>
          <w:szCs w:val="20"/>
        </w:rPr>
      </w:pPr>
    </w:p>
    <w:p w:rsidR="00B50D7E" w:rsidRDefault="00B50D7E">
      <w:pPr>
        <w:ind w:firstLine="360"/>
        <w:rPr>
          <w:szCs w:val="20"/>
        </w:rPr>
      </w:pPr>
      <w:r>
        <w:rPr>
          <w:szCs w:val="20"/>
        </w:rPr>
        <w:t>______, li _________________</w:t>
      </w:r>
    </w:p>
    <w:p w:rsidR="00B50D7E" w:rsidRDefault="00B50D7E">
      <w:pPr>
        <w:rPr>
          <w:b/>
        </w:rPr>
      </w:pPr>
      <w:r>
        <w:rPr>
          <w:szCs w:val="20"/>
        </w:rPr>
        <w:tab/>
      </w:r>
      <w:r>
        <w:rPr>
          <w:szCs w:val="20"/>
        </w:rPr>
        <w:tab/>
      </w:r>
      <w:r>
        <w:rPr>
          <w:szCs w:val="20"/>
        </w:rPr>
        <w:tab/>
      </w:r>
      <w:r>
        <w:rPr>
          <w:szCs w:val="20"/>
        </w:rPr>
        <w:tab/>
      </w:r>
      <w:r>
        <w:rPr>
          <w:szCs w:val="20"/>
        </w:rPr>
        <w:tab/>
        <w:t xml:space="preserve">  </w:t>
      </w:r>
      <w:r>
        <w:rPr>
          <w:szCs w:val="20"/>
        </w:rPr>
        <w:tab/>
      </w:r>
      <w:r>
        <w:rPr>
          <w:szCs w:val="20"/>
        </w:rPr>
        <w:tab/>
      </w:r>
    </w:p>
    <w:p w:rsidR="00B50D7E" w:rsidRDefault="00B50D7E">
      <w:pPr>
        <w:spacing w:line="480" w:lineRule="auto"/>
        <w:rPr>
          <w:b/>
        </w:rPr>
      </w:pPr>
    </w:p>
    <w:p w:rsidR="00432739" w:rsidRPr="00817392" w:rsidRDefault="00432739" w:rsidP="00432739">
      <w:pPr>
        <w:pStyle w:val="Numeroelenco"/>
        <w:numPr>
          <w:ilvl w:val="0"/>
          <w:numId w:val="0"/>
        </w:numPr>
        <w:ind w:left="360" w:hanging="360"/>
        <w:jc w:val="center"/>
        <w:rPr>
          <w:b/>
          <w:bCs/>
          <w:sz w:val="18"/>
          <w:szCs w:val="18"/>
        </w:rPr>
      </w:pPr>
      <w:r>
        <w:rPr>
          <w:b/>
          <w:bCs/>
          <w:sz w:val="18"/>
          <w:szCs w:val="18"/>
        </w:rPr>
        <w:t>ATTENZIONE</w:t>
      </w:r>
    </w:p>
    <w:p w:rsidR="00432739" w:rsidRPr="00DF0062" w:rsidRDefault="00432739" w:rsidP="00432739">
      <w:pPr>
        <w:pStyle w:val="Numeroelenco"/>
        <w:numPr>
          <w:ilvl w:val="0"/>
          <w:numId w:val="0"/>
        </w:numPr>
        <w:ind w:left="360" w:hanging="360"/>
        <w:jc w:val="center"/>
        <w:rPr>
          <w:sz w:val="18"/>
          <w:szCs w:val="18"/>
        </w:rPr>
      </w:pPr>
      <w:r w:rsidRPr="00817392">
        <w:rPr>
          <w:b/>
          <w:bCs/>
          <w:sz w:val="18"/>
          <w:szCs w:val="18"/>
        </w:rPr>
        <w:t>QUESTO DOCUMENTO NON HA VALORE SE PRIVO DELLA SOTTOSCRIZIONE A MEZZO FIRMA DIGITALE</w:t>
      </w:r>
    </w:p>
    <w:p w:rsidR="00B50D7E" w:rsidRDefault="00B50D7E" w:rsidP="00432739">
      <w:pPr>
        <w:spacing w:line="480" w:lineRule="auto"/>
      </w:pPr>
    </w:p>
    <w:sectPr w:rsidR="00B50D7E" w:rsidSect="003E70DE">
      <w:headerReference w:type="default" r:id="rId9"/>
      <w:footerReference w:type="default" r:id="rId10"/>
      <w:headerReference w:type="first" r:id="rId11"/>
      <w:footerReference w:type="first" r:id="rId12"/>
      <w:pgSz w:w="12240" w:h="15840"/>
      <w:pgMar w:top="1985" w:right="1985" w:bottom="1438" w:left="1985" w:header="720"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E32" w:rsidRDefault="00C04E32">
      <w:r>
        <w:separator/>
      </w:r>
    </w:p>
  </w:endnote>
  <w:endnote w:type="continuationSeparator" w:id="0">
    <w:p w:rsidR="00C04E32" w:rsidRDefault="00C04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Microsoft YaHei">
    <w:charset w:val="86"/>
    <w:family w:val="swiss"/>
    <w:pitch w:val="variable"/>
    <w:sig w:usb0="80000287" w:usb1="280F3C52" w:usb2="00000016" w:usb3="00000000" w:csb0="0004001F" w:csb1="00000000"/>
  </w:font>
  <w:font w:name="Mangal">
    <w:panose1 w:val="00000400000000000000"/>
    <w:charset w:val="01"/>
    <w:family w:val="auto"/>
    <w:pitch w:val="variable"/>
    <w:sig w:usb0="00008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7288"/>
      <w:gridCol w:w="1122"/>
    </w:tblGrid>
    <w:tr w:rsidR="00B50D7E">
      <w:trPr>
        <w:cantSplit/>
      </w:trPr>
      <w:tc>
        <w:tcPr>
          <w:tcW w:w="7288" w:type="dxa"/>
          <w:tcBorders>
            <w:top w:val="single" w:sz="1" w:space="0" w:color="000000"/>
          </w:tcBorders>
          <w:shd w:val="clear" w:color="auto" w:fill="auto"/>
        </w:tcPr>
        <w:p w:rsidR="00B50D7E" w:rsidRPr="00E46A02" w:rsidRDefault="00B50D7E">
          <w:pPr>
            <w:pStyle w:val="Pidipagina"/>
            <w:pBdr>
              <w:top w:val="single" w:sz="4" w:space="1" w:color="000000"/>
            </w:pBdr>
            <w:rPr>
              <w:rFonts w:cs="Trebuchet MS"/>
            </w:rPr>
          </w:pPr>
          <w:r w:rsidRPr="00384A3D">
            <w:rPr>
              <w:rFonts w:cs="Trebuchet MS"/>
            </w:rPr>
            <w:t xml:space="preserve">Classificazione Consip </w:t>
          </w:r>
          <w:r w:rsidR="00E802B1" w:rsidRPr="00384A3D">
            <w:rPr>
              <w:rFonts w:cs="Trebuchet MS"/>
            </w:rPr>
            <w:t>Public</w:t>
          </w:r>
        </w:p>
        <w:p w:rsidR="00B50D7E" w:rsidRPr="00E46A02" w:rsidRDefault="00B50D7E">
          <w:pPr>
            <w:pStyle w:val="Pidipagina"/>
            <w:pBdr>
              <w:top w:val="single" w:sz="4" w:space="1" w:color="000000"/>
            </w:pBdr>
            <w:rPr>
              <w:rFonts w:cs="Trebuchet MS"/>
            </w:rPr>
          </w:pPr>
          <w:r w:rsidRPr="00384A3D">
            <w:rPr>
              <w:rFonts w:cs="Trebuchet MS"/>
            </w:rPr>
            <w:t>Gara a procedura aperta ai sensi del D.Lgs. 163/2006 e s.m.i., per</w:t>
          </w:r>
          <w:r w:rsidRPr="00E802B1">
            <w:rPr>
              <w:rStyle w:val="CorsivobluCarattere"/>
              <w:color w:val="auto"/>
              <w:szCs w:val="16"/>
            </w:rPr>
            <w:t xml:space="preserve"> </w:t>
          </w:r>
          <w:r w:rsidR="00873A44" w:rsidRPr="00E802B1">
            <w:rPr>
              <w:rStyle w:val="CorsivobluCarattere"/>
              <w:i w:val="0"/>
              <w:color w:val="auto"/>
              <w:szCs w:val="16"/>
            </w:rPr>
            <w:t>la fornitura di tomografi computerizzati, dispositivi accessori e dei servizi connessi ed opzionali per le Pubbliche Amministrazioni</w:t>
          </w:r>
        </w:p>
        <w:p w:rsidR="00B50D7E" w:rsidRPr="00E46A02" w:rsidRDefault="00B50D7E">
          <w:pPr>
            <w:pStyle w:val="Pidipagina"/>
            <w:pBdr>
              <w:top w:val="single" w:sz="4" w:space="1" w:color="000000"/>
            </w:pBdr>
            <w:rPr>
              <w:rFonts w:cs="Trebuchet MS"/>
            </w:rPr>
          </w:pPr>
          <w:r w:rsidRPr="00384A3D">
            <w:rPr>
              <w:rFonts w:cs="Trebuchet MS"/>
            </w:rPr>
            <w:t>Allegato 1 - Facsimile Dichiarazione</w:t>
          </w:r>
        </w:p>
        <w:p w:rsidR="00B50D7E" w:rsidRPr="00E46A02" w:rsidRDefault="00B50D7E">
          <w:pPr>
            <w:pStyle w:val="Pidipagina"/>
            <w:rPr>
              <w:rFonts w:cs="Trebuchet MS"/>
            </w:rPr>
          </w:pPr>
        </w:p>
      </w:tc>
      <w:tc>
        <w:tcPr>
          <w:tcW w:w="1122" w:type="dxa"/>
          <w:tcBorders>
            <w:top w:val="single" w:sz="1" w:space="0" w:color="000000"/>
          </w:tcBorders>
          <w:shd w:val="clear" w:color="auto" w:fill="auto"/>
        </w:tcPr>
        <w:p w:rsidR="00B50D7E" w:rsidRPr="00E46A02" w:rsidRDefault="00B50D7E">
          <w:pPr>
            <w:pStyle w:val="Pidipagina"/>
            <w:spacing w:before="40" w:line="240" w:lineRule="auto"/>
            <w:ind w:right="-68"/>
            <w:jc w:val="right"/>
            <w:rPr>
              <w:rFonts w:cs="Trebuchet MS"/>
            </w:rPr>
          </w:pPr>
          <w:r w:rsidRPr="00384A3D">
            <w:rPr>
              <w:rFonts w:cs="Trebuchet MS"/>
              <w:szCs w:val="16"/>
            </w:rPr>
            <w:t xml:space="preserve">Pag. </w:t>
          </w:r>
          <w:r w:rsidR="00B86125" w:rsidRPr="00E46A02">
            <w:rPr>
              <w:rStyle w:val="Numeropagina"/>
              <w:b w:val="0"/>
            </w:rPr>
            <w:fldChar w:fldCharType="begin"/>
          </w:r>
          <w:r w:rsidRPr="00384A3D">
            <w:rPr>
              <w:rStyle w:val="Numeropagina"/>
              <w:b w:val="0"/>
            </w:rPr>
            <w:instrText xml:space="preserve"> PAGE </w:instrText>
          </w:r>
          <w:r w:rsidR="00B86125" w:rsidRPr="00E46A02">
            <w:rPr>
              <w:rStyle w:val="Numeropagina"/>
              <w:b w:val="0"/>
            </w:rPr>
            <w:fldChar w:fldCharType="separate"/>
          </w:r>
          <w:r w:rsidR="00246554">
            <w:rPr>
              <w:rStyle w:val="Numeropagina"/>
              <w:b w:val="0"/>
              <w:noProof/>
            </w:rPr>
            <w:t>4</w:t>
          </w:r>
          <w:r w:rsidR="00B86125" w:rsidRPr="00E46A02">
            <w:rPr>
              <w:rStyle w:val="Numeropagina"/>
              <w:b w:val="0"/>
            </w:rPr>
            <w:fldChar w:fldCharType="end"/>
          </w:r>
          <w:r w:rsidRPr="00384A3D">
            <w:rPr>
              <w:rStyle w:val="Numeropagina"/>
              <w:b w:val="0"/>
            </w:rPr>
            <w:t xml:space="preserve"> di </w:t>
          </w:r>
          <w:r w:rsidR="00B86125" w:rsidRPr="00E46A02">
            <w:rPr>
              <w:rStyle w:val="Numeropagina"/>
              <w:b w:val="0"/>
            </w:rPr>
            <w:fldChar w:fldCharType="begin"/>
          </w:r>
          <w:r w:rsidRPr="00384A3D">
            <w:rPr>
              <w:rStyle w:val="Numeropagina"/>
              <w:b w:val="0"/>
            </w:rPr>
            <w:instrText xml:space="preserve"> NUMPAGES \*Arabic </w:instrText>
          </w:r>
          <w:r w:rsidR="00B86125" w:rsidRPr="00E46A02">
            <w:rPr>
              <w:rStyle w:val="Numeropagina"/>
              <w:b w:val="0"/>
            </w:rPr>
            <w:fldChar w:fldCharType="separate"/>
          </w:r>
          <w:r w:rsidR="00246554">
            <w:rPr>
              <w:rStyle w:val="Numeropagina"/>
              <w:b w:val="0"/>
              <w:noProof/>
            </w:rPr>
            <w:t>4</w:t>
          </w:r>
          <w:r w:rsidR="00B86125" w:rsidRPr="00E46A02">
            <w:rPr>
              <w:rStyle w:val="Numeropagina"/>
              <w:b w:val="0"/>
            </w:rPr>
            <w:fldChar w:fldCharType="end"/>
          </w:r>
        </w:p>
      </w:tc>
    </w:tr>
  </w:tbl>
  <w:p w:rsidR="00B50D7E" w:rsidRDefault="00B50D7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70" w:type="dxa"/>
        <w:right w:w="70" w:type="dxa"/>
      </w:tblCellMar>
      <w:tblLook w:val="0000" w:firstRow="0" w:lastRow="0" w:firstColumn="0" w:lastColumn="0" w:noHBand="0" w:noVBand="0"/>
    </w:tblPr>
    <w:tblGrid>
      <w:gridCol w:w="7288"/>
      <w:gridCol w:w="1122"/>
    </w:tblGrid>
    <w:tr w:rsidR="00B50D7E">
      <w:trPr>
        <w:cantSplit/>
      </w:trPr>
      <w:tc>
        <w:tcPr>
          <w:tcW w:w="7288" w:type="dxa"/>
          <w:tcBorders>
            <w:top w:val="single" w:sz="1" w:space="0" w:color="000000"/>
          </w:tcBorders>
          <w:shd w:val="clear" w:color="auto" w:fill="auto"/>
        </w:tcPr>
        <w:p w:rsidR="004836DE" w:rsidRPr="00E46A02" w:rsidRDefault="004836DE" w:rsidP="004836DE">
          <w:pPr>
            <w:pStyle w:val="Pidipagina"/>
            <w:pBdr>
              <w:top w:val="single" w:sz="4" w:space="1" w:color="000000"/>
            </w:pBdr>
            <w:rPr>
              <w:rFonts w:cs="Trebuchet MS"/>
            </w:rPr>
          </w:pPr>
          <w:r w:rsidRPr="00384A3D">
            <w:rPr>
              <w:rFonts w:cs="Trebuchet MS"/>
            </w:rPr>
            <w:t xml:space="preserve">Classificazione Consip </w:t>
          </w:r>
          <w:r w:rsidR="00E802B1" w:rsidRPr="00384A3D">
            <w:rPr>
              <w:rFonts w:cs="Trebuchet MS"/>
            </w:rPr>
            <w:t>Public</w:t>
          </w:r>
        </w:p>
        <w:p w:rsidR="00B50D7E" w:rsidRPr="00E46A02" w:rsidRDefault="004836DE">
          <w:pPr>
            <w:pStyle w:val="Pidipagina"/>
            <w:pBdr>
              <w:top w:val="single" w:sz="4" w:space="1" w:color="000000"/>
            </w:pBdr>
            <w:rPr>
              <w:rFonts w:cs="Trebuchet MS"/>
            </w:rPr>
          </w:pPr>
          <w:r w:rsidRPr="00384A3D">
            <w:rPr>
              <w:rFonts w:cs="Trebuchet MS"/>
            </w:rPr>
            <w:t>Gara a procedura aperta ai sensi del D.Lgs. 163/2006 e s.m.i., per</w:t>
          </w:r>
          <w:r w:rsidRPr="00E802B1">
            <w:rPr>
              <w:rStyle w:val="CorsivobluCarattere"/>
              <w:color w:val="auto"/>
              <w:szCs w:val="16"/>
            </w:rPr>
            <w:t xml:space="preserve"> </w:t>
          </w:r>
          <w:r w:rsidRPr="00E802B1">
            <w:rPr>
              <w:rStyle w:val="CorsivobluCarattere"/>
              <w:i w:val="0"/>
              <w:color w:val="auto"/>
              <w:szCs w:val="16"/>
            </w:rPr>
            <w:t>la fornitura di tomografi computerizzati, dispositivi accessori e dei servizi connessi ed opzionali per le Pubbliche Amministrazioni</w:t>
          </w:r>
        </w:p>
        <w:p w:rsidR="00B50D7E" w:rsidRPr="00E46A02" w:rsidRDefault="00B50D7E">
          <w:pPr>
            <w:pStyle w:val="Pidipagina"/>
            <w:pBdr>
              <w:top w:val="single" w:sz="4" w:space="1" w:color="000000"/>
            </w:pBdr>
            <w:rPr>
              <w:rFonts w:cs="Trebuchet MS"/>
            </w:rPr>
          </w:pPr>
          <w:r w:rsidRPr="00384A3D">
            <w:rPr>
              <w:rFonts w:cs="Trebuchet MS"/>
            </w:rPr>
            <w:t>Allegato 1 - Facsimile Dichiarazione</w:t>
          </w:r>
        </w:p>
        <w:p w:rsidR="00B50D7E" w:rsidRPr="00E46A02" w:rsidRDefault="00B50D7E">
          <w:pPr>
            <w:pStyle w:val="Pidipagina"/>
            <w:rPr>
              <w:rFonts w:cs="Trebuchet MS"/>
            </w:rPr>
          </w:pPr>
        </w:p>
      </w:tc>
      <w:tc>
        <w:tcPr>
          <w:tcW w:w="1122" w:type="dxa"/>
          <w:tcBorders>
            <w:top w:val="single" w:sz="1" w:space="0" w:color="000000"/>
          </w:tcBorders>
          <w:shd w:val="clear" w:color="auto" w:fill="auto"/>
        </w:tcPr>
        <w:p w:rsidR="00B50D7E" w:rsidRPr="00E46A02" w:rsidRDefault="00B50D7E">
          <w:pPr>
            <w:pStyle w:val="Pidipagina"/>
            <w:spacing w:before="40" w:line="240" w:lineRule="auto"/>
            <w:ind w:right="-68"/>
            <w:jc w:val="right"/>
            <w:rPr>
              <w:rFonts w:cs="Trebuchet MS"/>
            </w:rPr>
          </w:pPr>
          <w:r w:rsidRPr="00384A3D">
            <w:rPr>
              <w:rFonts w:cs="Trebuchet MS"/>
              <w:szCs w:val="16"/>
            </w:rPr>
            <w:t xml:space="preserve">Pag. </w:t>
          </w:r>
          <w:r w:rsidR="00B86125" w:rsidRPr="00E46A02">
            <w:rPr>
              <w:rStyle w:val="Numeropagina"/>
              <w:b w:val="0"/>
            </w:rPr>
            <w:fldChar w:fldCharType="begin"/>
          </w:r>
          <w:r w:rsidRPr="00384A3D">
            <w:rPr>
              <w:rStyle w:val="Numeropagina"/>
              <w:b w:val="0"/>
            </w:rPr>
            <w:instrText xml:space="preserve"> PAGE </w:instrText>
          </w:r>
          <w:r w:rsidR="00B86125" w:rsidRPr="00E46A02">
            <w:rPr>
              <w:rStyle w:val="Numeropagina"/>
              <w:b w:val="0"/>
            </w:rPr>
            <w:fldChar w:fldCharType="separate"/>
          </w:r>
          <w:r w:rsidR="00246554">
            <w:rPr>
              <w:rStyle w:val="Numeropagina"/>
              <w:b w:val="0"/>
              <w:noProof/>
            </w:rPr>
            <w:t>1</w:t>
          </w:r>
          <w:r w:rsidR="00B86125" w:rsidRPr="00E46A02">
            <w:rPr>
              <w:rStyle w:val="Numeropagina"/>
              <w:b w:val="0"/>
            </w:rPr>
            <w:fldChar w:fldCharType="end"/>
          </w:r>
          <w:r w:rsidRPr="00384A3D">
            <w:rPr>
              <w:rStyle w:val="Numeropagina"/>
              <w:b w:val="0"/>
            </w:rPr>
            <w:t xml:space="preserve"> di </w:t>
          </w:r>
          <w:r w:rsidR="00B86125" w:rsidRPr="00E46A02">
            <w:rPr>
              <w:rStyle w:val="Numeropagina"/>
              <w:b w:val="0"/>
            </w:rPr>
            <w:fldChar w:fldCharType="begin"/>
          </w:r>
          <w:r w:rsidRPr="00384A3D">
            <w:rPr>
              <w:rStyle w:val="Numeropagina"/>
              <w:b w:val="0"/>
            </w:rPr>
            <w:instrText xml:space="preserve"> NUMPAGES \*Arabic </w:instrText>
          </w:r>
          <w:r w:rsidR="00B86125" w:rsidRPr="00E46A02">
            <w:rPr>
              <w:rStyle w:val="Numeropagina"/>
              <w:b w:val="0"/>
            </w:rPr>
            <w:fldChar w:fldCharType="separate"/>
          </w:r>
          <w:r w:rsidR="00246554">
            <w:rPr>
              <w:rStyle w:val="Numeropagina"/>
              <w:b w:val="0"/>
              <w:noProof/>
            </w:rPr>
            <w:t>4</w:t>
          </w:r>
          <w:r w:rsidR="00B86125" w:rsidRPr="00E46A02">
            <w:rPr>
              <w:rStyle w:val="Numeropagina"/>
              <w:b w:val="0"/>
            </w:rPr>
            <w:fldChar w:fldCharType="end"/>
          </w:r>
        </w:p>
      </w:tc>
    </w:tr>
  </w:tbl>
  <w:p w:rsidR="00B50D7E" w:rsidRDefault="00B50D7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E32" w:rsidRDefault="00C04E32">
      <w:r>
        <w:separator/>
      </w:r>
    </w:p>
  </w:footnote>
  <w:footnote w:type="continuationSeparator" w:id="0">
    <w:p w:rsidR="00C04E32" w:rsidRDefault="00C04E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7E" w:rsidRDefault="00C04E32">
    <w:pPr>
      <w:pStyle w:val="Intestazion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99.25pt;margin-top:-35.75pt;width:93.3pt;height:85.4pt;z-index:-1;mso-wrap-distance-left:9.05pt;mso-wrap-distance-right:9.05pt" wrapcoords="-173 0 -173 21405 21600 21405 21600 0 -173 0" filled="t">
          <v:fill color2="black"/>
          <v:imagedata r:id="rId1" o:title=""/>
          <w10:wrap type="tigh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7E" w:rsidRDefault="00C04E32">
    <w:pPr>
      <w:pStyle w:val="Intestazion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35pt;margin-top:-107.75pt;width:181.15pt;height:85.4pt;z-index:-2;mso-wrap-distance-left:9.05pt;mso-wrap-distance-right:9.05pt" wrapcoords="-89 0 -89 21403 21599 21403 21599 0 -89 0" filled="t">
          <v:fill color2="black"/>
          <v:imagedata r:id="rId1" o:title=""/>
          <w10:wrap type="tigh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3CE20B7C"/>
    <w:lvl w:ilvl="0">
      <w:start w:val="1"/>
      <w:numFmt w:val="decimal"/>
      <w:pStyle w:val="Numeroelenco"/>
      <w:lvlText w:val="%1."/>
      <w:lvlJc w:val="left"/>
      <w:pPr>
        <w:tabs>
          <w:tab w:val="num" w:pos="360"/>
        </w:tabs>
        <w:ind w:left="360" w:hanging="360"/>
      </w:pPr>
    </w:lvl>
  </w:abstractNum>
  <w:abstractNum w:abstractNumId="1">
    <w:nsid w:val="00000001"/>
    <w:multiLevelType w:val="multilevel"/>
    <w:tmpl w:val="00000001"/>
    <w:lvl w:ilvl="0">
      <w:start w:val="1"/>
      <w:numFmt w:val="decimal"/>
      <w:pStyle w:val="Titolo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0000002"/>
    <w:multiLevelType w:val="singleLevel"/>
    <w:tmpl w:val="00000002"/>
    <w:name w:val="WW8Num1"/>
    <w:lvl w:ilvl="0">
      <w:start w:val="1"/>
      <w:numFmt w:val="decimal"/>
      <w:pStyle w:val="Numeroelenco51"/>
      <w:lvlText w:val="%1."/>
      <w:lvlJc w:val="left"/>
      <w:pPr>
        <w:tabs>
          <w:tab w:val="num" w:pos="1492"/>
        </w:tabs>
        <w:ind w:left="1492" w:hanging="360"/>
      </w:pPr>
    </w:lvl>
  </w:abstractNum>
  <w:abstractNum w:abstractNumId="3">
    <w:nsid w:val="00000003"/>
    <w:multiLevelType w:val="singleLevel"/>
    <w:tmpl w:val="00000003"/>
    <w:name w:val="WW8Num2"/>
    <w:lvl w:ilvl="0">
      <w:start w:val="1"/>
      <w:numFmt w:val="decimal"/>
      <w:pStyle w:val="Numeroelenco41"/>
      <w:lvlText w:val="%1."/>
      <w:lvlJc w:val="left"/>
      <w:pPr>
        <w:tabs>
          <w:tab w:val="num" w:pos="1209"/>
        </w:tabs>
        <w:ind w:left="1209" w:hanging="360"/>
      </w:pPr>
    </w:lvl>
  </w:abstractNum>
  <w:abstractNum w:abstractNumId="4">
    <w:nsid w:val="00000004"/>
    <w:multiLevelType w:val="singleLevel"/>
    <w:tmpl w:val="00000004"/>
    <w:name w:val="WW8Num3"/>
    <w:lvl w:ilvl="0">
      <w:start w:val="1"/>
      <w:numFmt w:val="lowerLetter"/>
      <w:pStyle w:val="Numeroelenco31"/>
      <w:lvlText w:val="%1)"/>
      <w:lvlJc w:val="left"/>
      <w:pPr>
        <w:tabs>
          <w:tab w:val="num" w:pos="926"/>
        </w:tabs>
        <w:ind w:left="926" w:hanging="360"/>
      </w:pPr>
    </w:lvl>
  </w:abstractNum>
  <w:abstractNum w:abstractNumId="5">
    <w:nsid w:val="00000005"/>
    <w:multiLevelType w:val="singleLevel"/>
    <w:tmpl w:val="00000005"/>
    <w:name w:val="WW8Num5"/>
    <w:lvl w:ilvl="0">
      <w:start w:val="1"/>
      <w:numFmt w:val="bullet"/>
      <w:pStyle w:val="Puntoelenco41"/>
      <w:lvlText w:val=""/>
      <w:lvlJc w:val="left"/>
      <w:pPr>
        <w:tabs>
          <w:tab w:val="num" w:pos="1209"/>
        </w:tabs>
        <w:ind w:left="1209" w:hanging="360"/>
      </w:pPr>
      <w:rPr>
        <w:rFonts w:ascii="Symbol" w:hAnsi="Symbol" w:cs="Symbol"/>
      </w:rPr>
    </w:lvl>
  </w:abstractNum>
  <w:abstractNum w:abstractNumId="6">
    <w:nsid w:val="00000006"/>
    <w:multiLevelType w:val="singleLevel"/>
    <w:tmpl w:val="00000006"/>
    <w:name w:val="WW8Num6"/>
    <w:lvl w:ilvl="0">
      <w:start w:val="1"/>
      <w:numFmt w:val="bullet"/>
      <w:pStyle w:val="Puntoelenco31"/>
      <w:lvlText w:val=""/>
      <w:lvlJc w:val="left"/>
      <w:pPr>
        <w:tabs>
          <w:tab w:val="num" w:pos="926"/>
        </w:tabs>
        <w:ind w:left="926" w:hanging="360"/>
      </w:pPr>
      <w:rPr>
        <w:rFonts w:ascii="Symbol" w:hAnsi="Symbol" w:cs="Symbol"/>
      </w:rPr>
    </w:lvl>
  </w:abstractNum>
  <w:abstractNum w:abstractNumId="7">
    <w:nsid w:val="00000007"/>
    <w:multiLevelType w:val="singleLevel"/>
    <w:tmpl w:val="00000007"/>
    <w:name w:val="WW8Num7"/>
    <w:lvl w:ilvl="0">
      <w:start w:val="1"/>
      <w:numFmt w:val="bullet"/>
      <w:pStyle w:val="Puntoelenco21"/>
      <w:lvlText w:val=""/>
      <w:lvlJc w:val="left"/>
      <w:pPr>
        <w:tabs>
          <w:tab w:val="num" w:pos="643"/>
        </w:tabs>
        <w:ind w:left="643" w:hanging="360"/>
      </w:pPr>
      <w:rPr>
        <w:rFonts w:ascii="Symbol" w:hAnsi="Symbol" w:cs="Symbol"/>
      </w:rPr>
    </w:lvl>
  </w:abstractNum>
  <w:abstractNum w:abstractNumId="8">
    <w:nsid w:val="00000008"/>
    <w:multiLevelType w:val="singleLevel"/>
    <w:tmpl w:val="00000008"/>
    <w:name w:val="WW8Num9"/>
    <w:lvl w:ilvl="0">
      <w:start w:val="1"/>
      <w:numFmt w:val="bullet"/>
      <w:pStyle w:val="Indirizzo"/>
      <w:lvlText w:val=""/>
      <w:lvlJc w:val="left"/>
      <w:pPr>
        <w:tabs>
          <w:tab w:val="num" w:pos="360"/>
        </w:tabs>
        <w:ind w:left="360" w:hanging="360"/>
      </w:pPr>
      <w:rPr>
        <w:rFonts w:ascii="Symbol" w:hAnsi="Symbol" w:cs="Symbol"/>
      </w:rPr>
    </w:lvl>
  </w:abstractNum>
  <w:abstractNum w:abstractNumId="9">
    <w:nsid w:val="00000009"/>
    <w:multiLevelType w:val="singleLevel"/>
    <w:tmpl w:val="00000009"/>
    <w:name w:val="WW8Num11"/>
    <w:lvl w:ilvl="0">
      <w:start w:val="1"/>
      <w:numFmt w:val="decimal"/>
      <w:pStyle w:val="Numeroelenco1"/>
      <w:lvlText w:val="%1."/>
      <w:lvlJc w:val="left"/>
      <w:pPr>
        <w:tabs>
          <w:tab w:val="num" w:pos="360"/>
        </w:tabs>
        <w:ind w:left="360" w:hanging="360"/>
      </w:pPr>
      <w:rPr>
        <w:i w:val="0"/>
        <w:color w:val="auto"/>
      </w:rPr>
    </w:lvl>
  </w:abstractNum>
  <w:abstractNum w:abstractNumId="10">
    <w:nsid w:val="0000000A"/>
    <w:multiLevelType w:val="singleLevel"/>
    <w:tmpl w:val="0000000A"/>
    <w:name w:val="WW8Num14"/>
    <w:lvl w:ilvl="0">
      <w:start w:val="1"/>
      <w:numFmt w:val="bullet"/>
      <w:pStyle w:val="Puntoelenco1"/>
      <w:lvlText w:val="-"/>
      <w:lvlJc w:val="left"/>
      <w:pPr>
        <w:tabs>
          <w:tab w:val="num" w:pos="360"/>
        </w:tabs>
        <w:ind w:left="360" w:hanging="360"/>
      </w:pPr>
      <w:rPr>
        <w:rFonts w:ascii="Courier New" w:hAnsi="Courier New" w:cs="Courier New"/>
      </w:rPr>
    </w:lvl>
  </w:abstractNum>
  <w:abstractNum w:abstractNumId="11">
    <w:nsid w:val="0000000B"/>
    <w:multiLevelType w:val="singleLevel"/>
    <w:tmpl w:val="0000000B"/>
    <w:name w:val="WW8Num17"/>
    <w:lvl w:ilvl="0">
      <w:start w:val="3"/>
      <w:numFmt w:val="bullet"/>
      <w:lvlText w:val="-"/>
      <w:lvlJc w:val="left"/>
      <w:pPr>
        <w:tabs>
          <w:tab w:val="num" w:pos="720"/>
        </w:tabs>
        <w:ind w:left="720" w:hanging="360"/>
      </w:pPr>
      <w:rPr>
        <w:rFonts w:ascii="Trebuchet MS" w:hAnsi="Trebuchet MS" w:cs="Times New Roman"/>
      </w:rPr>
    </w:lvl>
  </w:abstractNum>
  <w:abstractNum w:abstractNumId="12">
    <w:nsid w:val="0000000C"/>
    <w:multiLevelType w:val="singleLevel"/>
    <w:tmpl w:val="0000000C"/>
    <w:name w:val="WW8Num18"/>
    <w:lvl w:ilvl="0">
      <w:start w:val="1"/>
      <w:numFmt w:val="lowerLetter"/>
      <w:pStyle w:val="Numeroelenco21"/>
      <w:lvlText w:val="%1)"/>
      <w:lvlJc w:val="left"/>
      <w:pPr>
        <w:tabs>
          <w:tab w:val="num" w:pos="1003"/>
        </w:tabs>
        <w:ind w:left="1003" w:hanging="360"/>
      </w:pPr>
    </w:lvl>
  </w:abstractNum>
  <w:abstractNum w:abstractNumId="13">
    <w:nsid w:val="00000013"/>
    <w:multiLevelType w:val="singleLevel"/>
    <w:tmpl w:val="00000013"/>
    <w:name w:val="WW8Num19"/>
    <w:lvl w:ilvl="0">
      <w:start w:val="3"/>
      <w:numFmt w:val="bullet"/>
      <w:lvlText w:val="-"/>
      <w:lvlJc w:val="left"/>
      <w:pPr>
        <w:tabs>
          <w:tab w:val="num" w:pos="720"/>
        </w:tabs>
        <w:ind w:left="720" w:hanging="360"/>
      </w:pPr>
      <w:rPr>
        <w:rFonts w:ascii="Trebuchet MS" w:hAnsi="Trebuchet MS" w:cs="Times New Roman"/>
        <w:b/>
        <w:bCs/>
        <w:kern w:val="1"/>
        <w:sz w:val="28"/>
      </w:rPr>
    </w:lvl>
  </w:abstractNum>
  <w:abstractNum w:abstractNumId="14">
    <w:nsid w:val="59ED3190"/>
    <w:multiLevelType w:val="hybridMultilevel"/>
    <w:tmpl w:val="19263922"/>
    <w:lvl w:ilvl="0" w:tplc="A7305F8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4"/>
  </w:num>
  <w:num w:numId="14">
    <w:abstractNumId w:val="1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0D7E"/>
    <w:rsid w:val="000708D5"/>
    <w:rsid w:val="001D61E8"/>
    <w:rsid w:val="00216311"/>
    <w:rsid w:val="00221CF9"/>
    <w:rsid w:val="00246554"/>
    <w:rsid w:val="002A0663"/>
    <w:rsid w:val="00384A3D"/>
    <w:rsid w:val="003E70DE"/>
    <w:rsid w:val="00432739"/>
    <w:rsid w:val="00460604"/>
    <w:rsid w:val="004836DE"/>
    <w:rsid w:val="00564344"/>
    <w:rsid w:val="00583AA7"/>
    <w:rsid w:val="005C1399"/>
    <w:rsid w:val="0060585C"/>
    <w:rsid w:val="0068616F"/>
    <w:rsid w:val="006A1F7A"/>
    <w:rsid w:val="006D2DA8"/>
    <w:rsid w:val="00755A63"/>
    <w:rsid w:val="00771324"/>
    <w:rsid w:val="00823279"/>
    <w:rsid w:val="00873A44"/>
    <w:rsid w:val="008E05A4"/>
    <w:rsid w:val="00972195"/>
    <w:rsid w:val="00981223"/>
    <w:rsid w:val="009E24A8"/>
    <w:rsid w:val="00AD262B"/>
    <w:rsid w:val="00B00EF8"/>
    <w:rsid w:val="00B26B2B"/>
    <w:rsid w:val="00B50D7E"/>
    <w:rsid w:val="00B50DC6"/>
    <w:rsid w:val="00B86125"/>
    <w:rsid w:val="00C04E32"/>
    <w:rsid w:val="00D0633F"/>
    <w:rsid w:val="00E46A02"/>
    <w:rsid w:val="00E46F38"/>
    <w:rsid w:val="00E802B1"/>
    <w:rsid w:val="00E82C51"/>
    <w:rsid w:val="00EC4EE9"/>
    <w:rsid w:val="00F00D53"/>
    <w:rsid w:val="00F5596D"/>
    <w:rsid w:val="00F83836"/>
    <w:rsid w:val="00FE1947"/>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4836DE"/>
    <w:pPr>
      <w:widowControl w:val="0"/>
      <w:suppressAutoHyphens/>
      <w:autoSpaceDE w:val="0"/>
      <w:spacing w:line="300" w:lineRule="exact"/>
      <w:jc w:val="both"/>
    </w:pPr>
    <w:rPr>
      <w:rFonts w:ascii="Trebuchet MS" w:hAnsi="Trebuchet MS" w:cs="Trebuchet MS"/>
      <w:kern w:val="1"/>
      <w:szCs w:val="24"/>
      <w:lang w:eastAsia="ar-SA"/>
    </w:rPr>
  </w:style>
  <w:style w:type="paragraph" w:styleId="Titolo1">
    <w:name w:val="heading 1"/>
    <w:basedOn w:val="Normale"/>
    <w:next w:val="Normale"/>
    <w:qFormat/>
    <w:rsid w:val="001D61E8"/>
    <w:pPr>
      <w:numPr>
        <w:numId w:val="1"/>
      </w:numPr>
      <w:tabs>
        <w:tab w:val="left" w:pos="1800"/>
      </w:tabs>
      <w:autoSpaceDE/>
      <w:ind w:left="1800" w:hanging="360"/>
      <w:jc w:val="left"/>
      <w:outlineLvl w:val="0"/>
    </w:pPr>
    <w:rPr>
      <w:rFonts w:cs="Arial"/>
      <w:b/>
      <w:bCs/>
      <w:caps/>
    </w:rPr>
  </w:style>
  <w:style w:type="paragraph" w:styleId="Titolo2">
    <w:name w:val="heading 2"/>
    <w:basedOn w:val="Normale"/>
    <w:next w:val="Normale"/>
    <w:qFormat/>
    <w:rsid w:val="001D61E8"/>
    <w:pPr>
      <w:keepNext/>
      <w:autoSpaceDE/>
      <w:outlineLvl w:val="1"/>
    </w:pPr>
    <w:rPr>
      <w:rFonts w:cs="Arial"/>
      <w:bCs/>
      <w:iCs/>
      <w:caps/>
      <w:sz w:val="24"/>
    </w:rPr>
  </w:style>
  <w:style w:type="paragraph" w:styleId="Titolo3">
    <w:name w:val="heading 3"/>
    <w:basedOn w:val="Normale"/>
    <w:next w:val="Normale"/>
    <w:qFormat/>
    <w:rsid w:val="001D61E8"/>
    <w:pPr>
      <w:keepNext/>
      <w:numPr>
        <w:ilvl w:val="2"/>
        <w:numId w:val="1"/>
      </w:numPr>
      <w:tabs>
        <w:tab w:val="left" w:pos="2160"/>
      </w:tabs>
      <w:autoSpaceDE/>
      <w:ind w:left="2160" w:hanging="180"/>
      <w:outlineLvl w:val="2"/>
    </w:pPr>
    <w:rPr>
      <w:rFonts w:cs="Arial"/>
      <w:b/>
      <w:bCs/>
      <w:i/>
      <w:szCs w:val="26"/>
    </w:rPr>
  </w:style>
  <w:style w:type="paragraph" w:styleId="Titolo4">
    <w:name w:val="heading 4"/>
    <w:basedOn w:val="Sommario4"/>
    <w:next w:val="Normale"/>
    <w:qFormat/>
    <w:rsid w:val="001D61E8"/>
    <w:pPr>
      <w:widowControl/>
      <w:numPr>
        <w:ilvl w:val="3"/>
        <w:numId w:val="1"/>
      </w:numPr>
      <w:tabs>
        <w:tab w:val="left" w:pos="2880"/>
      </w:tabs>
      <w:autoSpaceDE/>
      <w:ind w:left="2880" w:hanging="360"/>
      <w:jc w:val="left"/>
      <w:outlineLvl w:val="3"/>
    </w:pPr>
    <w:rPr>
      <w:rFonts w:cs="Times New Roman"/>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4z0">
    <w:name w:val="WW8Num4z0"/>
    <w:rsid w:val="001D61E8"/>
    <w:rPr>
      <w:rFonts w:ascii="Symbol" w:hAnsi="Symbol" w:cs="Symbol"/>
    </w:rPr>
  </w:style>
  <w:style w:type="character" w:customStyle="1" w:styleId="WW8Num5z0">
    <w:name w:val="WW8Num5z0"/>
    <w:rsid w:val="001D61E8"/>
    <w:rPr>
      <w:rFonts w:ascii="Symbol" w:hAnsi="Symbol" w:cs="Symbol"/>
    </w:rPr>
  </w:style>
  <w:style w:type="character" w:customStyle="1" w:styleId="WW8Num6z0">
    <w:name w:val="WW8Num6z0"/>
    <w:rsid w:val="001D61E8"/>
    <w:rPr>
      <w:rFonts w:ascii="Symbol" w:hAnsi="Symbol" w:cs="Symbol"/>
    </w:rPr>
  </w:style>
  <w:style w:type="character" w:customStyle="1" w:styleId="WW8Num7z0">
    <w:name w:val="WW8Num7z0"/>
    <w:rsid w:val="001D61E8"/>
    <w:rPr>
      <w:rFonts w:ascii="Symbol" w:hAnsi="Symbol" w:cs="Symbol"/>
    </w:rPr>
  </w:style>
  <w:style w:type="character" w:customStyle="1" w:styleId="WW8Num9z0">
    <w:name w:val="WW8Num9z0"/>
    <w:rsid w:val="001D61E8"/>
    <w:rPr>
      <w:rFonts w:ascii="Symbol" w:hAnsi="Symbol" w:cs="Symbol"/>
    </w:rPr>
  </w:style>
  <w:style w:type="character" w:customStyle="1" w:styleId="WW8Num11z0">
    <w:name w:val="WW8Num11z0"/>
    <w:rsid w:val="001D61E8"/>
    <w:rPr>
      <w:i w:val="0"/>
      <w:color w:val="auto"/>
    </w:rPr>
  </w:style>
  <w:style w:type="character" w:customStyle="1" w:styleId="WW8Num11z1">
    <w:name w:val="WW8Num11z1"/>
    <w:rsid w:val="001D61E8"/>
    <w:rPr>
      <w:rFonts w:ascii="Courier New" w:hAnsi="Courier New" w:cs="Courier New"/>
    </w:rPr>
  </w:style>
  <w:style w:type="character" w:customStyle="1" w:styleId="WW8Num11z2">
    <w:name w:val="WW8Num11z2"/>
    <w:rsid w:val="001D61E8"/>
    <w:rPr>
      <w:rFonts w:ascii="Wingdings" w:hAnsi="Wingdings" w:cs="Wingdings"/>
    </w:rPr>
  </w:style>
  <w:style w:type="character" w:customStyle="1" w:styleId="WW8Num11z3">
    <w:name w:val="WW8Num11z3"/>
    <w:rsid w:val="001D61E8"/>
    <w:rPr>
      <w:rFonts w:ascii="Symbol" w:hAnsi="Symbol" w:cs="Symbol"/>
    </w:rPr>
  </w:style>
  <w:style w:type="character" w:customStyle="1" w:styleId="WW8Num12z0">
    <w:name w:val="WW8Num12z0"/>
    <w:rsid w:val="001D61E8"/>
    <w:rPr>
      <w:rFonts w:ascii="Symbol" w:hAnsi="Symbol" w:cs="Symbol"/>
    </w:rPr>
  </w:style>
  <w:style w:type="character" w:customStyle="1" w:styleId="WW8Num12z1">
    <w:name w:val="WW8Num12z1"/>
    <w:rsid w:val="001D61E8"/>
    <w:rPr>
      <w:rFonts w:ascii="Garamond" w:eastAsia="Times New Roman" w:hAnsi="Garamond" w:cs="Garamond"/>
    </w:rPr>
  </w:style>
  <w:style w:type="character" w:customStyle="1" w:styleId="WW8Num12z2">
    <w:name w:val="WW8Num12z2"/>
    <w:rsid w:val="001D61E8"/>
    <w:rPr>
      <w:rFonts w:ascii="Wingdings" w:hAnsi="Wingdings" w:cs="Wingdings"/>
    </w:rPr>
  </w:style>
  <w:style w:type="character" w:customStyle="1" w:styleId="WW8Num12z4">
    <w:name w:val="WW8Num12z4"/>
    <w:rsid w:val="001D61E8"/>
    <w:rPr>
      <w:rFonts w:ascii="Courier New" w:hAnsi="Courier New" w:cs="Courier New"/>
    </w:rPr>
  </w:style>
  <w:style w:type="character" w:customStyle="1" w:styleId="WW8Num13z0">
    <w:name w:val="WW8Num13z0"/>
    <w:rsid w:val="001D61E8"/>
    <w:rPr>
      <w:rFonts w:ascii="Symbol" w:hAnsi="Symbol" w:cs="Symbol"/>
    </w:rPr>
  </w:style>
  <w:style w:type="character" w:customStyle="1" w:styleId="WW8Num13z1">
    <w:name w:val="WW8Num13z1"/>
    <w:rsid w:val="001D61E8"/>
    <w:rPr>
      <w:rFonts w:ascii="Courier New" w:hAnsi="Courier New" w:cs="Courier New"/>
    </w:rPr>
  </w:style>
  <w:style w:type="character" w:customStyle="1" w:styleId="WW8Num13z2">
    <w:name w:val="WW8Num13z2"/>
    <w:rsid w:val="001D61E8"/>
    <w:rPr>
      <w:rFonts w:ascii="Wingdings" w:hAnsi="Wingdings" w:cs="Wingdings"/>
    </w:rPr>
  </w:style>
  <w:style w:type="character" w:customStyle="1" w:styleId="WW8Num14z0">
    <w:name w:val="WW8Num14z0"/>
    <w:rsid w:val="001D61E8"/>
    <w:rPr>
      <w:rFonts w:ascii="Courier New" w:hAnsi="Courier New" w:cs="Courier New"/>
    </w:rPr>
  </w:style>
  <w:style w:type="character" w:customStyle="1" w:styleId="WW8Num14z2">
    <w:name w:val="WW8Num14z2"/>
    <w:rsid w:val="001D61E8"/>
    <w:rPr>
      <w:rFonts w:ascii="Wingdings" w:hAnsi="Wingdings" w:cs="Wingdings"/>
    </w:rPr>
  </w:style>
  <w:style w:type="character" w:customStyle="1" w:styleId="WW8Num14z3">
    <w:name w:val="WW8Num14z3"/>
    <w:rsid w:val="001D61E8"/>
    <w:rPr>
      <w:rFonts w:ascii="Symbol" w:hAnsi="Symbol" w:cs="Symbol"/>
    </w:rPr>
  </w:style>
  <w:style w:type="character" w:customStyle="1" w:styleId="WW8Num15z1">
    <w:name w:val="WW8Num15z1"/>
    <w:rsid w:val="001D61E8"/>
    <w:rPr>
      <w:rFonts w:ascii="Symbol" w:hAnsi="Symbol" w:cs="Symbol"/>
      <w:color w:val="auto"/>
    </w:rPr>
  </w:style>
  <w:style w:type="character" w:customStyle="1" w:styleId="WW8Num16z0">
    <w:name w:val="WW8Num16z0"/>
    <w:rsid w:val="001D61E8"/>
    <w:rPr>
      <w:rFonts w:ascii="Trebuchet MS" w:eastAsia="Times New Roman" w:hAnsi="Trebuchet MS" w:cs="Times New Roman"/>
    </w:rPr>
  </w:style>
  <w:style w:type="character" w:customStyle="1" w:styleId="WW8Num16z1">
    <w:name w:val="WW8Num16z1"/>
    <w:rsid w:val="001D61E8"/>
    <w:rPr>
      <w:rFonts w:ascii="Courier New" w:hAnsi="Courier New" w:cs="Courier New"/>
    </w:rPr>
  </w:style>
  <w:style w:type="character" w:customStyle="1" w:styleId="WW8Num16z2">
    <w:name w:val="WW8Num16z2"/>
    <w:rsid w:val="001D61E8"/>
    <w:rPr>
      <w:rFonts w:ascii="Wingdings" w:hAnsi="Wingdings" w:cs="Wingdings"/>
    </w:rPr>
  </w:style>
  <w:style w:type="character" w:customStyle="1" w:styleId="WW8Num16z3">
    <w:name w:val="WW8Num16z3"/>
    <w:rsid w:val="001D61E8"/>
    <w:rPr>
      <w:rFonts w:ascii="Symbol" w:hAnsi="Symbol" w:cs="Symbol"/>
    </w:rPr>
  </w:style>
  <w:style w:type="character" w:customStyle="1" w:styleId="WW8Num17z0">
    <w:name w:val="WW8Num17z0"/>
    <w:rsid w:val="001D61E8"/>
    <w:rPr>
      <w:rFonts w:ascii="Trebuchet MS" w:eastAsia="Times New Roman" w:hAnsi="Trebuchet MS" w:cs="Times New Roman"/>
    </w:rPr>
  </w:style>
  <w:style w:type="character" w:customStyle="1" w:styleId="WW8Num17z1">
    <w:name w:val="WW8Num17z1"/>
    <w:rsid w:val="001D61E8"/>
    <w:rPr>
      <w:rFonts w:ascii="Courier New" w:hAnsi="Courier New" w:cs="Courier New"/>
    </w:rPr>
  </w:style>
  <w:style w:type="character" w:customStyle="1" w:styleId="WW8Num17z2">
    <w:name w:val="WW8Num17z2"/>
    <w:rsid w:val="001D61E8"/>
    <w:rPr>
      <w:rFonts w:ascii="Wingdings" w:hAnsi="Wingdings" w:cs="Wingdings"/>
    </w:rPr>
  </w:style>
  <w:style w:type="character" w:customStyle="1" w:styleId="WW8Num17z3">
    <w:name w:val="WW8Num17z3"/>
    <w:rsid w:val="001D61E8"/>
    <w:rPr>
      <w:rFonts w:ascii="Symbol" w:hAnsi="Symbol" w:cs="Symbol"/>
    </w:rPr>
  </w:style>
  <w:style w:type="character" w:customStyle="1" w:styleId="Carpredefinitoparagrafo1">
    <w:name w:val="Car. predefinito paragrafo1"/>
    <w:rsid w:val="001D61E8"/>
  </w:style>
  <w:style w:type="character" w:customStyle="1" w:styleId="Corsivo">
    <w:name w:val="Corsivo"/>
    <w:rsid w:val="001D61E8"/>
    <w:rPr>
      <w:rFonts w:ascii="Trebuchet MS" w:hAnsi="Trebuchet MS" w:cs="Trebuchet MS"/>
      <w:i/>
      <w:iCs/>
      <w:sz w:val="20"/>
      <w:szCs w:val="20"/>
    </w:rPr>
  </w:style>
  <w:style w:type="character" w:customStyle="1" w:styleId="Grassetto">
    <w:name w:val="Grassetto"/>
    <w:rsid w:val="001D61E8"/>
    <w:rPr>
      <w:rFonts w:ascii="Trebuchet MS" w:hAnsi="Trebuchet MS" w:cs="Trebuchet MS"/>
      <w:b/>
      <w:bCs/>
      <w:sz w:val="20"/>
    </w:rPr>
  </w:style>
  <w:style w:type="character" w:customStyle="1" w:styleId="Grassettocorsivo">
    <w:name w:val="Grassetto corsivo"/>
    <w:rsid w:val="001D61E8"/>
    <w:rPr>
      <w:rFonts w:ascii="Trebuchet MS" w:hAnsi="Trebuchet MS" w:cs="Trebuchet MS"/>
      <w:b/>
      <w:i/>
      <w:sz w:val="20"/>
    </w:rPr>
  </w:style>
  <w:style w:type="character" w:styleId="Numeropagina">
    <w:name w:val="page number"/>
    <w:rsid w:val="001D61E8"/>
    <w:rPr>
      <w:rFonts w:ascii="Trebuchet MS" w:hAnsi="Trebuchet MS" w:cs="Trebuchet MS"/>
      <w:b/>
      <w:color w:val="auto"/>
      <w:sz w:val="16"/>
      <w:szCs w:val="16"/>
    </w:rPr>
  </w:style>
  <w:style w:type="character" w:styleId="Collegamentoipertestuale">
    <w:name w:val="Hyperlink"/>
    <w:rsid w:val="001D61E8"/>
    <w:rPr>
      <w:rFonts w:ascii="Trebuchet MS" w:hAnsi="Trebuchet MS" w:cs="Trebuchet MS"/>
      <w:b/>
      <w:color w:val="0000FF"/>
      <w:sz w:val="20"/>
      <w:u w:val="single"/>
    </w:rPr>
  </w:style>
  <w:style w:type="character" w:customStyle="1" w:styleId="CarattereCarattere8">
    <w:name w:val="Carattere Carattere8"/>
    <w:rsid w:val="001D61E8"/>
    <w:rPr>
      <w:rFonts w:ascii="Trebuchet MS" w:hAnsi="Trebuchet MS" w:cs="Arial"/>
      <w:bCs/>
      <w:iCs/>
      <w:caps/>
      <w:kern w:val="1"/>
      <w:sz w:val="24"/>
      <w:szCs w:val="24"/>
      <w:lang w:val="it-IT" w:eastAsia="ar-SA" w:bidi="ar-SA"/>
    </w:rPr>
  </w:style>
  <w:style w:type="character" w:customStyle="1" w:styleId="BLOCKBOLD">
    <w:name w:val="BLOCK BOLD"/>
    <w:rsid w:val="001D61E8"/>
    <w:rPr>
      <w:rFonts w:ascii="Trebuchet MS" w:hAnsi="Trebuchet MS" w:cs="Trebuchet MS"/>
      <w:b/>
      <w:caps/>
      <w:color w:val="auto"/>
      <w:sz w:val="20"/>
      <w:szCs w:val="20"/>
    </w:rPr>
  </w:style>
  <w:style w:type="character" w:customStyle="1" w:styleId="CarattereCarattere4">
    <w:name w:val="Carattere Carattere4"/>
    <w:rsid w:val="001D61E8"/>
    <w:rPr>
      <w:rFonts w:ascii="Trebuchet MS" w:hAnsi="Trebuchet MS" w:cs="Trebuchet MS"/>
      <w:kern w:val="1"/>
      <w:szCs w:val="24"/>
      <w:lang w:val="it-IT" w:eastAsia="ar-SA" w:bidi="ar-SA"/>
    </w:rPr>
  </w:style>
  <w:style w:type="character" w:customStyle="1" w:styleId="CarattereCarattere3">
    <w:name w:val="Carattere Carattere3"/>
    <w:rsid w:val="001D61E8"/>
    <w:rPr>
      <w:rFonts w:ascii="Trebuchet MS" w:hAnsi="Trebuchet MS" w:cs="Trebuchet MS"/>
      <w:kern w:val="1"/>
      <w:szCs w:val="24"/>
      <w:lang w:val="it-IT" w:eastAsia="ar-SA" w:bidi="ar-SA"/>
    </w:rPr>
  </w:style>
  <w:style w:type="character" w:customStyle="1" w:styleId="CarattereCarattere2">
    <w:name w:val="Carattere Carattere2"/>
    <w:rsid w:val="001D61E8"/>
    <w:rPr>
      <w:rFonts w:ascii="Trebuchet MS" w:hAnsi="Trebuchet MS" w:cs="Trebuchet MS"/>
      <w:kern w:val="1"/>
      <w:szCs w:val="24"/>
      <w:lang w:val="it-IT" w:eastAsia="ar-SA" w:bidi="ar-SA"/>
    </w:rPr>
  </w:style>
  <w:style w:type="character" w:customStyle="1" w:styleId="CarattereCarattere1">
    <w:name w:val="Carattere Carattere1"/>
    <w:rsid w:val="001D61E8"/>
    <w:rPr>
      <w:rFonts w:ascii="Trebuchet MS" w:hAnsi="Trebuchet MS" w:cs="Trebuchet MS"/>
      <w:kern w:val="1"/>
      <w:lang w:val="it-IT" w:eastAsia="ar-SA" w:bidi="ar-SA"/>
    </w:rPr>
  </w:style>
  <w:style w:type="character" w:customStyle="1" w:styleId="CarattereCarattere6">
    <w:name w:val="Carattere Carattere6"/>
    <w:rsid w:val="001D61E8"/>
    <w:rPr>
      <w:rFonts w:ascii="Trebuchet MS" w:hAnsi="Trebuchet MS" w:cs="Trebuchet MS"/>
      <w:kern w:val="1"/>
      <w:szCs w:val="24"/>
    </w:rPr>
  </w:style>
  <w:style w:type="character" w:customStyle="1" w:styleId="CorsivobluCarattere">
    <w:name w:val="Corsivo blu Carattere"/>
    <w:rsid w:val="001D61E8"/>
    <w:rPr>
      <w:rFonts w:ascii="Trebuchet MS" w:hAnsi="Trebuchet MS" w:cs="Trebuchet MS"/>
      <w:i/>
      <w:color w:val="0000FF"/>
      <w:kern w:val="1"/>
      <w:szCs w:val="24"/>
      <w:lang w:val="it-IT" w:eastAsia="ar-SA" w:bidi="ar-SA"/>
    </w:rPr>
  </w:style>
  <w:style w:type="character" w:customStyle="1" w:styleId="CarattereCarattere5">
    <w:name w:val="Carattere Carattere5"/>
    <w:rsid w:val="001D61E8"/>
    <w:rPr>
      <w:rFonts w:ascii="Trebuchet MS" w:hAnsi="Trebuchet MS" w:cs="Trebuchet MS"/>
      <w:kern w:val="1"/>
      <w:szCs w:val="24"/>
      <w:lang w:val="it-IT" w:eastAsia="ar-SA" w:bidi="ar-SA"/>
    </w:rPr>
  </w:style>
  <w:style w:type="character" w:customStyle="1" w:styleId="GrassettobluCarattere">
    <w:name w:val="Grassetto blu Carattere"/>
    <w:rsid w:val="001D61E8"/>
    <w:rPr>
      <w:rFonts w:ascii="Trebuchet MS" w:hAnsi="Trebuchet MS" w:cs="Trebuchet MS"/>
      <w:b/>
      <w:color w:val="0000FF"/>
      <w:kern w:val="1"/>
      <w:szCs w:val="24"/>
      <w:lang w:val="it-IT" w:eastAsia="ar-SA" w:bidi="ar-SA"/>
    </w:rPr>
  </w:style>
  <w:style w:type="character" w:customStyle="1" w:styleId="CorsivorossoCarattere">
    <w:name w:val="Corsivo rosso Carattere"/>
    <w:rsid w:val="001D61E8"/>
    <w:rPr>
      <w:rFonts w:ascii="Trebuchet MS" w:hAnsi="Trebuchet MS" w:cs="Trebuchet MS"/>
      <w:i/>
      <w:color w:val="FF0000"/>
      <w:lang w:val="it-IT" w:eastAsia="ar-SA" w:bidi="ar-SA"/>
    </w:rPr>
  </w:style>
  <w:style w:type="character" w:customStyle="1" w:styleId="CarattereCarattere">
    <w:name w:val="Carattere Carattere"/>
    <w:rsid w:val="001D61E8"/>
    <w:rPr>
      <w:rFonts w:ascii="Trebuchet MS" w:hAnsi="Trebuchet MS" w:cs="Trebuchet MS"/>
      <w:kern w:val="1"/>
      <w:szCs w:val="16"/>
      <w:lang w:val="it-IT" w:eastAsia="ar-SA" w:bidi="ar-SA"/>
    </w:rPr>
  </w:style>
  <w:style w:type="character" w:customStyle="1" w:styleId="CarattereCarattere7">
    <w:name w:val="Carattere Carattere7"/>
    <w:rsid w:val="001D61E8"/>
    <w:rPr>
      <w:rFonts w:ascii="Trebuchet MS" w:hAnsi="Trebuchet MS" w:cs="Trebuchet MS"/>
      <w:kern w:val="1"/>
      <w:sz w:val="16"/>
      <w:szCs w:val="24"/>
    </w:rPr>
  </w:style>
  <w:style w:type="character" w:customStyle="1" w:styleId="StileBLOCKBOLDBlu">
    <w:name w:val="Stile BLOCK BOLD + Blu"/>
    <w:rsid w:val="001D61E8"/>
    <w:rPr>
      <w:rFonts w:ascii="Trebuchet MS" w:hAnsi="Trebuchet MS" w:cs="Trebuchet MS"/>
      <w:b/>
      <w:bCs/>
      <w:caps/>
      <w:color w:val="0000FF"/>
      <w:sz w:val="20"/>
      <w:szCs w:val="20"/>
    </w:rPr>
  </w:style>
  <w:style w:type="paragraph" w:customStyle="1" w:styleId="Intestazione1">
    <w:name w:val="Intestazione1"/>
    <w:basedOn w:val="Normale"/>
    <w:next w:val="Corpotesto1"/>
    <w:rsid w:val="001D61E8"/>
    <w:pPr>
      <w:keepNext/>
      <w:spacing w:before="240" w:after="120"/>
    </w:pPr>
    <w:rPr>
      <w:rFonts w:ascii="Arial" w:eastAsia="Microsoft YaHei" w:hAnsi="Arial" w:cs="Mangal"/>
      <w:sz w:val="28"/>
      <w:szCs w:val="28"/>
    </w:rPr>
  </w:style>
  <w:style w:type="paragraph" w:customStyle="1" w:styleId="Corpotesto1">
    <w:name w:val="Corpo testo1"/>
    <w:basedOn w:val="Normale"/>
    <w:rsid w:val="001D61E8"/>
  </w:style>
  <w:style w:type="paragraph" w:styleId="Elenco">
    <w:name w:val="List"/>
    <w:basedOn w:val="Normale"/>
    <w:rsid w:val="001D61E8"/>
    <w:pPr>
      <w:ind w:left="283" w:hanging="283"/>
    </w:pPr>
  </w:style>
  <w:style w:type="paragraph" w:customStyle="1" w:styleId="Didascalia1">
    <w:name w:val="Didascalia1"/>
    <w:basedOn w:val="Normale"/>
    <w:rsid w:val="001D61E8"/>
    <w:pPr>
      <w:suppressLineNumbers/>
      <w:spacing w:before="120" w:after="120"/>
    </w:pPr>
    <w:rPr>
      <w:rFonts w:cs="Mangal"/>
      <w:i/>
      <w:iCs/>
      <w:sz w:val="24"/>
    </w:rPr>
  </w:style>
  <w:style w:type="paragraph" w:customStyle="1" w:styleId="Indice">
    <w:name w:val="Indice"/>
    <w:basedOn w:val="Normale"/>
    <w:rsid w:val="001D61E8"/>
    <w:pPr>
      <w:suppressLineNumbers/>
    </w:pPr>
    <w:rPr>
      <w:rFonts w:cs="Mangal"/>
    </w:rPr>
  </w:style>
  <w:style w:type="paragraph" w:styleId="Sommario4">
    <w:name w:val="toc 4"/>
    <w:basedOn w:val="Normale"/>
    <w:next w:val="Normale"/>
    <w:rsid w:val="001D61E8"/>
    <w:pPr>
      <w:ind w:left="600"/>
    </w:pPr>
  </w:style>
  <w:style w:type="paragraph" w:customStyle="1" w:styleId="Indirizzo">
    <w:name w:val="Indirizzo"/>
    <w:basedOn w:val="Normale"/>
    <w:rsid w:val="001D61E8"/>
    <w:pPr>
      <w:numPr>
        <w:numId w:val="8"/>
      </w:numPr>
      <w:tabs>
        <w:tab w:val="left" w:pos="5103"/>
      </w:tabs>
    </w:pPr>
  </w:style>
  <w:style w:type="paragraph" w:customStyle="1" w:styleId="Tabella">
    <w:name w:val="Tabella"/>
    <w:basedOn w:val="Normale"/>
    <w:rsid w:val="001D61E8"/>
  </w:style>
  <w:style w:type="paragraph" w:styleId="Pidipagina">
    <w:name w:val="footer"/>
    <w:basedOn w:val="Normale"/>
    <w:link w:val="PidipaginaCarattere"/>
    <w:rsid w:val="001D61E8"/>
    <w:pPr>
      <w:tabs>
        <w:tab w:val="center" w:pos="4819"/>
        <w:tab w:val="right" w:pos="9638"/>
      </w:tabs>
      <w:spacing w:line="360" w:lineRule="auto"/>
    </w:pPr>
    <w:rPr>
      <w:rFonts w:cs="Times New Roman"/>
      <w:sz w:val="16"/>
    </w:rPr>
  </w:style>
  <w:style w:type="paragraph" w:customStyle="1" w:styleId="Numeroelenco1">
    <w:name w:val="Numero elenco1"/>
    <w:basedOn w:val="Normale"/>
    <w:rsid w:val="001D61E8"/>
    <w:pPr>
      <w:numPr>
        <w:numId w:val="9"/>
      </w:numPr>
    </w:pPr>
  </w:style>
  <w:style w:type="paragraph" w:customStyle="1" w:styleId="Grassettosottolineato">
    <w:name w:val="Grassetto sottolineato"/>
    <w:basedOn w:val="Normale"/>
    <w:rsid w:val="001D61E8"/>
    <w:pPr>
      <w:spacing w:line="500" w:lineRule="exact"/>
    </w:pPr>
    <w:rPr>
      <w:b/>
      <w:u w:val="single"/>
    </w:rPr>
  </w:style>
  <w:style w:type="paragraph" w:customStyle="1" w:styleId="Tabellatitolo">
    <w:name w:val="Tabella titolo"/>
    <w:basedOn w:val="Tabella"/>
    <w:rsid w:val="001D61E8"/>
    <w:pPr>
      <w:shd w:val="clear" w:color="auto" w:fill="D9D9D9"/>
      <w:spacing w:line="360" w:lineRule="auto"/>
      <w:jc w:val="left"/>
    </w:pPr>
    <w:rPr>
      <w:b/>
    </w:rPr>
  </w:style>
  <w:style w:type="paragraph" w:styleId="Testonotaapidipagina">
    <w:name w:val="footnote text"/>
    <w:basedOn w:val="Normale"/>
    <w:rsid w:val="001D61E8"/>
    <w:pPr>
      <w:spacing w:line="500" w:lineRule="exact"/>
    </w:pPr>
    <w:rPr>
      <w:szCs w:val="20"/>
    </w:rPr>
  </w:style>
  <w:style w:type="paragraph" w:customStyle="1" w:styleId="Grassettoblu">
    <w:name w:val="Grassetto blu"/>
    <w:basedOn w:val="Normale"/>
    <w:rsid w:val="001D61E8"/>
    <w:pPr>
      <w:spacing w:line="520" w:lineRule="exact"/>
    </w:pPr>
    <w:rPr>
      <w:b/>
      <w:color w:val="0000FF"/>
    </w:rPr>
  </w:style>
  <w:style w:type="paragraph" w:customStyle="1" w:styleId="Numeroelenco21">
    <w:name w:val="Numero elenco 21"/>
    <w:basedOn w:val="Normale"/>
    <w:rsid w:val="001D61E8"/>
    <w:pPr>
      <w:numPr>
        <w:numId w:val="12"/>
      </w:numPr>
      <w:ind w:left="360" w:firstLine="0"/>
    </w:pPr>
  </w:style>
  <w:style w:type="paragraph" w:customStyle="1" w:styleId="Titolo3blu">
    <w:name w:val="Titolo 3 blu"/>
    <w:basedOn w:val="Titolo3"/>
    <w:rsid w:val="001D61E8"/>
    <w:pPr>
      <w:numPr>
        <w:ilvl w:val="0"/>
        <w:numId w:val="0"/>
      </w:numPr>
      <w:ind w:left="2160" w:hanging="180"/>
    </w:pPr>
    <w:rPr>
      <w:color w:val="0000FF"/>
    </w:rPr>
  </w:style>
  <w:style w:type="paragraph" w:customStyle="1" w:styleId="Corsivoblu">
    <w:name w:val="Corsivo blu"/>
    <w:basedOn w:val="Normale"/>
    <w:rsid w:val="001D61E8"/>
    <w:rPr>
      <w:i/>
      <w:color w:val="0000FF"/>
    </w:rPr>
  </w:style>
  <w:style w:type="paragraph" w:customStyle="1" w:styleId="GrassettoMaiuscoletto">
    <w:name w:val="Grassetto Maiuscoletto"/>
    <w:basedOn w:val="Normale"/>
    <w:rsid w:val="001D61E8"/>
    <w:pPr>
      <w:ind w:right="42"/>
    </w:pPr>
    <w:rPr>
      <w:b/>
      <w:bCs/>
      <w:smallCaps/>
    </w:rPr>
  </w:style>
  <w:style w:type="paragraph" w:customStyle="1" w:styleId="TITOLO1BLU">
    <w:name w:val="TITOLO 1 BLU"/>
    <w:basedOn w:val="Titolo1"/>
    <w:rsid w:val="001D61E8"/>
    <w:pPr>
      <w:numPr>
        <w:numId w:val="0"/>
      </w:numPr>
    </w:pPr>
    <w:rPr>
      <w:color w:val="0000FF"/>
    </w:rPr>
  </w:style>
  <w:style w:type="paragraph" w:customStyle="1" w:styleId="Titolo1sottoluneato">
    <w:name w:val="Titolo 1 sottoluneato"/>
    <w:basedOn w:val="Titolo1"/>
    <w:rsid w:val="001D61E8"/>
    <w:pPr>
      <w:numPr>
        <w:numId w:val="0"/>
      </w:numPr>
      <w:ind w:left="1800" w:hanging="360"/>
    </w:pPr>
    <w:rPr>
      <w:szCs w:val="20"/>
      <w:u w:val="single"/>
    </w:rPr>
  </w:style>
  <w:style w:type="paragraph" w:customStyle="1" w:styleId="Titolocopertina">
    <w:name w:val="Titolo copertina"/>
    <w:basedOn w:val="Normale"/>
    <w:rsid w:val="001D61E8"/>
    <w:pPr>
      <w:autoSpaceDE/>
      <w:spacing w:line="480" w:lineRule="auto"/>
      <w:jc w:val="left"/>
    </w:pPr>
    <w:rPr>
      <w:rFonts w:cs="Times New Roman"/>
      <w:caps/>
      <w:sz w:val="28"/>
      <w:szCs w:val="28"/>
    </w:rPr>
  </w:style>
  <w:style w:type="paragraph" w:customStyle="1" w:styleId="Nota">
    <w:name w:val="Nota"/>
    <w:basedOn w:val="Testonotaapidipagina"/>
    <w:rsid w:val="001D61E8"/>
    <w:pPr>
      <w:spacing w:line="360" w:lineRule="auto"/>
    </w:pPr>
    <w:rPr>
      <w:sz w:val="16"/>
    </w:rPr>
  </w:style>
  <w:style w:type="paragraph" w:customStyle="1" w:styleId="StileTitolocopertinaGiustificato">
    <w:name w:val="Stile Titolo copertina + Giustificato"/>
    <w:basedOn w:val="Titolocopertina"/>
    <w:rsid w:val="001D61E8"/>
    <w:pPr>
      <w:ind w:left="-6" w:right="40"/>
      <w:jc w:val="both"/>
    </w:pPr>
    <w:rPr>
      <w:bCs/>
    </w:rPr>
  </w:style>
  <w:style w:type="paragraph" w:customStyle="1" w:styleId="Grassettoblucorsivo">
    <w:name w:val="Grassetto blu corsivo"/>
    <w:basedOn w:val="Normale"/>
    <w:rsid w:val="001D61E8"/>
    <w:pPr>
      <w:tabs>
        <w:tab w:val="left" w:pos="0"/>
      </w:tabs>
      <w:autoSpaceDE/>
      <w:jc w:val="left"/>
    </w:pPr>
    <w:rPr>
      <w:rFonts w:cs="Times New Roman"/>
      <w:b/>
      <w:i/>
      <w:color w:val="0000FF"/>
    </w:rPr>
  </w:style>
  <w:style w:type="paragraph" w:customStyle="1" w:styleId="Titolopt14">
    <w:name w:val="Titolo pt 14"/>
    <w:basedOn w:val="Titolocopertina"/>
    <w:rsid w:val="001D61E8"/>
  </w:style>
  <w:style w:type="paragraph" w:customStyle="1" w:styleId="MAIUSCBOLDsottoluneato">
    <w:name w:val="MAIUSC BOLD sottoluneato"/>
    <w:basedOn w:val="Titolo1"/>
    <w:rsid w:val="001D61E8"/>
    <w:pPr>
      <w:numPr>
        <w:numId w:val="0"/>
      </w:numPr>
    </w:pPr>
    <w:rPr>
      <w:b w:val="0"/>
      <w:u w:val="single"/>
    </w:rPr>
  </w:style>
  <w:style w:type="paragraph" w:customStyle="1" w:styleId="MAIUSCsottolineato">
    <w:name w:val="MAIUSC sottolineato"/>
    <w:basedOn w:val="Titolo1"/>
    <w:rsid w:val="001D61E8"/>
    <w:pPr>
      <w:keepNext/>
      <w:widowControl/>
      <w:numPr>
        <w:numId w:val="0"/>
      </w:numPr>
      <w:spacing w:before="240" w:after="60"/>
    </w:pPr>
    <w:rPr>
      <w:u w:val="single"/>
    </w:rPr>
  </w:style>
  <w:style w:type="paragraph" w:customStyle="1" w:styleId="versionexx">
    <w:name w:val="versione x.x"/>
    <w:basedOn w:val="Normale"/>
    <w:rsid w:val="001D61E8"/>
    <w:pPr>
      <w:tabs>
        <w:tab w:val="left" w:pos="1134"/>
      </w:tabs>
      <w:autoSpaceDE/>
      <w:spacing w:before="120" w:line="360" w:lineRule="auto"/>
      <w:jc w:val="left"/>
    </w:pPr>
    <w:rPr>
      <w:rFonts w:cs="Times New Roman"/>
      <w:sz w:val="28"/>
      <w:szCs w:val="28"/>
      <w:lang w:val="en-US"/>
    </w:rPr>
  </w:style>
  <w:style w:type="paragraph" w:customStyle="1" w:styleId="Elencocontinua1">
    <w:name w:val="Elenco continua1"/>
    <w:basedOn w:val="Normale"/>
    <w:rsid w:val="001D61E8"/>
    <w:pPr>
      <w:spacing w:after="120"/>
      <w:ind w:left="283"/>
    </w:pPr>
  </w:style>
  <w:style w:type="paragraph" w:customStyle="1" w:styleId="blockbold1">
    <w:name w:val="block bold 1"/>
    <w:basedOn w:val="Normale"/>
    <w:rsid w:val="001D61E8"/>
    <w:pPr>
      <w:spacing w:before="120" w:after="120" w:line="360" w:lineRule="auto"/>
      <w:jc w:val="left"/>
    </w:pPr>
    <w:rPr>
      <w:b/>
    </w:rPr>
  </w:style>
  <w:style w:type="paragraph" w:styleId="Sommario1">
    <w:name w:val="toc 1"/>
    <w:basedOn w:val="Normale"/>
    <w:next w:val="Normale"/>
    <w:rsid w:val="001D61E8"/>
  </w:style>
  <w:style w:type="paragraph" w:styleId="Sommario2">
    <w:name w:val="toc 2"/>
    <w:basedOn w:val="Normale"/>
    <w:next w:val="Normale"/>
    <w:rsid w:val="001D61E8"/>
    <w:pPr>
      <w:ind w:left="200"/>
    </w:pPr>
  </w:style>
  <w:style w:type="paragraph" w:customStyle="1" w:styleId="Puntoelenco1">
    <w:name w:val="Punto elenco1"/>
    <w:basedOn w:val="Normale"/>
    <w:rsid w:val="001D61E8"/>
    <w:pPr>
      <w:widowControl/>
      <w:numPr>
        <w:numId w:val="10"/>
      </w:numPr>
      <w:autoSpaceDE/>
    </w:pPr>
    <w:rPr>
      <w:rFonts w:cs="Times New Roman"/>
    </w:rPr>
  </w:style>
  <w:style w:type="paragraph" w:customStyle="1" w:styleId="Formuladichiusura1">
    <w:name w:val="Formula di chiusura1"/>
    <w:basedOn w:val="Normale"/>
    <w:rsid w:val="001D61E8"/>
    <w:pPr>
      <w:ind w:left="4252"/>
    </w:pPr>
  </w:style>
  <w:style w:type="paragraph" w:styleId="Titolo">
    <w:name w:val="Title"/>
    <w:basedOn w:val="Normale"/>
    <w:next w:val="Sottotitolo"/>
    <w:qFormat/>
    <w:rsid w:val="001D61E8"/>
    <w:pPr>
      <w:jc w:val="left"/>
    </w:pPr>
    <w:rPr>
      <w:rFonts w:cs="Arial"/>
      <w:b/>
      <w:bCs/>
      <w:caps/>
      <w:szCs w:val="20"/>
    </w:rPr>
  </w:style>
  <w:style w:type="paragraph" w:styleId="Sottotitolo">
    <w:name w:val="Subtitle"/>
    <w:basedOn w:val="Normale"/>
    <w:next w:val="Corpotesto1"/>
    <w:qFormat/>
    <w:rsid w:val="001D61E8"/>
    <w:pPr>
      <w:spacing w:after="60"/>
      <w:jc w:val="left"/>
    </w:pPr>
    <w:rPr>
      <w:rFonts w:cs="Arial"/>
      <w:sz w:val="24"/>
    </w:rPr>
  </w:style>
  <w:style w:type="paragraph" w:customStyle="1" w:styleId="Corpodeltesto21">
    <w:name w:val="Corpo del testo 21"/>
    <w:basedOn w:val="Corpotesto1"/>
    <w:rsid w:val="001D61E8"/>
    <w:pPr>
      <w:tabs>
        <w:tab w:val="left" w:pos="357"/>
      </w:tabs>
      <w:autoSpaceDE/>
      <w:ind w:left="357"/>
    </w:pPr>
  </w:style>
  <w:style w:type="paragraph" w:styleId="Intestazione">
    <w:name w:val="header"/>
    <w:basedOn w:val="Normale"/>
    <w:rsid w:val="001D61E8"/>
    <w:pPr>
      <w:ind w:left="5103"/>
    </w:pPr>
  </w:style>
  <w:style w:type="paragraph" w:styleId="Indirizzomittente">
    <w:name w:val="envelope return"/>
    <w:basedOn w:val="Normale"/>
    <w:rsid w:val="001D61E8"/>
    <w:rPr>
      <w:rFonts w:ascii="Arial" w:hAnsi="Arial" w:cs="Arial"/>
      <w:szCs w:val="20"/>
    </w:rPr>
  </w:style>
  <w:style w:type="paragraph" w:customStyle="1" w:styleId="Numeroelenco31">
    <w:name w:val="Numero elenco 31"/>
    <w:basedOn w:val="Normale"/>
    <w:rsid w:val="001D61E8"/>
    <w:pPr>
      <w:numPr>
        <w:numId w:val="4"/>
      </w:numPr>
    </w:pPr>
  </w:style>
  <w:style w:type="paragraph" w:customStyle="1" w:styleId="Rientronormale1">
    <w:name w:val="Rientro normale1"/>
    <w:basedOn w:val="Normale"/>
    <w:rsid w:val="001D61E8"/>
    <w:pPr>
      <w:ind w:left="708"/>
    </w:pPr>
  </w:style>
  <w:style w:type="paragraph" w:styleId="Rientrocorpodeltesto">
    <w:name w:val="Body Text Indent"/>
    <w:basedOn w:val="Normale"/>
    <w:rsid w:val="001D61E8"/>
    <w:pPr>
      <w:tabs>
        <w:tab w:val="left" w:pos="357"/>
      </w:tabs>
      <w:ind w:left="357" w:hanging="357"/>
    </w:pPr>
    <w:rPr>
      <w:szCs w:val="20"/>
    </w:rPr>
  </w:style>
  <w:style w:type="paragraph" w:customStyle="1" w:styleId="Corsivorosso">
    <w:name w:val="Corsivo rosso"/>
    <w:basedOn w:val="Normale"/>
    <w:rsid w:val="001D61E8"/>
    <w:pPr>
      <w:autoSpaceDE/>
    </w:pPr>
    <w:rPr>
      <w:i/>
      <w:color w:val="FF0000"/>
      <w:szCs w:val="20"/>
    </w:rPr>
  </w:style>
  <w:style w:type="paragraph" w:customStyle="1" w:styleId="Rientrocorpodeltesto21">
    <w:name w:val="Rientro corpo del testo 21"/>
    <w:basedOn w:val="Normale"/>
    <w:rsid w:val="001D61E8"/>
    <w:pPr>
      <w:spacing w:after="120" w:line="480" w:lineRule="auto"/>
      <w:ind w:left="283"/>
    </w:pPr>
  </w:style>
  <w:style w:type="paragraph" w:customStyle="1" w:styleId="Rientrocorpodeltesto31">
    <w:name w:val="Rientro corpo del testo 31"/>
    <w:basedOn w:val="Normale"/>
    <w:rsid w:val="001D61E8"/>
    <w:pPr>
      <w:spacing w:after="120"/>
      <w:ind w:left="283"/>
    </w:pPr>
    <w:rPr>
      <w:sz w:val="16"/>
      <w:szCs w:val="16"/>
    </w:rPr>
  </w:style>
  <w:style w:type="paragraph" w:customStyle="1" w:styleId="Primorientrocorpodeltesto1">
    <w:name w:val="Primo rientro corpo del testo1"/>
    <w:basedOn w:val="Corpotesto1"/>
    <w:rsid w:val="001D61E8"/>
    <w:pPr>
      <w:spacing w:after="120"/>
      <w:ind w:firstLine="210"/>
    </w:pPr>
  </w:style>
  <w:style w:type="paragraph" w:customStyle="1" w:styleId="Primorientrocorpodeltesto21">
    <w:name w:val="Primo rientro corpo del testo 21"/>
    <w:basedOn w:val="Rientrocorpodeltesto"/>
    <w:rsid w:val="001D61E8"/>
    <w:pPr>
      <w:tabs>
        <w:tab w:val="clear" w:pos="357"/>
      </w:tabs>
      <w:spacing w:after="120"/>
      <w:ind w:left="283" w:firstLine="210"/>
    </w:pPr>
    <w:rPr>
      <w:szCs w:val="24"/>
    </w:rPr>
  </w:style>
  <w:style w:type="paragraph" w:customStyle="1" w:styleId="Corpodeltesto31">
    <w:name w:val="Corpo del testo 31"/>
    <w:basedOn w:val="Normale"/>
    <w:rsid w:val="001D61E8"/>
    <w:pPr>
      <w:ind w:left="357" w:hanging="357"/>
    </w:pPr>
    <w:rPr>
      <w:szCs w:val="16"/>
    </w:rPr>
  </w:style>
  <w:style w:type="paragraph" w:customStyle="1" w:styleId="Puntoelenco31">
    <w:name w:val="Punto elenco 31"/>
    <w:basedOn w:val="Normale"/>
    <w:rsid w:val="001D61E8"/>
    <w:pPr>
      <w:numPr>
        <w:numId w:val="6"/>
      </w:numPr>
    </w:pPr>
  </w:style>
  <w:style w:type="paragraph" w:customStyle="1" w:styleId="Puntoelenco41">
    <w:name w:val="Punto elenco 41"/>
    <w:basedOn w:val="Normale"/>
    <w:rsid w:val="001D61E8"/>
    <w:pPr>
      <w:numPr>
        <w:numId w:val="5"/>
      </w:numPr>
    </w:pPr>
  </w:style>
  <w:style w:type="paragraph" w:styleId="Testofumetto">
    <w:name w:val="Balloon Text"/>
    <w:basedOn w:val="Normale"/>
    <w:rsid w:val="001D61E8"/>
    <w:rPr>
      <w:rFonts w:ascii="Tahoma" w:hAnsi="Tahoma" w:cs="Tahoma"/>
      <w:sz w:val="16"/>
      <w:szCs w:val="16"/>
    </w:rPr>
  </w:style>
  <w:style w:type="paragraph" w:customStyle="1" w:styleId="CarattereCarattere1Carattere1CarattereCarattereCarattereCarattereCarattere">
    <w:name w:val="Carattere Carattere1 Carattere1 Carattere Carattere Carattere Carattere Carattere"/>
    <w:basedOn w:val="Normale"/>
    <w:rsid w:val="001D61E8"/>
    <w:pPr>
      <w:widowControl/>
      <w:autoSpaceDE/>
      <w:spacing w:line="240" w:lineRule="auto"/>
      <w:ind w:left="567"/>
      <w:jc w:val="left"/>
    </w:pPr>
    <w:rPr>
      <w:rFonts w:ascii="Arial" w:hAnsi="Arial" w:cs="Arial"/>
      <w:sz w:val="24"/>
    </w:rPr>
  </w:style>
  <w:style w:type="paragraph" w:styleId="NormaleWeb">
    <w:name w:val="Normal (Web)"/>
    <w:basedOn w:val="Normale"/>
    <w:rsid w:val="001D61E8"/>
    <w:rPr>
      <w:rFonts w:ascii="Times New Roman" w:hAnsi="Times New Roman" w:cs="Times New Roman"/>
      <w:sz w:val="24"/>
    </w:rPr>
  </w:style>
  <w:style w:type="paragraph" w:customStyle="1" w:styleId="Numeroelenco41">
    <w:name w:val="Numero elenco 41"/>
    <w:basedOn w:val="Normale"/>
    <w:rsid w:val="001D61E8"/>
    <w:pPr>
      <w:numPr>
        <w:numId w:val="3"/>
      </w:numPr>
    </w:pPr>
  </w:style>
  <w:style w:type="paragraph" w:customStyle="1" w:styleId="Numeroelenco51">
    <w:name w:val="Numero elenco 51"/>
    <w:basedOn w:val="Normale"/>
    <w:rsid w:val="001D61E8"/>
    <w:pPr>
      <w:numPr>
        <w:numId w:val="2"/>
      </w:numPr>
    </w:pPr>
  </w:style>
  <w:style w:type="paragraph" w:customStyle="1" w:styleId="Puntoelenco21">
    <w:name w:val="Punto elenco 21"/>
    <w:basedOn w:val="Normale"/>
    <w:rsid w:val="001D61E8"/>
    <w:pPr>
      <w:numPr>
        <w:numId w:val="7"/>
      </w:numPr>
    </w:pPr>
  </w:style>
  <w:style w:type="paragraph" w:customStyle="1" w:styleId="StileTitolocopertinaCrenatura16pt">
    <w:name w:val="Stile Titolo copertina + Crenatura 16 pt"/>
    <w:basedOn w:val="Titolocopertina"/>
    <w:rsid w:val="001D61E8"/>
  </w:style>
  <w:style w:type="paragraph" w:customStyle="1" w:styleId="testo1">
    <w:name w:val="testo1"/>
    <w:basedOn w:val="Normale"/>
    <w:rsid w:val="001D61E8"/>
    <w:pPr>
      <w:widowControl/>
      <w:autoSpaceDE/>
      <w:spacing w:after="240" w:line="240" w:lineRule="auto"/>
      <w:ind w:left="284"/>
    </w:pPr>
    <w:rPr>
      <w:rFonts w:ascii="Times New Roman" w:hAnsi="Times New Roman" w:cs="Times New Roman"/>
      <w:sz w:val="22"/>
      <w:szCs w:val="20"/>
    </w:rPr>
  </w:style>
  <w:style w:type="paragraph" w:customStyle="1" w:styleId="CarattereCarattere1CarattereCarattereCarattere">
    <w:name w:val="Carattere Carattere1 Carattere Carattere Carattere"/>
    <w:basedOn w:val="Normale"/>
    <w:rsid w:val="001D61E8"/>
    <w:pPr>
      <w:widowControl/>
      <w:autoSpaceDE/>
      <w:spacing w:line="240" w:lineRule="auto"/>
      <w:ind w:left="567"/>
      <w:jc w:val="left"/>
    </w:pPr>
    <w:rPr>
      <w:rFonts w:ascii="Arial" w:hAnsi="Arial" w:cs="Arial"/>
      <w:sz w:val="24"/>
    </w:rPr>
  </w:style>
  <w:style w:type="paragraph" w:customStyle="1" w:styleId="Contenutotabella">
    <w:name w:val="Contenuto tabella"/>
    <w:basedOn w:val="Normale"/>
    <w:rsid w:val="001D61E8"/>
    <w:pPr>
      <w:suppressLineNumbers/>
    </w:pPr>
  </w:style>
  <w:style w:type="paragraph" w:customStyle="1" w:styleId="Intestazionetabella">
    <w:name w:val="Intestazione tabella"/>
    <w:basedOn w:val="Contenutotabella"/>
    <w:rsid w:val="001D61E8"/>
    <w:pPr>
      <w:jc w:val="center"/>
    </w:pPr>
    <w:rPr>
      <w:b/>
      <w:bCs/>
    </w:rPr>
  </w:style>
  <w:style w:type="paragraph" w:customStyle="1" w:styleId="Contenutocornice">
    <w:name w:val="Contenuto cornice"/>
    <w:basedOn w:val="Corpotesto1"/>
    <w:rsid w:val="001D61E8"/>
  </w:style>
  <w:style w:type="character" w:customStyle="1" w:styleId="PidipaginaCarattere">
    <w:name w:val="Piè di pagina Carattere"/>
    <w:link w:val="Pidipagina"/>
    <w:rsid w:val="004836DE"/>
    <w:rPr>
      <w:rFonts w:ascii="Trebuchet MS" w:hAnsi="Trebuchet MS" w:cs="Trebuchet MS"/>
      <w:kern w:val="1"/>
      <w:sz w:val="16"/>
      <w:szCs w:val="24"/>
      <w:lang w:eastAsia="ar-SA"/>
    </w:rPr>
  </w:style>
  <w:style w:type="paragraph" w:customStyle="1" w:styleId="usoboll1">
    <w:name w:val="usoboll1"/>
    <w:basedOn w:val="Normale"/>
    <w:rsid w:val="00EC4EE9"/>
    <w:pPr>
      <w:suppressAutoHyphens w:val="0"/>
      <w:autoSpaceDE/>
      <w:spacing w:line="482" w:lineRule="atLeast"/>
    </w:pPr>
    <w:rPr>
      <w:rFonts w:ascii="Times New Roman" w:hAnsi="Times New Roman" w:cs="Times New Roman"/>
      <w:kern w:val="0"/>
      <w:sz w:val="24"/>
      <w:szCs w:val="20"/>
      <w:lang w:eastAsia="it-IT"/>
    </w:rPr>
  </w:style>
  <w:style w:type="paragraph" w:styleId="Numeroelenco">
    <w:name w:val="List Number"/>
    <w:basedOn w:val="Normale"/>
    <w:rsid w:val="00432739"/>
    <w:pPr>
      <w:numPr>
        <w:numId w:val="15"/>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A87C2-4B7F-4C4A-82B3-5710ADDE0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958</Words>
  <Characters>5463</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ALLEGATO 1 BIS</vt:lpstr>
    </vt:vector>
  </TitlesOfParts>
  <Company> </Company>
  <LinksUpToDate>false</LinksUpToDate>
  <CharactersWithSpaces>6409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loredana iuliano</cp:lastModifiedBy>
  <cp:revision>13</cp:revision>
  <cp:lastPrinted>2013-12-08T17:32:00Z</cp:lastPrinted>
  <dcterms:created xsi:type="dcterms:W3CDTF">2014-01-20T15:42:00Z</dcterms:created>
  <dcterms:modified xsi:type="dcterms:W3CDTF">2014-01-21T17:08:00Z</dcterms:modified>
</cp:coreProperties>
</file>